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B5B" w:rsidRPr="00696EFE" w:rsidRDefault="00F92B5B" w:rsidP="00696EFE">
      <w:pPr>
        <w:pStyle w:val="Heading1"/>
        <w:tabs>
          <w:tab w:val="left" w:pos="1193"/>
        </w:tabs>
        <w:kinsoku w:val="0"/>
        <w:overflowPunct w:val="0"/>
        <w:ind w:left="0" w:firstLine="0"/>
        <w:rPr>
          <w:b w:val="0"/>
          <w:bCs w:val="0"/>
          <w:sz w:val="22"/>
          <w:szCs w:val="22"/>
        </w:rPr>
      </w:pPr>
      <w:r w:rsidRPr="00696EFE">
        <w:rPr>
          <w:spacing w:val="-2"/>
          <w:sz w:val="22"/>
          <w:szCs w:val="22"/>
        </w:rPr>
        <w:t>A</w:t>
      </w:r>
      <w:r w:rsidRPr="00696EFE">
        <w:rPr>
          <w:sz w:val="22"/>
          <w:szCs w:val="22"/>
        </w:rPr>
        <w:t>ppend</w:t>
      </w:r>
      <w:r w:rsidRPr="00696EFE">
        <w:rPr>
          <w:spacing w:val="-2"/>
          <w:sz w:val="22"/>
          <w:szCs w:val="22"/>
        </w:rPr>
        <w:t>i</w:t>
      </w:r>
      <w:r w:rsidRPr="00696EFE">
        <w:rPr>
          <w:sz w:val="22"/>
          <w:szCs w:val="22"/>
        </w:rPr>
        <w:t>x</w:t>
      </w:r>
    </w:p>
    <w:p w:rsidR="00F92B5B" w:rsidRDefault="00F92B5B" w:rsidP="00F92B5B">
      <w:pPr>
        <w:kinsoku w:val="0"/>
        <w:overflowPunct w:val="0"/>
        <w:spacing w:line="200" w:lineRule="exact"/>
        <w:rPr>
          <w:sz w:val="20"/>
          <w:szCs w:val="20"/>
        </w:rPr>
      </w:pPr>
    </w:p>
    <w:p w:rsidR="00F92B5B" w:rsidRPr="00CE2612" w:rsidRDefault="00BA1B5A" w:rsidP="00CE2612">
      <w:pPr>
        <w:pStyle w:val="Heading2"/>
        <w:kinsoku w:val="0"/>
        <w:overflowPunct w:val="0"/>
        <w:spacing w:line="360" w:lineRule="auto"/>
        <w:ind w:left="0"/>
        <w:jc w:val="both"/>
        <w:rPr>
          <w:b w:val="0"/>
          <w:bCs w:val="0"/>
          <w:sz w:val="20"/>
          <w:szCs w:val="20"/>
        </w:rPr>
      </w:pPr>
      <w:r w:rsidRPr="00CE2612">
        <w:rPr>
          <w:sz w:val="20"/>
          <w:szCs w:val="20"/>
        </w:rPr>
        <w:t xml:space="preserve">A1. </w:t>
      </w:r>
      <w:r w:rsidR="00F92B5B" w:rsidRPr="00CE2612">
        <w:rPr>
          <w:sz w:val="20"/>
          <w:szCs w:val="20"/>
        </w:rPr>
        <w:t>Bench</w:t>
      </w:r>
      <w:r w:rsidR="00F92B5B" w:rsidRPr="00CE2612">
        <w:rPr>
          <w:spacing w:val="-3"/>
          <w:sz w:val="20"/>
          <w:szCs w:val="20"/>
        </w:rPr>
        <w:t>m</w:t>
      </w:r>
      <w:r w:rsidR="00F92B5B" w:rsidRPr="00CE2612">
        <w:rPr>
          <w:spacing w:val="2"/>
          <w:sz w:val="20"/>
          <w:szCs w:val="20"/>
        </w:rPr>
        <w:t>a</w:t>
      </w:r>
      <w:r w:rsidR="00F92B5B" w:rsidRPr="00CE2612">
        <w:rPr>
          <w:spacing w:val="-1"/>
          <w:sz w:val="20"/>
          <w:szCs w:val="20"/>
        </w:rPr>
        <w:t>r</w:t>
      </w:r>
      <w:r w:rsidR="00F92B5B" w:rsidRPr="00CE2612">
        <w:rPr>
          <w:sz w:val="20"/>
          <w:szCs w:val="20"/>
        </w:rPr>
        <w:t>ki</w:t>
      </w:r>
      <w:r w:rsidR="00F92B5B" w:rsidRPr="00CE2612">
        <w:rPr>
          <w:spacing w:val="1"/>
          <w:sz w:val="20"/>
          <w:szCs w:val="20"/>
        </w:rPr>
        <w:t>n</w:t>
      </w:r>
      <w:r w:rsidR="00F92B5B" w:rsidRPr="00CE2612">
        <w:rPr>
          <w:sz w:val="20"/>
          <w:szCs w:val="20"/>
        </w:rPr>
        <w:t>g p</w:t>
      </w:r>
      <w:r w:rsidR="00F92B5B" w:rsidRPr="00CE2612">
        <w:rPr>
          <w:spacing w:val="-1"/>
          <w:sz w:val="20"/>
          <w:szCs w:val="20"/>
        </w:rPr>
        <w:t>r</w:t>
      </w:r>
      <w:r w:rsidR="00F92B5B" w:rsidRPr="00CE2612">
        <w:rPr>
          <w:sz w:val="20"/>
          <w:szCs w:val="20"/>
        </w:rPr>
        <w:t>o</w:t>
      </w:r>
      <w:r w:rsidR="00F92B5B" w:rsidRPr="00CE2612">
        <w:rPr>
          <w:spacing w:val="-1"/>
          <w:sz w:val="20"/>
          <w:szCs w:val="20"/>
        </w:rPr>
        <w:t>ce</w:t>
      </w:r>
      <w:r w:rsidR="00F92B5B" w:rsidRPr="00CE2612">
        <w:rPr>
          <w:sz w:val="20"/>
          <w:szCs w:val="20"/>
        </w:rPr>
        <w:t>du</w:t>
      </w:r>
      <w:r w:rsidR="00F92B5B" w:rsidRPr="00CE2612">
        <w:rPr>
          <w:spacing w:val="-1"/>
          <w:sz w:val="20"/>
          <w:szCs w:val="20"/>
        </w:rPr>
        <w:t>r</w:t>
      </w:r>
      <w:r w:rsidR="00F92B5B" w:rsidRPr="00CE2612">
        <w:rPr>
          <w:sz w:val="20"/>
          <w:szCs w:val="20"/>
        </w:rPr>
        <w:t>e</w:t>
      </w:r>
    </w:p>
    <w:p w:rsidR="00F92B5B" w:rsidRDefault="00F92B5B" w:rsidP="00CE2612">
      <w:pPr>
        <w:pStyle w:val="BodyText"/>
        <w:kinsoku w:val="0"/>
        <w:overflowPunct w:val="0"/>
        <w:spacing w:line="360" w:lineRule="auto"/>
        <w:ind w:left="0"/>
        <w:jc w:val="both"/>
        <w:rPr>
          <w:sz w:val="20"/>
          <w:szCs w:val="20"/>
        </w:rPr>
      </w:pPr>
      <w:r w:rsidRPr="00CE2612">
        <w:rPr>
          <w:sz w:val="20"/>
          <w:szCs w:val="20"/>
        </w:rPr>
        <w:t>An</w:t>
      </w:r>
      <w:r w:rsidRPr="00CE2612">
        <w:rPr>
          <w:spacing w:val="59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dditional</w:t>
      </w:r>
      <w:r w:rsidRPr="00CE2612">
        <w:rPr>
          <w:spacing w:val="59"/>
          <w:sz w:val="20"/>
          <w:szCs w:val="20"/>
        </w:rPr>
        <w:t xml:space="preserve"> </w:t>
      </w:r>
      <w:r w:rsidRPr="00CE2612">
        <w:rPr>
          <w:sz w:val="20"/>
          <w:szCs w:val="20"/>
        </w:rPr>
        <w:t>fin</w:t>
      </w:r>
      <w:r w:rsidRPr="00CE2612">
        <w:rPr>
          <w:spacing w:val="-2"/>
          <w:sz w:val="20"/>
          <w:szCs w:val="20"/>
        </w:rPr>
        <w:t>a</w:t>
      </w:r>
      <w:r w:rsidRPr="00CE2612">
        <w:rPr>
          <w:sz w:val="20"/>
          <w:szCs w:val="20"/>
        </w:rPr>
        <w:t>l step</w:t>
      </w:r>
      <w:r w:rsidRPr="00CE2612">
        <w:rPr>
          <w:spacing w:val="57"/>
          <w:sz w:val="20"/>
          <w:szCs w:val="20"/>
        </w:rPr>
        <w:t xml:space="preserve"> </w:t>
      </w:r>
      <w:r w:rsidRPr="00CE2612">
        <w:rPr>
          <w:sz w:val="20"/>
          <w:szCs w:val="20"/>
        </w:rPr>
        <w:t>is r</w:t>
      </w:r>
      <w:r w:rsidRPr="00CE2612">
        <w:rPr>
          <w:spacing w:val="-2"/>
          <w:sz w:val="20"/>
          <w:szCs w:val="20"/>
        </w:rPr>
        <w:t>e</w:t>
      </w:r>
      <w:r w:rsidRPr="00CE2612">
        <w:rPr>
          <w:sz w:val="20"/>
          <w:szCs w:val="20"/>
        </w:rPr>
        <w:t>quir</w:t>
      </w:r>
      <w:r w:rsidRPr="00CE2612">
        <w:rPr>
          <w:spacing w:val="-2"/>
          <w:sz w:val="20"/>
          <w:szCs w:val="20"/>
        </w:rPr>
        <w:t>e</w:t>
      </w:r>
      <w:r w:rsidRPr="00CE2612">
        <w:rPr>
          <w:sz w:val="20"/>
          <w:szCs w:val="20"/>
        </w:rPr>
        <w:t>d</w:t>
      </w:r>
      <w:r w:rsidRPr="00CE2612">
        <w:rPr>
          <w:spacing w:val="59"/>
          <w:sz w:val="20"/>
          <w:szCs w:val="20"/>
        </w:rPr>
        <w:t xml:space="preserve"> </w:t>
      </w:r>
      <w:r w:rsidRPr="00CE2612">
        <w:rPr>
          <w:sz w:val="20"/>
          <w:szCs w:val="20"/>
        </w:rPr>
        <w:t xml:space="preserve">to </w:t>
      </w:r>
      <w:r w:rsidRPr="00CE2612">
        <w:rPr>
          <w:spacing w:val="-1"/>
          <w:sz w:val="20"/>
          <w:szCs w:val="20"/>
        </w:rPr>
        <w:t>ca</w:t>
      </w:r>
      <w:r w:rsidRPr="00CE2612">
        <w:rPr>
          <w:sz w:val="20"/>
          <w:szCs w:val="20"/>
        </w:rPr>
        <w:t>lcul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te</w:t>
      </w:r>
      <w:r w:rsidRPr="00CE2612">
        <w:rPr>
          <w:spacing w:val="59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59"/>
          <w:sz w:val="20"/>
          <w:szCs w:val="20"/>
        </w:rPr>
        <w:t xml:space="preserve"> </w:t>
      </w:r>
      <w:r w:rsidRPr="00CE2612">
        <w:rPr>
          <w:sz w:val="20"/>
          <w:szCs w:val="20"/>
        </w:rPr>
        <w:t>si</w:t>
      </w:r>
      <w:r w:rsidRPr="00CE2612">
        <w:rPr>
          <w:spacing w:val="1"/>
          <w:sz w:val="20"/>
          <w:szCs w:val="20"/>
        </w:rPr>
        <w:t>z</w:t>
      </w:r>
      <w:r w:rsidRPr="00CE2612">
        <w:rPr>
          <w:sz w:val="20"/>
          <w:szCs w:val="20"/>
        </w:rPr>
        <w:t>e</w:t>
      </w:r>
      <w:r w:rsidRPr="00CE2612">
        <w:rPr>
          <w:spacing w:val="58"/>
          <w:sz w:val="20"/>
          <w:szCs w:val="20"/>
        </w:rPr>
        <w:t xml:space="preserve"> </w:t>
      </w:r>
      <w:r w:rsidRPr="00CE2612">
        <w:rPr>
          <w:sz w:val="20"/>
          <w:szCs w:val="20"/>
        </w:rPr>
        <w:t>of</w:t>
      </w:r>
      <w:r w:rsidRPr="00CE2612">
        <w:rPr>
          <w:spacing w:val="59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59"/>
          <w:sz w:val="20"/>
          <w:szCs w:val="20"/>
        </w:rPr>
        <w:t xml:space="preserve"> </w:t>
      </w:r>
      <w:r w:rsidRPr="00CE2612">
        <w:rPr>
          <w:sz w:val="20"/>
          <w:szCs w:val="20"/>
        </w:rPr>
        <w:t>sh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d</w:t>
      </w:r>
      <w:r w:rsidRPr="00CE2612">
        <w:rPr>
          <w:spacing w:val="-3"/>
          <w:sz w:val="20"/>
          <w:szCs w:val="20"/>
        </w:rPr>
        <w:t>o</w:t>
      </w:r>
      <w:r w:rsidRPr="00CE2612">
        <w:rPr>
          <w:sz w:val="20"/>
          <w:szCs w:val="20"/>
        </w:rPr>
        <w:t>w</w:t>
      </w:r>
      <w:r w:rsidRPr="00CE2612">
        <w:rPr>
          <w:spacing w:val="59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ec</w:t>
      </w:r>
      <w:r w:rsidRPr="00CE2612">
        <w:rPr>
          <w:sz w:val="20"/>
          <w:szCs w:val="20"/>
        </w:rPr>
        <w:t>ono</w:t>
      </w:r>
      <w:r w:rsidRPr="00CE2612">
        <w:rPr>
          <w:spacing w:val="2"/>
          <w:sz w:val="20"/>
          <w:szCs w:val="20"/>
        </w:rPr>
        <w:t>m</w:t>
      </w:r>
      <w:r w:rsidRPr="00CE2612">
        <w:rPr>
          <w:sz w:val="20"/>
          <w:szCs w:val="20"/>
        </w:rPr>
        <w:t>y</w:t>
      </w:r>
      <w:r w:rsidRPr="00CE2612">
        <w:rPr>
          <w:spacing w:val="54"/>
          <w:sz w:val="20"/>
          <w:szCs w:val="20"/>
        </w:rPr>
        <w:t xml:space="preserve"> </w:t>
      </w:r>
      <w:r w:rsidRPr="00CE2612">
        <w:rPr>
          <w:sz w:val="20"/>
          <w:szCs w:val="20"/>
        </w:rPr>
        <w:t>in a me</w:t>
      </w:r>
      <w:r w:rsidRPr="00CE2612">
        <w:rPr>
          <w:spacing w:val="-2"/>
          <w:sz w:val="20"/>
          <w:szCs w:val="20"/>
        </w:rPr>
        <w:t>a</w:t>
      </w:r>
      <w:r w:rsidRPr="00CE2612">
        <w:rPr>
          <w:sz w:val="20"/>
          <w:szCs w:val="20"/>
        </w:rPr>
        <w:t>ningful</w:t>
      </w:r>
      <w:r w:rsidRPr="00CE2612">
        <w:rPr>
          <w:spacing w:val="12"/>
          <w:sz w:val="20"/>
          <w:szCs w:val="20"/>
        </w:rPr>
        <w:t xml:space="preserve"> </w:t>
      </w:r>
      <w:r w:rsidRPr="00CE2612">
        <w:rPr>
          <w:sz w:val="20"/>
          <w:szCs w:val="20"/>
        </w:rPr>
        <w:t>w</w:t>
      </w:r>
      <w:r w:rsidRPr="00CE2612">
        <w:rPr>
          <w:spacing w:val="3"/>
          <w:sz w:val="20"/>
          <w:szCs w:val="20"/>
        </w:rPr>
        <w:t>a</w:t>
      </w:r>
      <w:r w:rsidRPr="00CE2612">
        <w:rPr>
          <w:spacing w:val="-5"/>
          <w:sz w:val="20"/>
          <w:szCs w:val="20"/>
        </w:rPr>
        <w:t>y</w:t>
      </w:r>
      <w:r w:rsidRPr="00CE2612">
        <w:rPr>
          <w:sz w:val="20"/>
          <w:szCs w:val="20"/>
        </w:rPr>
        <w:t>,</w:t>
      </w:r>
      <w:r w:rsidRPr="00CE2612">
        <w:rPr>
          <w:spacing w:val="11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s</w:t>
      </w:r>
      <w:r w:rsidRPr="00CE2612">
        <w:rPr>
          <w:spacing w:val="13"/>
          <w:sz w:val="20"/>
          <w:szCs w:val="20"/>
        </w:rPr>
        <w:t xml:space="preserve"> </w:t>
      </w:r>
      <w:r w:rsidRPr="00CE2612">
        <w:rPr>
          <w:sz w:val="20"/>
          <w:szCs w:val="20"/>
        </w:rPr>
        <w:t>a</w:t>
      </w:r>
      <w:r w:rsidRPr="00CE2612">
        <w:rPr>
          <w:spacing w:val="11"/>
          <w:sz w:val="20"/>
          <w:szCs w:val="20"/>
        </w:rPr>
        <w:t xml:space="preserve"> </w:t>
      </w:r>
      <w:r w:rsidRPr="00CE2612">
        <w:rPr>
          <w:sz w:val="20"/>
          <w:szCs w:val="20"/>
        </w:rPr>
        <w:t>p</w:t>
      </w:r>
      <w:r w:rsidRPr="00CE2612">
        <w:rPr>
          <w:spacing w:val="-1"/>
          <w:sz w:val="20"/>
          <w:szCs w:val="20"/>
        </w:rPr>
        <w:t>e</w:t>
      </w:r>
      <w:r w:rsidRPr="00CE2612">
        <w:rPr>
          <w:spacing w:val="1"/>
          <w:sz w:val="20"/>
          <w:szCs w:val="20"/>
        </w:rPr>
        <w:t>r</w:t>
      </w:r>
      <w:r w:rsidRPr="00CE2612">
        <w:rPr>
          <w:spacing w:val="-1"/>
          <w:sz w:val="20"/>
          <w:szCs w:val="20"/>
        </w:rPr>
        <w:t>ce</w:t>
      </w:r>
      <w:r w:rsidRPr="00CE2612">
        <w:rPr>
          <w:sz w:val="20"/>
          <w:szCs w:val="20"/>
        </w:rPr>
        <w:t>nt</w:t>
      </w:r>
      <w:r w:rsidRPr="00CE2612">
        <w:rPr>
          <w:spacing w:val="1"/>
          <w:sz w:val="20"/>
          <w:szCs w:val="20"/>
        </w:rPr>
        <w:t>a</w:t>
      </w:r>
      <w:r w:rsidRPr="00CE2612">
        <w:rPr>
          <w:spacing w:val="-3"/>
          <w:sz w:val="20"/>
          <w:szCs w:val="20"/>
        </w:rPr>
        <w:t>g</w:t>
      </w:r>
      <w:r w:rsidRPr="00CE2612">
        <w:rPr>
          <w:sz w:val="20"/>
          <w:szCs w:val="20"/>
        </w:rPr>
        <w:t>e</w:t>
      </w:r>
      <w:r w:rsidRPr="00CE2612">
        <w:rPr>
          <w:spacing w:val="10"/>
          <w:sz w:val="20"/>
          <w:szCs w:val="20"/>
        </w:rPr>
        <w:t xml:space="preserve"> </w:t>
      </w:r>
      <w:r w:rsidRPr="00CE2612">
        <w:rPr>
          <w:sz w:val="20"/>
          <w:szCs w:val="20"/>
        </w:rPr>
        <w:t>of</w:t>
      </w:r>
      <w:r w:rsidRPr="00CE2612">
        <w:rPr>
          <w:spacing w:val="11"/>
          <w:sz w:val="20"/>
          <w:szCs w:val="20"/>
        </w:rPr>
        <w:t xml:space="preserve"> </w:t>
      </w:r>
      <w:r w:rsidRPr="00CE2612">
        <w:rPr>
          <w:sz w:val="20"/>
          <w:szCs w:val="20"/>
        </w:rPr>
        <w:t>G</w:t>
      </w:r>
      <w:r w:rsidRPr="00CE2612">
        <w:rPr>
          <w:spacing w:val="-1"/>
          <w:sz w:val="20"/>
          <w:szCs w:val="20"/>
        </w:rPr>
        <w:t>D</w:t>
      </w:r>
      <w:r w:rsidRPr="00CE2612">
        <w:rPr>
          <w:sz w:val="20"/>
          <w:szCs w:val="20"/>
        </w:rPr>
        <w:t>P.</w:t>
      </w:r>
      <w:r w:rsidRPr="00CE2612">
        <w:rPr>
          <w:spacing w:val="11"/>
          <w:sz w:val="20"/>
          <w:szCs w:val="20"/>
        </w:rPr>
        <w:t xml:space="preserve"> </w:t>
      </w:r>
      <w:r w:rsidRPr="00CE2612">
        <w:rPr>
          <w:sz w:val="20"/>
          <w:szCs w:val="20"/>
        </w:rPr>
        <w:t>This</w:t>
      </w:r>
      <w:r w:rsidRPr="00CE2612">
        <w:rPr>
          <w:spacing w:val="12"/>
          <w:sz w:val="20"/>
          <w:szCs w:val="20"/>
        </w:rPr>
        <w:t xml:space="preserve"> </w:t>
      </w:r>
      <w:r w:rsidRPr="00CE2612">
        <w:rPr>
          <w:sz w:val="20"/>
          <w:szCs w:val="20"/>
        </w:rPr>
        <w:t>last</w:t>
      </w:r>
      <w:r w:rsidRPr="00CE2612">
        <w:rPr>
          <w:spacing w:val="12"/>
          <w:sz w:val="20"/>
          <w:szCs w:val="20"/>
        </w:rPr>
        <w:t xml:space="preserve"> </w:t>
      </w:r>
      <w:r w:rsidRPr="00CE2612">
        <w:rPr>
          <w:sz w:val="20"/>
          <w:szCs w:val="20"/>
        </w:rPr>
        <w:t>step</w:t>
      </w:r>
      <w:r w:rsidRPr="00CE2612">
        <w:rPr>
          <w:spacing w:val="11"/>
          <w:sz w:val="20"/>
          <w:szCs w:val="20"/>
        </w:rPr>
        <w:t xml:space="preserve"> </w:t>
      </w:r>
      <w:r w:rsidRPr="00CE2612">
        <w:rPr>
          <w:sz w:val="20"/>
          <w:szCs w:val="20"/>
        </w:rPr>
        <w:t>is</w:t>
      </w:r>
      <w:r w:rsidRPr="00CE2612">
        <w:rPr>
          <w:spacing w:val="10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ca</w:t>
      </w:r>
      <w:r w:rsidRPr="00CE2612">
        <w:rPr>
          <w:sz w:val="20"/>
          <w:szCs w:val="20"/>
        </w:rPr>
        <w:t>ll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d</w:t>
      </w:r>
      <w:r w:rsidRPr="00CE2612">
        <w:rPr>
          <w:spacing w:val="11"/>
          <w:sz w:val="20"/>
          <w:szCs w:val="20"/>
        </w:rPr>
        <w:t xml:space="preserve"> </w:t>
      </w:r>
      <w:r w:rsidRPr="00CE2612">
        <w:rPr>
          <w:sz w:val="20"/>
          <w:szCs w:val="20"/>
        </w:rPr>
        <w:t>a</w:t>
      </w:r>
      <w:r w:rsidRPr="00CE2612">
        <w:rPr>
          <w:spacing w:val="10"/>
          <w:sz w:val="20"/>
          <w:szCs w:val="20"/>
        </w:rPr>
        <w:t xml:space="preserve"> </w:t>
      </w:r>
      <w:r w:rsidRPr="00CE2612">
        <w:rPr>
          <w:sz w:val="20"/>
          <w:szCs w:val="20"/>
        </w:rPr>
        <w:t>b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n</w:t>
      </w:r>
      <w:r w:rsidRPr="00CE2612">
        <w:rPr>
          <w:spacing w:val="-1"/>
          <w:sz w:val="20"/>
          <w:szCs w:val="20"/>
        </w:rPr>
        <w:t>c</w:t>
      </w:r>
      <w:r w:rsidRPr="00CE2612">
        <w:rPr>
          <w:sz w:val="20"/>
          <w:szCs w:val="20"/>
        </w:rPr>
        <w:t>hma</w:t>
      </w:r>
      <w:r w:rsidRPr="00CE2612">
        <w:rPr>
          <w:spacing w:val="-2"/>
          <w:sz w:val="20"/>
          <w:szCs w:val="20"/>
        </w:rPr>
        <w:t>r</w:t>
      </w:r>
      <w:r w:rsidRPr="00CE2612">
        <w:rPr>
          <w:sz w:val="20"/>
          <w:szCs w:val="20"/>
        </w:rPr>
        <w:t>king</w:t>
      </w:r>
      <w:r w:rsidRPr="00CE2612">
        <w:rPr>
          <w:spacing w:val="9"/>
          <w:sz w:val="20"/>
          <w:szCs w:val="20"/>
        </w:rPr>
        <w:t xml:space="preserve"> </w:t>
      </w:r>
      <w:r w:rsidRPr="00CE2612">
        <w:rPr>
          <w:sz w:val="20"/>
          <w:szCs w:val="20"/>
        </w:rPr>
        <w:t>pr</w:t>
      </w:r>
      <w:r w:rsidRPr="00CE2612">
        <w:rPr>
          <w:spacing w:val="1"/>
          <w:sz w:val="20"/>
          <w:szCs w:val="20"/>
        </w:rPr>
        <w:t>o</w:t>
      </w:r>
      <w:r w:rsidRPr="00CE2612">
        <w:rPr>
          <w:spacing w:val="-1"/>
          <w:sz w:val="20"/>
          <w:szCs w:val="20"/>
        </w:rPr>
        <w:t>ce</w:t>
      </w:r>
      <w:r w:rsidRPr="00CE2612">
        <w:rPr>
          <w:sz w:val="20"/>
          <w:szCs w:val="20"/>
        </w:rPr>
        <w:t>du</w:t>
      </w:r>
      <w:r w:rsidRPr="00CE2612">
        <w:rPr>
          <w:spacing w:val="1"/>
          <w:sz w:val="20"/>
          <w:szCs w:val="20"/>
        </w:rPr>
        <w:t>r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.</w:t>
      </w:r>
      <w:r w:rsidRPr="00CE2612">
        <w:rPr>
          <w:spacing w:val="11"/>
          <w:sz w:val="20"/>
          <w:szCs w:val="20"/>
        </w:rPr>
        <w:t xml:space="preserve"> </w:t>
      </w:r>
      <w:r w:rsidRPr="00CE2612">
        <w:rPr>
          <w:sz w:val="20"/>
          <w:szCs w:val="20"/>
        </w:rPr>
        <w:t>Th</w:t>
      </w:r>
      <w:r w:rsidRPr="00CE2612">
        <w:rPr>
          <w:spacing w:val="-2"/>
          <w:sz w:val="20"/>
          <w:szCs w:val="20"/>
        </w:rPr>
        <w:t>e</w:t>
      </w:r>
      <w:r w:rsidRPr="00CE2612">
        <w:rPr>
          <w:sz w:val="20"/>
          <w:szCs w:val="20"/>
        </w:rPr>
        <w:t xml:space="preserve">re 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re</w:t>
      </w:r>
      <w:r w:rsidRPr="00CE2612">
        <w:rPr>
          <w:spacing w:val="55"/>
          <w:sz w:val="20"/>
          <w:szCs w:val="20"/>
        </w:rPr>
        <w:t xml:space="preserve"> </w:t>
      </w:r>
      <w:r w:rsidRPr="00CE2612">
        <w:rPr>
          <w:sz w:val="20"/>
          <w:szCs w:val="20"/>
        </w:rPr>
        <w:t>di</w:t>
      </w:r>
      <w:r w:rsidRPr="00CE2612">
        <w:rPr>
          <w:spacing w:val="1"/>
          <w:sz w:val="20"/>
          <w:szCs w:val="20"/>
        </w:rPr>
        <w:t>f</w:t>
      </w:r>
      <w:r w:rsidRPr="00CE2612">
        <w:rPr>
          <w:sz w:val="20"/>
          <w:szCs w:val="20"/>
        </w:rPr>
        <w:t>f</w:t>
      </w:r>
      <w:r w:rsidRPr="00CE2612">
        <w:rPr>
          <w:spacing w:val="-2"/>
          <w:sz w:val="20"/>
          <w:szCs w:val="20"/>
        </w:rPr>
        <w:t>e</w:t>
      </w:r>
      <w:r w:rsidRPr="00CE2612">
        <w:rPr>
          <w:spacing w:val="1"/>
          <w:sz w:val="20"/>
          <w:szCs w:val="20"/>
        </w:rPr>
        <w:t>r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nt</w:t>
      </w:r>
      <w:r w:rsidRPr="00CE2612">
        <w:rPr>
          <w:spacing w:val="57"/>
          <w:sz w:val="20"/>
          <w:szCs w:val="20"/>
        </w:rPr>
        <w:t xml:space="preserve"> </w:t>
      </w:r>
      <w:r w:rsidRPr="00CE2612">
        <w:rPr>
          <w:sz w:val="20"/>
          <w:szCs w:val="20"/>
        </w:rPr>
        <w:t>b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n</w:t>
      </w:r>
      <w:r w:rsidRPr="00CE2612">
        <w:rPr>
          <w:spacing w:val="-1"/>
          <w:sz w:val="20"/>
          <w:szCs w:val="20"/>
        </w:rPr>
        <w:t>c</w:t>
      </w:r>
      <w:r w:rsidRPr="00CE2612">
        <w:rPr>
          <w:sz w:val="20"/>
          <w:szCs w:val="20"/>
        </w:rPr>
        <w:t>hm</w:t>
      </w:r>
      <w:r w:rsidRPr="00CE2612">
        <w:rPr>
          <w:spacing w:val="1"/>
          <w:sz w:val="20"/>
          <w:szCs w:val="20"/>
        </w:rPr>
        <w:t>a</w:t>
      </w:r>
      <w:r w:rsidRPr="00CE2612">
        <w:rPr>
          <w:sz w:val="20"/>
          <w:szCs w:val="20"/>
        </w:rPr>
        <w:t>r</w:t>
      </w:r>
      <w:r w:rsidRPr="00CE2612">
        <w:rPr>
          <w:spacing w:val="1"/>
          <w:sz w:val="20"/>
          <w:szCs w:val="20"/>
        </w:rPr>
        <w:t>k</w:t>
      </w:r>
      <w:r w:rsidRPr="00CE2612">
        <w:rPr>
          <w:sz w:val="20"/>
          <w:szCs w:val="20"/>
        </w:rPr>
        <w:t>ing</w:t>
      </w:r>
      <w:r w:rsidRPr="00CE2612">
        <w:rPr>
          <w:spacing w:val="55"/>
          <w:sz w:val="20"/>
          <w:szCs w:val="20"/>
        </w:rPr>
        <w:t xml:space="preserve"> </w:t>
      </w:r>
      <w:r w:rsidRPr="00CE2612">
        <w:rPr>
          <w:sz w:val="20"/>
          <w:szCs w:val="20"/>
        </w:rPr>
        <w:t>pr</w:t>
      </w:r>
      <w:r w:rsidRPr="00CE2612">
        <w:rPr>
          <w:spacing w:val="1"/>
          <w:sz w:val="20"/>
          <w:szCs w:val="20"/>
        </w:rPr>
        <w:t>o</w:t>
      </w:r>
      <w:r w:rsidRPr="00CE2612">
        <w:rPr>
          <w:spacing w:val="-1"/>
          <w:sz w:val="20"/>
          <w:szCs w:val="20"/>
        </w:rPr>
        <w:t>ce</w:t>
      </w:r>
      <w:r w:rsidRPr="00CE2612">
        <w:rPr>
          <w:sz w:val="20"/>
          <w:szCs w:val="20"/>
        </w:rPr>
        <w:t>du</w:t>
      </w:r>
      <w:r w:rsidRPr="00CE2612">
        <w:rPr>
          <w:spacing w:val="1"/>
          <w:sz w:val="20"/>
          <w:szCs w:val="20"/>
        </w:rPr>
        <w:t>r</w:t>
      </w:r>
      <w:r w:rsidRPr="00CE2612">
        <w:rPr>
          <w:spacing w:val="2"/>
          <w:sz w:val="20"/>
          <w:szCs w:val="20"/>
        </w:rPr>
        <w:t>e</w:t>
      </w:r>
      <w:r w:rsidRPr="00CE2612">
        <w:rPr>
          <w:sz w:val="20"/>
          <w:szCs w:val="20"/>
        </w:rPr>
        <w:t>s</w:t>
      </w:r>
      <w:r w:rsidRPr="00CE2612">
        <w:rPr>
          <w:spacing w:val="57"/>
          <w:sz w:val="20"/>
          <w:szCs w:val="20"/>
        </w:rPr>
        <w:t xml:space="preserve"> </w:t>
      </w:r>
      <w:r w:rsidRPr="00CE2612">
        <w:rPr>
          <w:sz w:val="20"/>
          <w:szCs w:val="20"/>
        </w:rPr>
        <w:t>that</w:t>
      </w:r>
      <w:r w:rsidRPr="00CE2612">
        <w:rPr>
          <w:spacing w:val="57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a</w:t>
      </w:r>
      <w:r w:rsidRPr="00CE2612">
        <w:rPr>
          <w:spacing w:val="1"/>
          <w:sz w:val="20"/>
          <w:szCs w:val="20"/>
        </w:rPr>
        <w:t>r</w:t>
      </w:r>
      <w:r w:rsidRPr="00CE2612">
        <w:rPr>
          <w:sz w:val="20"/>
          <w:szCs w:val="20"/>
        </w:rPr>
        <w:t>e</w:t>
      </w:r>
      <w:r w:rsidRPr="00CE2612">
        <w:rPr>
          <w:spacing w:val="58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ppli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d</w:t>
      </w:r>
      <w:r w:rsidRPr="00CE2612">
        <w:rPr>
          <w:spacing w:val="57"/>
          <w:sz w:val="20"/>
          <w:szCs w:val="20"/>
        </w:rPr>
        <w:t xml:space="preserve"> </w:t>
      </w:r>
      <w:r w:rsidRPr="00CE2612">
        <w:rPr>
          <w:sz w:val="20"/>
          <w:szCs w:val="20"/>
        </w:rPr>
        <w:t>to</w:t>
      </w:r>
      <w:r w:rsidRPr="00CE2612">
        <w:rPr>
          <w:spacing w:val="57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ca</w:t>
      </w:r>
      <w:r w:rsidRPr="00CE2612">
        <w:rPr>
          <w:sz w:val="20"/>
          <w:szCs w:val="20"/>
        </w:rPr>
        <w:t>libr</w:t>
      </w:r>
      <w:r w:rsidRPr="00CE2612">
        <w:rPr>
          <w:spacing w:val="-2"/>
          <w:sz w:val="20"/>
          <w:szCs w:val="20"/>
        </w:rPr>
        <w:t>a</w:t>
      </w:r>
      <w:r w:rsidRPr="00CE2612">
        <w:rPr>
          <w:spacing w:val="2"/>
          <w:sz w:val="20"/>
          <w:szCs w:val="20"/>
        </w:rPr>
        <w:t>t</w:t>
      </w:r>
      <w:r w:rsidRPr="00CE2612">
        <w:rPr>
          <w:sz w:val="20"/>
          <w:szCs w:val="20"/>
        </w:rPr>
        <w:t>e</w:t>
      </w:r>
      <w:r w:rsidRPr="00CE2612">
        <w:rPr>
          <w:spacing w:val="56"/>
          <w:sz w:val="20"/>
          <w:szCs w:val="20"/>
        </w:rPr>
        <w:t xml:space="preserve"> </w:t>
      </w:r>
      <w:r w:rsidRPr="00CE2612">
        <w:rPr>
          <w:sz w:val="20"/>
          <w:szCs w:val="20"/>
        </w:rPr>
        <w:t>t</w:t>
      </w:r>
      <w:r w:rsidRPr="00CE2612">
        <w:rPr>
          <w:spacing w:val="2"/>
          <w:sz w:val="20"/>
          <w:szCs w:val="20"/>
        </w:rPr>
        <w:t>h</w:t>
      </w:r>
      <w:r w:rsidRPr="00CE2612">
        <w:rPr>
          <w:sz w:val="20"/>
          <w:szCs w:val="20"/>
        </w:rPr>
        <w:t>e</w:t>
      </w:r>
      <w:r w:rsidRPr="00CE2612">
        <w:rPr>
          <w:spacing w:val="56"/>
          <w:sz w:val="20"/>
          <w:szCs w:val="20"/>
        </w:rPr>
        <w:t xml:space="preserve"> </w:t>
      </w:r>
      <w:r w:rsidRPr="00CE2612">
        <w:rPr>
          <w:sz w:val="20"/>
          <w:szCs w:val="20"/>
        </w:rPr>
        <w:t>inde</w:t>
      </w:r>
      <w:r w:rsidRPr="00CE2612">
        <w:rPr>
          <w:spacing w:val="1"/>
          <w:sz w:val="20"/>
          <w:szCs w:val="20"/>
        </w:rPr>
        <w:t>x</w:t>
      </w:r>
      <w:r w:rsidRPr="00CE2612">
        <w:rPr>
          <w:sz w:val="20"/>
          <w:szCs w:val="20"/>
        </w:rPr>
        <w:t>,</w:t>
      </w:r>
      <w:r w:rsidRPr="00CE2612">
        <w:rPr>
          <w:spacing w:val="57"/>
          <w:sz w:val="20"/>
          <w:szCs w:val="20"/>
        </w:rPr>
        <w:t xml:space="preserve"> </w:t>
      </w:r>
      <w:r w:rsidRPr="00CE2612">
        <w:rPr>
          <w:sz w:val="20"/>
          <w:szCs w:val="20"/>
        </w:rPr>
        <w:t>but</w:t>
      </w:r>
      <w:r w:rsidRPr="00CE2612">
        <w:rPr>
          <w:spacing w:val="57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-2"/>
          <w:sz w:val="20"/>
          <w:szCs w:val="20"/>
        </w:rPr>
        <w:t>r</w:t>
      </w:r>
      <w:r w:rsidRPr="00CE2612">
        <w:rPr>
          <w:sz w:val="20"/>
          <w:szCs w:val="20"/>
        </w:rPr>
        <w:t>e</w:t>
      </w:r>
      <w:r w:rsidRPr="00CE2612">
        <w:rPr>
          <w:spacing w:val="56"/>
          <w:sz w:val="20"/>
          <w:szCs w:val="20"/>
        </w:rPr>
        <w:t xml:space="preserve"> </w:t>
      </w:r>
      <w:r w:rsidRPr="00CE2612">
        <w:rPr>
          <w:sz w:val="20"/>
          <w:szCs w:val="20"/>
        </w:rPr>
        <w:t>is</w:t>
      </w:r>
      <w:r w:rsidRPr="00CE2612">
        <w:rPr>
          <w:spacing w:val="58"/>
          <w:sz w:val="20"/>
          <w:szCs w:val="20"/>
        </w:rPr>
        <w:t xml:space="preserve"> </w:t>
      </w:r>
      <w:r w:rsidRPr="00CE2612">
        <w:rPr>
          <w:sz w:val="20"/>
          <w:szCs w:val="20"/>
        </w:rPr>
        <w:t xml:space="preserve">no 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gr</w:t>
      </w:r>
      <w:r w:rsidRPr="00CE2612">
        <w:rPr>
          <w:spacing w:val="-2"/>
          <w:sz w:val="20"/>
          <w:szCs w:val="20"/>
        </w:rPr>
        <w:t>e</w:t>
      </w:r>
      <w:r w:rsidRPr="00CE2612">
        <w:rPr>
          <w:spacing w:val="-1"/>
          <w:sz w:val="20"/>
          <w:szCs w:val="20"/>
        </w:rPr>
        <w:t>e</w:t>
      </w:r>
      <w:r w:rsidRPr="00CE2612">
        <w:rPr>
          <w:spacing w:val="2"/>
          <w:sz w:val="20"/>
          <w:szCs w:val="20"/>
        </w:rPr>
        <w:t>m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nt</w:t>
      </w:r>
      <w:r w:rsidRPr="00CE2612">
        <w:rPr>
          <w:spacing w:val="17"/>
          <w:sz w:val="20"/>
          <w:szCs w:val="20"/>
        </w:rPr>
        <w:t xml:space="preserve"> </w:t>
      </w:r>
      <w:r w:rsidRPr="00CE2612">
        <w:rPr>
          <w:sz w:val="20"/>
          <w:szCs w:val="20"/>
        </w:rPr>
        <w:t>on</w:t>
      </w:r>
      <w:r w:rsidRPr="00CE2612">
        <w:rPr>
          <w:spacing w:val="16"/>
          <w:sz w:val="20"/>
          <w:szCs w:val="20"/>
        </w:rPr>
        <w:t xml:space="preserve"> </w:t>
      </w:r>
      <w:r w:rsidRPr="00CE2612">
        <w:rPr>
          <w:sz w:val="20"/>
          <w:szCs w:val="20"/>
        </w:rPr>
        <w:t>whi</w:t>
      </w:r>
      <w:r w:rsidRPr="00CE2612">
        <w:rPr>
          <w:spacing w:val="-1"/>
          <w:sz w:val="20"/>
          <w:szCs w:val="20"/>
        </w:rPr>
        <w:t>c</w:t>
      </w:r>
      <w:r w:rsidRPr="00CE2612">
        <w:rPr>
          <w:sz w:val="20"/>
          <w:szCs w:val="20"/>
        </w:rPr>
        <w:t>h</w:t>
      </w:r>
      <w:r w:rsidRPr="00CE2612">
        <w:rPr>
          <w:spacing w:val="16"/>
          <w:sz w:val="20"/>
          <w:szCs w:val="20"/>
        </w:rPr>
        <w:t xml:space="preserve"> </w:t>
      </w:r>
      <w:r w:rsidRPr="00CE2612">
        <w:rPr>
          <w:sz w:val="20"/>
          <w:szCs w:val="20"/>
        </w:rPr>
        <w:t>pr</w:t>
      </w:r>
      <w:r w:rsidRPr="00CE2612">
        <w:rPr>
          <w:spacing w:val="1"/>
          <w:sz w:val="20"/>
          <w:szCs w:val="20"/>
        </w:rPr>
        <w:t>o</w:t>
      </w:r>
      <w:r w:rsidRPr="00CE2612">
        <w:rPr>
          <w:spacing w:val="-1"/>
          <w:sz w:val="20"/>
          <w:szCs w:val="20"/>
        </w:rPr>
        <w:t>ce</w:t>
      </w:r>
      <w:r w:rsidRPr="00CE2612">
        <w:rPr>
          <w:sz w:val="20"/>
          <w:szCs w:val="20"/>
        </w:rPr>
        <w:t>dure</w:t>
      </w:r>
      <w:r w:rsidRPr="00CE2612">
        <w:rPr>
          <w:spacing w:val="14"/>
          <w:sz w:val="20"/>
          <w:szCs w:val="20"/>
        </w:rPr>
        <w:t xml:space="preserve"> </w:t>
      </w:r>
      <w:r w:rsidRPr="00CE2612">
        <w:rPr>
          <w:sz w:val="20"/>
          <w:szCs w:val="20"/>
        </w:rPr>
        <w:t>is</w:t>
      </w:r>
      <w:r w:rsidRPr="00CE2612">
        <w:rPr>
          <w:spacing w:val="17"/>
          <w:sz w:val="20"/>
          <w:szCs w:val="20"/>
        </w:rPr>
        <w:t xml:space="preserve"> </w:t>
      </w:r>
      <w:r w:rsidRPr="00CE2612">
        <w:rPr>
          <w:sz w:val="20"/>
          <w:szCs w:val="20"/>
        </w:rPr>
        <w:t>sup</w:t>
      </w:r>
      <w:r w:rsidRPr="00CE2612">
        <w:rPr>
          <w:spacing w:val="1"/>
          <w:sz w:val="20"/>
          <w:szCs w:val="20"/>
        </w:rPr>
        <w:t>e</w:t>
      </w:r>
      <w:r w:rsidRPr="00CE2612">
        <w:rPr>
          <w:sz w:val="20"/>
          <w:szCs w:val="20"/>
        </w:rPr>
        <w:t>rio</w:t>
      </w:r>
      <w:r w:rsidRPr="00CE2612">
        <w:rPr>
          <w:spacing w:val="4"/>
          <w:sz w:val="20"/>
          <w:szCs w:val="20"/>
        </w:rPr>
        <w:t>r</w:t>
      </w:r>
      <w:r w:rsidR="004A7D52" w:rsidRPr="00BF5283">
        <w:rPr>
          <w:rStyle w:val="FootnoteReference"/>
          <w:color w:val="FF0000"/>
          <w:spacing w:val="4"/>
          <w:sz w:val="20"/>
          <w:szCs w:val="20"/>
        </w:rPr>
        <w:footnoteReference w:id="1"/>
      </w:r>
      <w:r w:rsidR="00DF2E3C" w:rsidRPr="00DF2E3C">
        <w:rPr>
          <w:color w:val="FF0000"/>
          <w:spacing w:val="4"/>
          <w:sz w:val="20"/>
          <w:szCs w:val="20"/>
        </w:rPr>
        <w:t>[29]</w:t>
      </w:r>
      <w:r w:rsidRPr="00CE2612">
        <w:rPr>
          <w:sz w:val="20"/>
          <w:szCs w:val="20"/>
        </w:rPr>
        <w:t>.</w:t>
      </w:r>
      <w:r w:rsidRPr="00CE2612">
        <w:rPr>
          <w:spacing w:val="16"/>
          <w:sz w:val="20"/>
          <w:szCs w:val="20"/>
        </w:rPr>
        <w:t xml:space="preserve"> </w:t>
      </w:r>
      <w:r w:rsidRPr="00CE2612">
        <w:rPr>
          <w:sz w:val="20"/>
          <w:szCs w:val="20"/>
        </w:rPr>
        <w:t>This</w:t>
      </w:r>
      <w:r w:rsidRPr="00CE2612">
        <w:rPr>
          <w:spacing w:val="17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dditional</w:t>
      </w:r>
      <w:r w:rsidRPr="00CE2612">
        <w:rPr>
          <w:spacing w:val="16"/>
          <w:sz w:val="20"/>
          <w:szCs w:val="20"/>
        </w:rPr>
        <w:t xml:space="preserve"> </w:t>
      </w:r>
      <w:r w:rsidRPr="00CE2612">
        <w:rPr>
          <w:sz w:val="20"/>
          <w:szCs w:val="20"/>
        </w:rPr>
        <w:t>step</w:t>
      </w:r>
      <w:r w:rsidRPr="00CE2612">
        <w:rPr>
          <w:spacing w:val="16"/>
          <w:sz w:val="20"/>
          <w:szCs w:val="20"/>
        </w:rPr>
        <w:t xml:space="preserve"> </w:t>
      </w:r>
      <w:r w:rsidRPr="00CE2612">
        <w:rPr>
          <w:sz w:val="20"/>
          <w:szCs w:val="20"/>
        </w:rPr>
        <w:t>r</w:t>
      </w:r>
      <w:r w:rsidRPr="00CE2612">
        <w:rPr>
          <w:spacing w:val="-2"/>
          <w:sz w:val="20"/>
          <w:szCs w:val="20"/>
        </w:rPr>
        <w:t>e</w:t>
      </w:r>
      <w:r w:rsidRPr="00CE2612">
        <w:rPr>
          <w:sz w:val="20"/>
          <w:szCs w:val="20"/>
        </w:rPr>
        <w:t>quir</w:t>
      </w:r>
      <w:r w:rsidRPr="00CE2612">
        <w:rPr>
          <w:spacing w:val="-2"/>
          <w:sz w:val="20"/>
          <w:szCs w:val="20"/>
        </w:rPr>
        <w:t>e</w:t>
      </w:r>
      <w:r w:rsidRPr="00CE2612">
        <w:rPr>
          <w:sz w:val="20"/>
          <w:szCs w:val="20"/>
        </w:rPr>
        <w:t>s</w:t>
      </w:r>
      <w:r w:rsidRPr="00CE2612">
        <w:rPr>
          <w:spacing w:val="19"/>
          <w:sz w:val="20"/>
          <w:szCs w:val="20"/>
        </w:rPr>
        <w:t xml:space="preserve"> </w:t>
      </w:r>
      <w:r w:rsidRPr="00CE2612">
        <w:rPr>
          <w:sz w:val="20"/>
          <w:szCs w:val="20"/>
        </w:rPr>
        <w:t>a</w:t>
      </w:r>
      <w:r w:rsidRPr="00CE2612">
        <w:rPr>
          <w:spacing w:val="15"/>
          <w:sz w:val="20"/>
          <w:szCs w:val="20"/>
        </w:rPr>
        <w:t xml:space="preserve"> </w:t>
      </w:r>
      <w:r w:rsidRPr="00CE2612">
        <w:rPr>
          <w:sz w:val="20"/>
          <w:szCs w:val="20"/>
        </w:rPr>
        <w:t>prior</w:t>
      </w:r>
      <w:r w:rsidRPr="00CE2612">
        <w:rPr>
          <w:spacing w:val="15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stimation</w:t>
      </w:r>
      <w:r w:rsidRPr="00CE2612">
        <w:rPr>
          <w:spacing w:val="17"/>
          <w:sz w:val="20"/>
          <w:szCs w:val="20"/>
        </w:rPr>
        <w:t xml:space="preserve"> </w:t>
      </w:r>
      <w:r w:rsidRPr="00CE2612">
        <w:rPr>
          <w:sz w:val="20"/>
          <w:szCs w:val="20"/>
        </w:rPr>
        <w:t>of</w:t>
      </w:r>
      <w:r w:rsidRPr="00CE2612">
        <w:rPr>
          <w:spacing w:val="15"/>
          <w:sz w:val="20"/>
          <w:szCs w:val="20"/>
        </w:rPr>
        <w:t xml:space="preserve"> </w:t>
      </w:r>
      <w:r w:rsidRPr="00CE2612">
        <w:rPr>
          <w:sz w:val="20"/>
          <w:szCs w:val="20"/>
        </w:rPr>
        <w:t>the si</w:t>
      </w:r>
      <w:r w:rsidRPr="00CE2612">
        <w:rPr>
          <w:spacing w:val="1"/>
          <w:sz w:val="20"/>
          <w:szCs w:val="20"/>
        </w:rPr>
        <w:t>z</w:t>
      </w:r>
      <w:r w:rsidRPr="00CE2612">
        <w:rPr>
          <w:sz w:val="20"/>
          <w:szCs w:val="20"/>
        </w:rPr>
        <w:t>e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z w:val="20"/>
          <w:szCs w:val="20"/>
        </w:rPr>
        <w:t>of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16"/>
          <w:sz w:val="20"/>
          <w:szCs w:val="20"/>
        </w:rPr>
        <w:t xml:space="preserve"> </w:t>
      </w:r>
      <w:r w:rsidRPr="00CE2612">
        <w:rPr>
          <w:sz w:val="20"/>
          <w:szCs w:val="20"/>
        </w:rPr>
        <w:t>sh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dow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ec</w:t>
      </w:r>
      <w:r w:rsidRPr="00CE2612">
        <w:rPr>
          <w:sz w:val="20"/>
          <w:szCs w:val="20"/>
        </w:rPr>
        <w:t>ono</w:t>
      </w:r>
      <w:r w:rsidRPr="00CE2612">
        <w:rPr>
          <w:spacing w:val="2"/>
          <w:sz w:val="20"/>
          <w:szCs w:val="20"/>
        </w:rPr>
        <w:t>m</w:t>
      </w:r>
      <w:r w:rsidRPr="00CE2612">
        <w:rPr>
          <w:sz w:val="20"/>
          <w:szCs w:val="20"/>
        </w:rPr>
        <w:t>y</w:t>
      </w:r>
      <w:r w:rsidRPr="00CE2612">
        <w:rPr>
          <w:spacing w:val="11"/>
          <w:sz w:val="20"/>
          <w:szCs w:val="20"/>
        </w:rPr>
        <w:t xml:space="preserve"> </w:t>
      </w:r>
      <w:r w:rsidRPr="00CE2612">
        <w:rPr>
          <w:sz w:val="20"/>
          <w:szCs w:val="20"/>
        </w:rPr>
        <w:t>to</w:t>
      </w:r>
      <w:r w:rsidRPr="00CE2612">
        <w:rPr>
          <w:spacing w:val="19"/>
          <w:sz w:val="20"/>
          <w:szCs w:val="20"/>
        </w:rPr>
        <w:t xml:space="preserve"> </w:t>
      </w:r>
      <w:r w:rsidRPr="00CE2612">
        <w:rPr>
          <w:sz w:val="20"/>
          <w:szCs w:val="20"/>
        </w:rPr>
        <w:t>be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v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il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ble.</w:t>
      </w:r>
      <w:r w:rsidRPr="00CE2612">
        <w:rPr>
          <w:spacing w:val="22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T</w:t>
      </w:r>
      <w:r w:rsidRPr="00CE2612">
        <w:rPr>
          <w:sz w:val="20"/>
          <w:szCs w:val="20"/>
        </w:rPr>
        <w:t>he</w:t>
      </w:r>
      <w:r w:rsidRPr="00CE2612">
        <w:rPr>
          <w:spacing w:val="20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e</w:t>
      </w:r>
      <w:r w:rsidRPr="00CE2612">
        <w:rPr>
          <w:spacing w:val="2"/>
          <w:sz w:val="20"/>
          <w:szCs w:val="20"/>
        </w:rPr>
        <w:t>x</w:t>
      </w:r>
      <w:r w:rsidRPr="00CE2612">
        <w:rPr>
          <w:sz w:val="20"/>
          <w:szCs w:val="20"/>
        </w:rPr>
        <w:t>o</w:t>
      </w:r>
      <w:r w:rsidRPr="00CE2612">
        <w:rPr>
          <w:spacing w:val="-3"/>
          <w:sz w:val="20"/>
          <w:szCs w:val="20"/>
        </w:rPr>
        <w:t>g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nous</w:t>
      </w:r>
      <w:r w:rsidRPr="00CE2612">
        <w:rPr>
          <w:spacing w:val="19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stimatio</w:t>
      </w:r>
      <w:r w:rsidRPr="00CE2612">
        <w:rPr>
          <w:spacing w:val="2"/>
          <w:sz w:val="20"/>
          <w:szCs w:val="20"/>
        </w:rPr>
        <w:t>n</w:t>
      </w:r>
      <w:r w:rsidRPr="00CE2612">
        <w:rPr>
          <w:sz w:val="20"/>
          <w:szCs w:val="20"/>
        </w:rPr>
        <w:t>s</w:t>
      </w:r>
      <w:r w:rsidRPr="00CE2612">
        <w:rPr>
          <w:spacing w:val="17"/>
          <w:sz w:val="20"/>
          <w:szCs w:val="20"/>
        </w:rPr>
        <w:t xml:space="preserve"> </w:t>
      </w:r>
      <w:r w:rsidRPr="00CE2612">
        <w:rPr>
          <w:sz w:val="20"/>
          <w:szCs w:val="20"/>
        </w:rPr>
        <w:t>of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z w:val="20"/>
          <w:szCs w:val="20"/>
        </w:rPr>
        <w:t>r</w:t>
      </w:r>
      <w:r w:rsidRPr="00CE2612">
        <w:rPr>
          <w:spacing w:val="-2"/>
          <w:sz w:val="20"/>
          <w:szCs w:val="20"/>
        </w:rPr>
        <w:t>e</w:t>
      </w:r>
      <w:r w:rsidRPr="00CE2612">
        <w:rPr>
          <w:sz w:val="20"/>
          <w:szCs w:val="20"/>
        </w:rPr>
        <w:t>lative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z w:val="20"/>
          <w:szCs w:val="20"/>
        </w:rPr>
        <w:t>si</w:t>
      </w:r>
      <w:r w:rsidRPr="00CE2612">
        <w:rPr>
          <w:spacing w:val="1"/>
          <w:sz w:val="20"/>
          <w:szCs w:val="20"/>
        </w:rPr>
        <w:t>z</w:t>
      </w:r>
      <w:r w:rsidRPr="00CE2612">
        <w:rPr>
          <w:sz w:val="20"/>
          <w:szCs w:val="20"/>
        </w:rPr>
        <w:t>e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z w:val="20"/>
          <w:szCs w:val="20"/>
        </w:rPr>
        <w:t>of</w:t>
      </w:r>
      <w:r w:rsidRPr="00CE2612">
        <w:rPr>
          <w:spacing w:val="15"/>
          <w:sz w:val="20"/>
          <w:szCs w:val="20"/>
        </w:rPr>
        <w:t xml:space="preserve"> </w:t>
      </w:r>
      <w:r w:rsidRPr="00CE2612">
        <w:rPr>
          <w:sz w:val="20"/>
          <w:szCs w:val="20"/>
        </w:rPr>
        <w:t>t</w:t>
      </w:r>
      <w:r w:rsidRPr="00CE2612">
        <w:rPr>
          <w:spacing w:val="-2"/>
          <w:sz w:val="20"/>
          <w:szCs w:val="20"/>
        </w:rPr>
        <w:t>h</w:t>
      </w:r>
      <w:r w:rsidRPr="00CE2612">
        <w:rPr>
          <w:sz w:val="20"/>
          <w:szCs w:val="20"/>
        </w:rPr>
        <w:t>e sh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dow</w:t>
      </w:r>
      <w:r w:rsidRPr="00CE2612">
        <w:rPr>
          <w:spacing w:val="52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ec</w:t>
      </w:r>
      <w:r w:rsidRPr="00CE2612">
        <w:rPr>
          <w:sz w:val="20"/>
          <w:szCs w:val="20"/>
        </w:rPr>
        <w:t>ono</w:t>
      </w:r>
      <w:r w:rsidRPr="00CE2612">
        <w:rPr>
          <w:spacing w:val="5"/>
          <w:sz w:val="20"/>
          <w:szCs w:val="20"/>
        </w:rPr>
        <w:t>m</w:t>
      </w:r>
      <w:r w:rsidRPr="00CE2612">
        <w:rPr>
          <w:sz w:val="20"/>
          <w:szCs w:val="20"/>
        </w:rPr>
        <w:t>y</w:t>
      </w:r>
      <w:r w:rsidRPr="00CE2612">
        <w:rPr>
          <w:spacing w:val="50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t</w:t>
      </w:r>
      <w:r w:rsidRPr="00CE2612">
        <w:rPr>
          <w:spacing w:val="53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54"/>
          <w:sz w:val="20"/>
          <w:szCs w:val="20"/>
        </w:rPr>
        <w:t xml:space="preserve"> </w:t>
      </w:r>
      <w:r w:rsidRPr="00CE2612">
        <w:rPr>
          <w:sz w:val="20"/>
          <w:szCs w:val="20"/>
        </w:rPr>
        <w:t>b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se</w:t>
      </w:r>
      <w:r w:rsidRPr="00CE2612">
        <w:rPr>
          <w:spacing w:val="56"/>
          <w:sz w:val="20"/>
          <w:szCs w:val="20"/>
        </w:rPr>
        <w:t xml:space="preserve"> </w:t>
      </w:r>
      <w:r w:rsidRPr="00CE2612">
        <w:rPr>
          <w:spacing w:val="-5"/>
          <w:sz w:val="20"/>
          <w:szCs w:val="20"/>
        </w:rPr>
        <w:t>y</w:t>
      </w:r>
      <w:r w:rsidRPr="00CE2612">
        <w:rPr>
          <w:spacing w:val="1"/>
          <w:sz w:val="20"/>
          <w:szCs w:val="20"/>
        </w:rPr>
        <w:t>e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r</w:t>
      </w:r>
      <w:r w:rsidRPr="00CE2612">
        <w:rPr>
          <w:spacing w:val="51"/>
          <w:sz w:val="20"/>
          <w:szCs w:val="20"/>
        </w:rPr>
        <w:t xml:space="preserve"> </w:t>
      </w:r>
      <w:r w:rsidRPr="00CE2612">
        <w:rPr>
          <w:spacing w:val="1"/>
          <w:sz w:val="20"/>
          <w:szCs w:val="20"/>
        </w:rPr>
        <w:t>(</w:t>
      </w:r>
      <w:r w:rsidRPr="00CE2612">
        <w:rPr>
          <w:spacing w:val="-1"/>
          <w:sz w:val="20"/>
          <w:szCs w:val="20"/>
        </w:rPr>
        <w:t>=</w:t>
      </w:r>
      <w:r w:rsidRPr="00CE2612">
        <w:rPr>
          <w:sz w:val="20"/>
          <w:szCs w:val="20"/>
        </w:rPr>
        <w:t>1999)</w:t>
      </w:r>
      <w:r w:rsidRPr="00CE2612">
        <w:rPr>
          <w:spacing w:val="51"/>
          <w:sz w:val="20"/>
          <w:szCs w:val="20"/>
        </w:rPr>
        <w:t xml:space="preserve"> </w:t>
      </w:r>
      <w:r w:rsidRPr="00CE2612">
        <w:rPr>
          <w:sz w:val="20"/>
          <w:szCs w:val="20"/>
        </w:rPr>
        <w:t>f</w:t>
      </w:r>
      <w:r w:rsidRPr="00CE2612">
        <w:rPr>
          <w:spacing w:val="1"/>
          <w:sz w:val="20"/>
          <w:szCs w:val="20"/>
        </w:rPr>
        <w:t>o</w:t>
      </w:r>
      <w:r w:rsidRPr="00CE2612">
        <w:rPr>
          <w:sz w:val="20"/>
          <w:szCs w:val="20"/>
        </w:rPr>
        <w:t>r</w:t>
      </w:r>
      <w:r w:rsidRPr="00CE2612">
        <w:rPr>
          <w:spacing w:val="54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52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c</w:t>
      </w:r>
      <w:r w:rsidRPr="00CE2612">
        <w:rPr>
          <w:sz w:val="20"/>
          <w:szCs w:val="20"/>
        </w:rPr>
        <w:t>ountri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s</w:t>
      </w:r>
      <w:r w:rsidRPr="00CE2612">
        <w:rPr>
          <w:spacing w:val="52"/>
          <w:sz w:val="20"/>
          <w:szCs w:val="20"/>
        </w:rPr>
        <w:t xml:space="preserve"> </w:t>
      </w:r>
      <w:r w:rsidRPr="00CE2612">
        <w:rPr>
          <w:sz w:val="20"/>
          <w:szCs w:val="20"/>
        </w:rPr>
        <w:t>in</w:t>
      </w:r>
      <w:r w:rsidRPr="00CE2612">
        <w:rPr>
          <w:spacing w:val="53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52"/>
          <w:sz w:val="20"/>
          <w:szCs w:val="20"/>
        </w:rPr>
        <w:t xml:space="preserve"> </w:t>
      </w:r>
      <w:r w:rsidRPr="00CE2612">
        <w:rPr>
          <w:sz w:val="20"/>
          <w:szCs w:val="20"/>
        </w:rPr>
        <w:t>s</w:t>
      </w:r>
      <w:r w:rsidRPr="00CE2612">
        <w:rPr>
          <w:spacing w:val="1"/>
          <w:sz w:val="20"/>
          <w:szCs w:val="20"/>
        </w:rPr>
        <w:t>a</w:t>
      </w:r>
      <w:r w:rsidRPr="00CE2612">
        <w:rPr>
          <w:sz w:val="20"/>
          <w:szCs w:val="20"/>
        </w:rPr>
        <w:t>mple</w:t>
      </w:r>
      <w:r w:rsidRPr="00CE2612">
        <w:rPr>
          <w:spacing w:val="51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re</w:t>
      </w:r>
      <w:r w:rsidRPr="00CE2612">
        <w:rPr>
          <w:spacing w:val="53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e</w:t>
      </w:r>
      <w:r w:rsidRPr="00CE2612">
        <w:rPr>
          <w:spacing w:val="2"/>
          <w:sz w:val="20"/>
          <w:szCs w:val="20"/>
        </w:rPr>
        <w:t>x</w:t>
      </w:r>
      <w:r w:rsidRPr="00CE2612">
        <w:rPr>
          <w:sz w:val="20"/>
          <w:szCs w:val="20"/>
        </w:rPr>
        <w:t>tr</w:t>
      </w:r>
      <w:r w:rsidRPr="00CE2612">
        <w:rPr>
          <w:spacing w:val="-2"/>
          <w:sz w:val="20"/>
          <w:szCs w:val="20"/>
        </w:rPr>
        <w:t>a</w:t>
      </w:r>
      <w:r w:rsidRPr="00CE2612">
        <w:rPr>
          <w:spacing w:val="-1"/>
          <w:sz w:val="20"/>
          <w:szCs w:val="20"/>
        </w:rPr>
        <w:t>c</w:t>
      </w:r>
      <w:r w:rsidRPr="00CE2612">
        <w:rPr>
          <w:sz w:val="20"/>
          <w:szCs w:val="20"/>
        </w:rPr>
        <w:t>ted</w:t>
      </w:r>
      <w:r w:rsidRPr="00CE2612">
        <w:rPr>
          <w:spacing w:val="52"/>
          <w:sz w:val="20"/>
          <w:szCs w:val="20"/>
        </w:rPr>
        <w:t xml:space="preserve"> </w:t>
      </w:r>
      <w:r w:rsidRPr="00CE2612">
        <w:rPr>
          <w:sz w:val="20"/>
          <w:szCs w:val="20"/>
        </w:rPr>
        <w:t>f</w:t>
      </w:r>
      <w:r w:rsidRPr="00CE2612">
        <w:rPr>
          <w:spacing w:val="-2"/>
          <w:sz w:val="20"/>
          <w:szCs w:val="20"/>
        </w:rPr>
        <w:t>r</w:t>
      </w:r>
      <w:r w:rsidRPr="00CE2612">
        <w:rPr>
          <w:spacing w:val="2"/>
          <w:sz w:val="20"/>
          <w:szCs w:val="20"/>
        </w:rPr>
        <w:t>o</w:t>
      </w:r>
      <w:r w:rsidRPr="00CE2612">
        <w:rPr>
          <w:sz w:val="20"/>
          <w:szCs w:val="20"/>
        </w:rPr>
        <w:t>m S</w:t>
      </w:r>
      <w:r w:rsidRPr="00CE2612">
        <w:rPr>
          <w:spacing w:val="-1"/>
          <w:sz w:val="20"/>
          <w:szCs w:val="20"/>
        </w:rPr>
        <w:t>c</w:t>
      </w:r>
      <w:r w:rsidRPr="00CE2612">
        <w:rPr>
          <w:sz w:val="20"/>
          <w:szCs w:val="20"/>
        </w:rPr>
        <w:t>hn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ider</w:t>
      </w:r>
      <w:r w:rsidRPr="00CE2612">
        <w:rPr>
          <w:spacing w:val="22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t</w:t>
      </w:r>
      <w:r w:rsidRPr="00CE2612">
        <w:rPr>
          <w:spacing w:val="24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l.</w:t>
      </w:r>
      <w:r w:rsidRPr="00CE2612">
        <w:rPr>
          <w:spacing w:val="24"/>
          <w:sz w:val="20"/>
          <w:szCs w:val="20"/>
        </w:rPr>
        <w:t xml:space="preserve"> </w:t>
      </w:r>
      <w:r w:rsidRPr="00CE2612">
        <w:rPr>
          <w:sz w:val="20"/>
          <w:szCs w:val="20"/>
        </w:rPr>
        <w:t>(201</w:t>
      </w:r>
      <w:r w:rsidRPr="00CE2612">
        <w:rPr>
          <w:spacing w:val="-1"/>
          <w:sz w:val="20"/>
          <w:szCs w:val="20"/>
        </w:rPr>
        <w:t>0</w:t>
      </w:r>
      <w:r w:rsidRPr="00CE2612">
        <w:rPr>
          <w:sz w:val="20"/>
          <w:szCs w:val="20"/>
        </w:rPr>
        <w:t>).</w:t>
      </w:r>
      <w:r w:rsidRPr="00CE2612">
        <w:rPr>
          <w:spacing w:val="25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22"/>
          <w:sz w:val="20"/>
          <w:szCs w:val="20"/>
        </w:rPr>
        <w:t xml:space="preserve"> </w:t>
      </w:r>
      <w:r w:rsidRPr="00CE2612">
        <w:rPr>
          <w:sz w:val="20"/>
          <w:szCs w:val="20"/>
        </w:rPr>
        <w:t>following</w:t>
      </w:r>
      <w:r w:rsidRPr="00CE2612">
        <w:rPr>
          <w:spacing w:val="21"/>
          <w:sz w:val="20"/>
          <w:szCs w:val="20"/>
        </w:rPr>
        <w:t xml:space="preserve"> </w:t>
      </w:r>
      <w:r w:rsidRPr="00CE2612">
        <w:rPr>
          <w:sz w:val="20"/>
          <w:szCs w:val="20"/>
        </w:rPr>
        <w:t>b</w:t>
      </w:r>
      <w:r w:rsidRPr="00CE2612">
        <w:rPr>
          <w:spacing w:val="-1"/>
          <w:sz w:val="20"/>
          <w:szCs w:val="20"/>
        </w:rPr>
        <w:t>e</w:t>
      </w:r>
      <w:r w:rsidRPr="00CE2612">
        <w:rPr>
          <w:spacing w:val="2"/>
          <w:sz w:val="20"/>
          <w:szCs w:val="20"/>
        </w:rPr>
        <w:t>n</w:t>
      </w:r>
      <w:r w:rsidRPr="00CE2612">
        <w:rPr>
          <w:spacing w:val="-1"/>
          <w:sz w:val="20"/>
          <w:szCs w:val="20"/>
        </w:rPr>
        <w:t>c</w:t>
      </w:r>
      <w:r w:rsidRPr="00CE2612">
        <w:rPr>
          <w:sz w:val="20"/>
          <w:szCs w:val="20"/>
        </w:rPr>
        <w:t>hmarking</w:t>
      </w:r>
      <w:r w:rsidRPr="00CE2612">
        <w:rPr>
          <w:spacing w:val="21"/>
          <w:sz w:val="20"/>
          <w:szCs w:val="20"/>
        </w:rPr>
        <w:t xml:space="preserve"> </w:t>
      </w:r>
      <w:r w:rsidRPr="00CE2612">
        <w:rPr>
          <w:sz w:val="20"/>
          <w:szCs w:val="20"/>
        </w:rPr>
        <w:t>proc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dure</w:t>
      </w:r>
      <w:r w:rsidRPr="00CE2612">
        <w:rPr>
          <w:spacing w:val="22"/>
          <w:sz w:val="20"/>
          <w:szCs w:val="20"/>
        </w:rPr>
        <w:t xml:space="preserve"> </w:t>
      </w:r>
      <w:r w:rsidRPr="00CE2612">
        <w:rPr>
          <w:sz w:val="20"/>
          <w:szCs w:val="20"/>
        </w:rPr>
        <w:t>is</w:t>
      </w:r>
      <w:r w:rsidRPr="00CE2612">
        <w:rPr>
          <w:spacing w:val="24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ppli</w:t>
      </w:r>
      <w:r w:rsidRPr="00CE2612">
        <w:rPr>
          <w:spacing w:val="1"/>
          <w:sz w:val="20"/>
          <w:szCs w:val="20"/>
        </w:rPr>
        <w:t>e</w:t>
      </w:r>
      <w:r w:rsidRPr="00CE2612">
        <w:rPr>
          <w:sz w:val="20"/>
          <w:szCs w:val="20"/>
        </w:rPr>
        <w:t>d</w:t>
      </w:r>
      <w:r w:rsidRPr="00CE2612">
        <w:rPr>
          <w:spacing w:val="23"/>
          <w:sz w:val="20"/>
          <w:szCs w:val="20"/>
        </w:rPr>
        <w:t xml:space="preserve"> </w:t>
      </w:r>
      <w:r w:rsidRPr="00CE2612">
        <w:rPr>
          <w:sz w:val="20"/>
          <w:szCs w:val="20"/>
        </w:rPr>
        <w:t>to</w:t>
      </w:r>
      <w:r w:rsidRPr="00CE2612">
        <w:rPr>
          <w:spacing w:val="24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ca</w:t>
      </w:r>
      <w:r w:rsidRPr="00CE2612">
        <w:rPr>
          <w:sz w:val="20"/>
          <w:szCs w:val="20"/>
        </w:rPr>
        <w:t>libr</w:t>
      </w:r>
      <w:r w:rsidRPr="00CE2612">
        <w:rPr>
          <w:spacing w:val="-2"/>
          <w:sz w:val="20"/>
          <w:szCs w:val="20"/>
        </w:rPr>
        <w:t>a</w:t>
      </w:r>
      <w:r w:rsidRPr="00CE2612">
        <w:rPr>
          <w:sz w:val="20"/>
          <w:szCs w:val="20"/>
        </w:rPr>
        <w:t>te</w:t>
      </w:r>
      <w:r w:rsidRPr="00CE2612">
        <w:rPr>
          <w:spacing w:val="23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23"/>
          <w:sz w:val="20"/>
          <w:szCs w:val="20"/>
        </w:rPr>
        <w:t xml:space="preserve"> </w:t>
      </w:r>
      <w:r w:rsidRPr="00CE2612">
        <w:rPr>
          <w:sz w:val="20"/>
          <w:szCs w:val="20"/>
        </w:rPr>
        <w:t>ordin</w:t>
      </w:r>
      <w:r w:rsidRPr="00CE2612">
        <w:rPr>
          <w:spacing w:val="-2"/>
          <w:sz w:val="20"/>
          <w:szCs w:val="20"/>
        </w:rPr>
        <w:t>a</w:t>
      </w:r>
      <w:r w:rsidRPr="00CE2612">
        <w:rPr>
          <w:sz w:val="20"/>
          <w:szCs w:val="20"/>
        </w:rPr>
        <w:t xml:space="preserve">l 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stimat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 xml:space="preserve">s into </w:t>
      </w:r>
      <w:r w:rsidRPr="00CE2612">
        <w:rPr>
          <w:spacing w:val="-1"/>
          <w:sz w:val="20"/>
          <w:szCs w:val="20"/>
        </w:rPr>
        <w:t>ca</w:t>
      </w:r>
      <w:r w:rsidRPr="00CE2612">
        <w:rPr>
          <w:sz w:val="20"/>
          <w:szCs w:val="20"/>
        </w:rPr>
        <w:t>rdin</w:t>
      </w:r>
      <w:r w:rsidRPr="00CE2612">
        <w:rPr>
          <w:spacing w:val="-2"/>
          <w:sz w:val="20"/>
          <w:szCs w:val="20"/>
        </w:rPr>
        <w:t>a</w:t>
      </w:r>
      <w:r w:rsidRPr="00CE2612">
        <w:rPr>
          <w:sz w:val="20"/>
          <w:szCs w:val="20"/>
        </w:rPr>
        <w:t>l v</w:t>
      </w:r>
      <w:r w:rsidRPr="00CE2612">
        <w:rPr>
          <w:spacing w:val="1"/>
          <w:sz w:val="20"/>
          <w:szCs w:val="20"/>
        </w:rPr>
        <w:t>a</w:t>
      </w:r>
      <w:r w:rsidRPr="00CE2612">
        <w:rPr>
          <w:sz w:val="20"/>
          <w:szCs w:val="20"/>
        </w:rPr>
        <w:t xml:space="preserve">lues </w:t>
      </w:r>
      <w:r w:rsidRPr="00CE2612">
        <w:rPr>
          <w:spacing w:val="-2"/>
          <w:sz w:val="20"/>
          <w:szCs w:val="20"/>
        </w:rPr>
        <w:t>a</w:t>
      </w:r>
      <w:r w:rsidRPr="00CE2612">
        <w:rPr>
          <w:sz w:val="20"/>
          <w:szCs w:val="20"/>
        </w:rPr>
        <w:t xml:space="preserve">nd </w:t>
      </w:r>
      <w:r w:rsidRPr="00CE2612">
        <w:rPr>
          <w:spacing w:val="-1"/>
          <w:sz w:val="20"/>
          <w:szCs w:val="20"/>
        </w:rPr>
        <w:t>c</w:t>
      </w:r>
      <w:r w:rsidRPr="00CE2612">
        <w:rPr>
          <w:sz w:val="20"/>
          <w:szCs w:val="20"/>
        </w:rPr>
        <w:t>o</w:t>
      </w:r>
      <w:r w:rsidRPr="00CE2612">
        <w:rPr>
          <w:spacing w:val="1"/>
          <w:sz w:val="20"/>
          <w:szCs w:val="20"/>
        </w:rPr>
        <w:t>n</w:t>
      </w:r>
      <w:r w:rsidRPr="00CE2612">
        <w:rPr>
          <w:sz w:val="20"/>
          <w:szCs w:val="20"/>
        </w:rPr>
        <w:t>v</w:t>
      </w:r>
      <w:r w:rsidRPr="00CE2612">
        <w:rPr>
          <w:spacing w:val="1"/>
          <w:sz w:val="20"/>
          <w:szCs w:val="20"/>
        </w:rPr>
        <w:t>e</w:t>
      </w:r>
      <w:r w:rsidRPr="00CE2612">
        <w:rPr>
          <w:sz w:val="20"/>
          <w:szCs w:val="20"/>
        </w:rPr>
        <w:t>rt this index</w:t>
      </w:r>
      <w:r w:rsidRPr="00CE2612">
        <w:rPr>
          <w:spacing w:val="1"/>
          <w:sz w:val="20"/>
          <w:szCs w:val="20"/>
        </w:rPr>
        <w:t xml:space="preserve"> </w:t>
      </w:r>
      <w:r w:rsidRPr="00CE2612">
        <w:rPr>
          <w:sz w:val="20"/>
          <w:szCs w:val="20"/>
        </w:rPr>
        <w:t>to % units (</w:t>
      </w:r>
      <w:r w:rsidRPr="00CE2612">
        <w:rPr>
          <w:spacing w:val="-2"/>
          <w:sz w:val="20"/>
          <w:szCs w:val="20"/>
        </w:rPr>
        <w:t>r</w:t>
      </w:r>
      <w:r w:rsidRPr="00CE2612">
        <w:rPr>
          <w:spacing w:val="-1"/>
          <w:sz w:val="20"/>
          <w:szCs w:val="20"/>
        </w:rPr>
        <w:t>ea</w:t>
      </w:r>
      <w:r w:rsidRPr="00CE2612">
        <w:rPr>
          <w:sz w:val="20"/>
          <w:szCs w:val="20"/>
        </w:rPr>
        <w:t>l valu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s</w:t>
      </w:r>
      <w:r w:rsidRPr="00CE2612">
        <w:rPr>
          <w:spacing w:val="1"/>
          <w:sz w:val="20"/>
          <w:szCs w:val="20"/>
        </w:rPr>
        <w:t>)</w:t>
      </w:r>
      <w:r w:rsidRPr="00CE2612">
        <w:rPr>
          <w:sz w:val="20"/>
          <w:szCs w:val="20"/>
        </w:rPr>
        <w:t>.</w:t>
      </w:r>
    </w:p>
    <w:p w:rsidR="00F456B8" w:rsidRPr="00CE2612" w:rsidRDefault="00F456B8" w:rsidP="00CE2612">
      <w:pPr>
        <w:pStyle w:val="BodyText"/>
        <w:kinsoku w:val="0"/>
        <w:overflowPunct w:val="0"/>
        <w:spacing w:line="360" w:lineRule="auto"/>
        <w:ind w:left="0"/>
        <w:jc w:val="both"/>
        <w:rPr>
          <w:sz w:val="20"/>
          <w:szCs w:val="20"/>
        </w:rPr>
      </w:pPr>
      <w:r>
        <w:rPr>
          <w:position w:val="-30"/>
        </w:rPr>
        <w:t xml:space="preserve">                                             </w:t>
      </w:r>
      <w:bookmarkStart w:id="0" w:name="_GoBack"/>
      <w:bookmarkEnd w:id="0"/>
      <w:r w:rsidRPr="006C6202">
        <w:rPr>
          <w:position w:val="-30"/>
        </w:rPr>
        <w:object w:dxaOrig="28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0.95pt;height:34.15pt" o:ole="">
            <v:imagedata r:id="rId9" o:title=""/>
          </v:shape>
          <o:OLEObject Type="Embed" ProgID="Equation.DSMT4" ShapeID="_x0000_i1025" DrawAspect="Content" ObjectID="_1539765501" r:id="rId10"/>
        </w:object>
      </w:r>
    </w:p>
    <w:p w:rsidR="00086911" w:rsidRPr="00CE2612" w:rsidRDefault="00F92B5B" w:rsidP="00CE2612">
      <w:pPr>
        <w:pStyle w:val="BodyText"/>
        <w:kinsoku w:val="0"/>
        <w:overflowPunct w:val="0"/>
        <w:spacing w:line="360" w:lineRule="auto"/>
        <w:ind w:left="0"/>
        <w:jc w:val="both"/>
        <w:rPr>
          <w:sz w:val="20"/>
          <w:szCs w:val="20"/>
        </w:rPr>
      </w:pPr>
      <w:r w:rsidRPr="00CE2612">
        <w:rPr>
          <w:sz w:val="20"/>
          <w:szCs w:val="20"/>
        </w:rPr>
        <w:t>wh</w:t>
      </w:r>
      <w:r w:rsidRPr="00CE2612">
        <w:rPr>
          <w:spacing w:val="-2"/>
          <w:sz w:val="20"/>
          <w:szCs w:val="20"/>
        </w:rPr>
        <w:t>e</w:t>
      </w:r>
      <w:r w:rsidRPr="00CE2612">
        <w:rPr>
          <w:sz w:val="20"/>
          <w:szCs w:val="20"/>
        </w:rPr>
        <w:t>re</w:t>
      </w:r>
      <w:r w:rsidRPr="00CE2612">
        <w:rPr>
          <w:spacing w:val="20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ῆ</w:t>
      </w:r>
      <w:r w:rsidRPr="00CE2612">
        <w:rPr>
          <w:spacing w:val="31"/>
          <w:sz w:val="20"/>
          <w:szCs w:val="20"/>
        </w:rPr>
        <w:t xml:space="preserve"> </w:t>
      </w:r>
      <w:r w:rsidRPr="00CE2612">
        <w:rPr>
          <w:sz w:val="20"/>
          <w:szCs w:val="20"/>
        </w:rPr>
        <w:t>d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notes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z w:val="20"/>
          <w:szCs w:val="20"/>
        </w:rPr>
        <w:t>v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lue</w:t>
      </w:r>
      <w:r w:rsidRPr="00CE2612">
        <w:rPr>
          <w:spacing w:val="20"/>
          <w:sz w:val="20"/>
          <w:szCs w:val="20"/>
        </w:rPr>
        <w:t xml:space="preserve"> </w:t>
      </w:r>
      <w:r w:rsidRPr="00CE2612">
        <w:rPr>
          <w:sz w:val="20"/>
          <w:szCs w:val="20"/>
        </w:rPr>
        <w:t>of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pacing w:val="2"/>
          <w:sz w:val="20"/>
          <w:szCs w:val="20"/>
        </w:rPr>
        <w:t>M</w:t>
      </w:r>
      <w:r w:rsidRPr="00CE2612">
        <w:rPr>
          <w:spacing w:val="-6"/>
          <w:sz w:val="20"/>
          <w:szCs w:val="20"/>
        </w:rPr>
        <w:t>I</w:t>
      </w:r>
      <w:r w:rsidRPr="00CE2612">
        <w:rPr>
          <w:spacing w:val="2"/>
          <w:sz w:val="20"/>
          <w:szCs w:val="20"/>
        </w:rPr>
        <w:t>M</w:t>
      </w:r>
      <w:r w:rsidRPr="00CE2612">
        <w:rPr>
          <w:spacing w:val="-4"/>
          <w:sz w:val="20"/>
          <w:szCs w:val="20"/>
        </w:rPr>
        <w:t>I</w:t>
      </w:r>
      <w:r w:rsidRPr="00CE2612">
        <w:rPr>
          <w:sz w:val="20"/>
          <w:szCs w:val="20"/>
        </w:rPr>
        <w:t>C</w:t>
      </w:r>
      <w:r w:rsidRPr="00CE2612">
        <w:rPr>
          <w:spacing w:val="19"/>
          <w:sz w:val="20"/>
          <w:szCs w:val="20"/>
        </w:rPr>
        <w:t xml:space="preserve"> </w:t>
      </w:r>
      <w:r w:rsidRPr="00CE2612">
        <w:rPr>
          <w:sz w:val="20"/>
          <w:szCs w:val="20"/>
        </w:rPr>
        <w:t>index</w:t>
      </w:r>
      <w:r w:rsidRPr="00CE2612">
        <w:rPr>
          <w:spacing w:val="20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t</w:t>
      </w:r>
      <w:r w:rsidRPr="00CE2612">
        <w:rPr>
          <w:spacing w:val="19"/>
          <w:sz w:val="20"/>
          <w:szCs w:val="20"/>
        </w:rPr>
        <w:t xml:space="preserve"> </w:t>
      </w:r>
      <w:r w:rsidRPr="00CE2612">
        <w:rPr>
          <w:sz w:val="20"/>
          <w:szCs w:val="20"/>
        </w:rPr>
        <w:t>time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z w:val="20"/>
          <w:szCs w:val="20"/>
        </w:rPr>
        <w:t>t</w:t>
      </w:r>
      <w:r w:rsidRPr="00CE2612">
        <w:rPr>
          <w:spacing w:val="19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acc</w:t>
      </w:r>
      <w:r w:rsidRPr="00CE2612">
        <w:rPr>
          <w:sz w:val="20"/>
          <w:szCs w:val="20"/>
        </w:rPr>
        <w:t>ording</w:t>
      </w:r>
      <w:r w:rsidRPr="00CE2612">
        <w:rPr>
          <w:spacing w:val="16"/>
          <w:sz w:val="20"/>
          <w:szCs w:val="20"/>
        </w:rPr>
        <w:t xml:space="preserve"> </w:t>
      </w:r>
      <w:r w:rsidRPr="00CE2612">
        <w:rPr>
          <w:sz w:val="20"/>
          <w:szCs w:val="20"/>
        </w:rPr>
        <w:t>to</w:t>
      </w:r>
      <w:r w:rsidRPr="00CE2612">
        <w:rPr>
          <w:spacing w:val="19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pacing w:val="8"/>
          <w:sz w:val="20"/>
          <w:szCs w:val="20"/>
        </w:rPr>
        <w:t>s</w:t>
      </w:r>
      <w:r w:rsidRPr="00CE2612">
        <w:rPr>
          <w:sz w:val="20"/>
          <w:szCs w:val="20"/>
        </w:rPr>
        <w:t>tru</w:t>
      </w:r>
      <w:r w:rsidRPr="00CE2612">
        <w:rPr>
          <w:spacing w:val="-2"/>
          <w:sz w:val="20"/>
          <w:szCs w:val="20"/>
        </w:rPr>
        <w:t>c</w:t>
      </w:r>
      <w:r w:rsidRPr="00CE2612">
        <w:rPr>
          <w:sz w:val="20"/>
          <w:szCs w:val="20"/>
        </w:rPr>
        <w:t>tur</w:t>
      </w:r>
      <w:r w:rsidRPr="00CE2612">
        <w:rPr>
          <w:spacing w:val="-2"/>
          <w:sz w:val="20"/>
          <w:szCs w:val="20"/>
        </w:rPr>
        <w:t>a</w:t>
      </w:r>
      <w:r w:rsidRPr="00CE2612">
        <w:rPr>
          <w:sz w:val="20"/>
          <w:szCs w:val="20"/>
        </w:rPr>
        <w:t>l</w:t>
      </w:r>
      <w:r w:rsidRPr="00CE2612">
        <w:rPr>
          <w:spacing w:val="19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qu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tion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z w:val="20"/>
          <w:szCs w:val="20"/>
        </w:rPr>
        <w:t>(1</w:t>
      </w:r>
      <w:r w:rsidRPr="00CE2612">
        <w:rPr>
          <w:spacing w:val="-2"/>
          <w:sz w:val="20"/>
          <w:szCs w:val="20"/>
        </w:rPr>
        <w:t>)</w:t>
      </w:r>
      <w:r w:rsidRPr="00CE2612">
        <w:rPr>
          <w:sz w:val="20"/>
          <w:szCs w:val="20"/>
        </w:rPr>
        <w:t>,</w:t>
      </w:r>
      <w:r w:rsidR="00570C1E">
        <w:rPr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ῆ</w:t>
      </w:r>
      <w:r w:rsidRPr="00CE2612">
        <w:rPr>
          <w:rFonts w:ascii="Cambria Math" w:hAnsi="Cambria Math" w:cs="Cambria Math"/>
          <w:sz w:val="20"/>
          <w:szCs w:val="20"/>
        </w:rPr>
        <w:t>𝑒𝑦𝑒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z w:val="20"/>
          <w:szCs w:val="20"/>
        </w:rPr>
        <w:t>is</w:t>
      </w:r>
      <w:r w:rsidRPr="00CE2612">
        <w:rPr>
          <w:spacing w:val="7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z w:val="20"/>
          <w:szCs w:val="20"/>
        </w:rPr>
        <w:t>v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lue</w:t>
      </w:r>
      <w:r w:rsidRPr="00CE2612">
        <w:rPr>
          <w:spacing w:val="8"/>
          <w:sz w:val="20"/>
          <w:szCs w:val="20"/>
        </w:rPr>
        <w:t xml:space="preserve"> </w:t>
      </w:r>
      <w:r w:rsidRPr="00CE2612">
        <w:rPr>
          <w:sz w:val="20"/>
          <w:szCs w:val="20"/>
        </w:rPr>
        <w:t>of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8"/>
          <w:sz w:val="20"/>
          <w:szCs w:val="20"/>
        </w:rPr>
        <w:t xml:space="preserve"> </w:t>
      </w:r>
      <w:r w:rsidRPr="00CE2612">
        <w:rPr>
          <w:spacing w:val="2"/>
          <w:sz w:val="20"/>
          <w:szCs w:val="20"/>
        </w:rPr>
        <w:t>M</w:t>
      </w:r>
      <w:r w:rsidRPr="00CE2612">
        <w:rPr>
          <w:spacing w:val="-4"/>
          <w:sz w:val="20"/>
          <w:szCs w:val="20"/>
        </w:rPr>
        <w:t>I</w:t>
      </w:r>
      <w:r w:rsidRPr="00CE2612">
        <w:rPr>
          <w:spacing w:val="2"/>
          <w:sz w:val="20"/>
          <w:szCs w:val="20"/>
        </w:rPr>
        <w:t>M</w:t>
      </w:r>
      <w:r w:rsidRPr="00CE2612">
        <w:rPr>
          <w:spacing w:val="-4"/>
          <w:sz w:val="20"/>
          <w:szCs w:val="20"/>
        </w:rPr>
        <w:t>I</w:t>
      </w:r>
      <w:r w:rsidRPr="00CE2612">
        <w:rPr>
          <w:sz w:val="20"/>
          <w:szCs w:val="20"/>
        </w:rPr>
        <w:t>C</w:t>
      </w:r>
      <w:r w:rsidRPr="00CE2612">
        <w:rPr>
          <w:spacing w:val="7"/>
          <w:sz w:val="20"/>
          <w:szCs w:val="20"/>
        </w:rPr>
        <w:t xml:space="preserve"> </w:t>
      </w:r>
      <w:r w:rsidRPr="00CE2612">
        <w:rPr>
          <w:sz w:val="20"/>
          <w:szCs w:val="20"/>
        </w:rPr>
        <w:t>index</w:t>
      </w:r>
      <w:r w:rsidRPr="00CE2612">
        <w:rPr>
          <w:spacing w:val="8"/>
          <w:sz w:val="20"/>
          <w:szCs w:val="20"/>
        </w:rPr>
        <w:t xml:space="preserve"> </w:t>
      </w:r>
      <w:r w:rsidRPr="00CE2612">
        <w:rPr>
          <w:sz w:val="20"/>
          <w:szCs w:val="20"/>
        </w:rPr>
        <w:t>in</w:t>
      </w:r>
      <w:r w:rsidRPr="00CE2612">
        <w:rPr>
          <w:spacing w:val="7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pacing w:val="2"/>
          <w:sz w:val="20"/>
          <w:szCs w:val="20"/>
        </w:rPr>
        <w:t>b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se</w:t>
      </w:r>
      <w:r w:rsidRPr="00CE2612">
        <w:rPr>
          <w:spacing w:val="11"/>
          <w:sz w:val="20"/>
          <w:szCs w:val="20"/>
        </w:rPr>
        <w:t xml:space="preserve"> </w:t>
      </w:r>
      <w:r w:rsidRPr="00CE2612">
        <w:rPr>
          <w:spacing w:val="-5"/>
          <w:sz w:val="20"/>
          <w:szCs w:val="20"/>
        </w:rPr>
        <w:t>y</w:t>
      </w:r>
      <w:r w:rsidRPr="00CE2612">
        <w:rPr>
          <w:spacing w:val="1"/>
          <w:sz w:val="20"/>
          <w:szCs w:val="20"/>
        </w:rPr>
        <w:t>e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r</w:t>
      </w:r>
      <w:r w:rsidRPr="00CE2612">
        <w:rPr>
          <w:spacing w:val="8"/>
          <w:sz w:val="20"/>
          <w:szCs w:val="20"/>
        </w:rPr>
        <w:t xml:space="preserve"> </w:t>
      </w:r>
      <w:r w:rsidRPr="00CE2612">
        <w:rPr>
          <w:sz w:val="20"/>
          <w:szCs w:val="20"/>
        </w:rPr>
        <w:t>whi</w:t>
      </w:r>
      <w:r w:rsidRPr="00CE2612">
        <w:rPr>
          <w:spacing w:val="-1"/>
          <w:sz w:val="20"/>
          <w:szCs w:val="20"/>
        </w:rPr>
        <w:t>c</w:t>
      </w:r>
      <w:r w:rsidRPr="00CE2612">
        <w:rPr>
          <w:sz w:val="20"/>
          <w:szCs w:val="20"/>
        </w:rPr>
        <w:t>h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z w:val="20"/>
          <w:szCs w:val="20"/>
        </w:rPr>
        <w:t>in</w:t>
      </w:r>
      <w:r w:rsidRPr="00CE2612">
        <w:rPr>
          <w:spacing w:val="7"/>
          <w:sz w:val="20"/>
          <w:szCs w:val="20"/>
        </w:rPr>
        <w:t xml:space="preserve"> </w:t>
      </w:r>
      <w:r w:rsidRPr="00CE2612">
        <w:rPr>
          <w:sz w:val="20"/>
          <w:szCs w:val="20"/>
        </w:rPr>
        <w:t>our</w:t>
      </w:r>
      <w:r w:rsidRPr="00CE2612">
        <w:rPr>
          <w:spacing w:val="8"/>
          <w:sz w:val="20"/>
          <w:szCs w:val="20"/>
        </w:rPr>
        <w:t xml:space="preserve"> </w:t>
      </w:r>
      <w:r w:rsidRPr="00CE2612">
        <w:rPr>
          <w:sz w:val="20"/>
          <w:szCs w:val="20"/>
        </w:rPr>
        <w:t>model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z w:val="20"/>
          <w:szCs w:val="20"/>
        </w:rPr>
        <w:t>is</w:t>
      </w:r>
      <w:r w:rsidRPr="00CE2612">
        <w:rPr>
          <w:spacing w:val="7"/>
          <w:sz w:val="20"/>
          <w:szCs w:val="20"/>
        </w:rPr>
        <w:t xml:space="preserve"> </w:t>
      </w:r>
      <w:r w:rsidRPr="00CE2612">
        <w:rPr>
          <w:spacing w:val="2"/>
          <w:sz w:val="20"/>
          <w:szCs w:val="20"/>
        </w:rPr>
        <w:t>1</w:t>
      </w:r>
      <w:r w:rsidRPr="00CE2612">
        <w:rPr>
          <w:sz w:val="20"/>
          <w:szCs w:val="20"/>
        </w:rPr>
        <w:t>999,</w:t>
      </w:r>
      <w:r w:rsidRPr="00CE2612">
        <w:rPr>
          <w:spacing w:val="15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 xml:space="preserve">nd </w:t>
      </w:r>
      <w:r w:rsidRPr="00CE2612">
        <w:rPr>
          <w:spacing w:val="2"/>
          <w:sz w:val="20"/>
          <w:szCs w:val="20"/>
        </w:rPr>
        <w:t xml:space="preserve"> </w:t>
      </w:r>
      <w:r w:rsidRPr="00CE2612">
        <w:rPr>
          <w:sz w:val="20"/>
          <w:szCs w:val="20"/>
        </w:rPr>
        <w:t xml:space="preserve">ɳ </w:t>
      </w:r>
      <w:r w:rsidRPr="00CE2612">
        <w:rPr>
          <w:rFonts w:ascii="Cambria Math" w:hAnsi="Cambria Math" w:cs="Cambria Math"/>
          <w:sz w:val="20"/>
          <w:szCs w:val="20"/>
        </w:rPr>
        <w:t>∗</w:t>
      </w:r>
      <w:r w:rsidR="00570C1E">
        <w:rPr>
          <w:sz w:val="20"/>
          <w:szCs w:val="20"/>
        </w:rPr>
        <w:t xml:space="preserve"> </w:t>
      </w:r>
      <w:r w:rsidRPr="00CE2612">
        <w:rPr>
          <w:rFonts w:ascii="Cambria Math" w:hAnsi="Cambria Math" w:cs="Cambria Math"/>
          <w:sz w:val="20"/>
          <w:szCs w:val="20"/>
        </w:rPr>
        <w:t>𝑒𝑦𝑒</w:t>
      </w:r>
      <w:r w:rsidRPr="00CE2612">
        <w:rPr>
          <w:spacing w:val="25"/>
          <w:sz w:val="20"/>
          <w:szCs w:val="20"/>
        </w:rPr>
        <w:t xml:space="preserve"> </w:t>
      </w:r>
      <w:r w:rsidRPr="00CE2612">
        <w:rPr>
          <w:sz w:val="20"/>
          <w:szCs w:val="20"/>
        </w:rPr>
        <w:t>is</w:t>
      </w:r>
      <w:r w:rsidRPr="00CE2612">
        <w:rPr>
          <w:spacing w:val="14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13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e</w:t>
      </w:r>
      <w:r w:rsidRPr="00CE2612">
        <w:rPr>
          <w:spacing w:val="2"/>
          <w:sz w:val="20"/>
          <w:szCs w:val="20"/>
        </w:rPr>
        <w:t>x</w:t>
      </w:r>
      <w:r w:rsidRPr="00CE2612">
        <w:rPr>
          <w:sz w:val="20"/>
          <w:szCs w:val="20"/>
        </w:rPr>
        <w:t>o</w:t>
      </w:r>
      <w:r w:rsidRPr="00CE2612">
        <w:rPr>
          <w:spacing w:val="-3"/>
          <w:sz w:val="20"/>
          <w:szCs w:val="20"/>
        </w:rPr>
        <w:t>g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nous</w:t>
      </w:r>
      <w:r w:rsidRPr="00CE2612">
        <w:rPr>
          <w:spacing w:val="14"/>
          <w:sz w:val="20"/>
          <w:szCs w:val="20"/>
        </w:rPr>
        <w:t xml:space="preserve"> </w:t>
      </w:r>
      <w:r w:rsidRPr="00CE2612">
        <w:rPr>
          <w:sz w:val="20"/>
          <w:szCs w:val="20"/>
        </w:rPr>
        <w:t>(p</w:t>
      </w:r>
      <w:r w:rsidRPr="00CE2612">
        <w:rPr>
          <w:spacing w:val="-2"/>
          <w:sz w:val="20"/>
          <w:szCs w:val="20"/>
        </w:rPr>
        <w:t>r</w:t>
      </w:r>
      <w:r w:rsidRPr="00CE2612">
        <w:rPr>
          <w:sz w:val="20"/>
          <w:szCs w:val="20"/>
        </w:rPr>
        <w:t>ior)</w:t>
      </w:r>
      <w:r w:rsidRPr="00CE2612">
        <w:rPr>
          <w:spacing w:val="15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stimation</w:t>
      </w:r>
      <w:r w:rsidRPr="00CE2612">
        <w:rPr>
          <w:spacing w:val="14"/>
          <w:sz w:val="20"/>
          <w:szCs w:val="20"/>
        </w:rPr>
        <w:t xml:space="preserve"> </w:t>
      </w:r>
      <w:r w:rsidRPr="00CE2612">
        <w:rPr>
          <w:sz w:val="20"/>
          <w:szCs w:val="20"/>
        </w:rPr>
        <w:t>of</w:t>
      </w:r>
      <w:r w:rsidRPr="00CE2612">
        <w:rPr>
          <w:spacing w:val="13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13"/>
          <w:sz w:val="20"/>
          <w:szCs w:val="20"/>
        </w:rPr>
        <w:t xml:space="preserve"> </w:t>
      </w:r>
      <w:r w:rsidRPr="00CE2612">
        <w:rPr>
          <w:sz w:val="20"/>
          <w:szCs w:val="20"/>
        </w:rPr>
        <w:t>si</w:t>
      </w:r>
      <w:r w:rsidRPr="00CE2612">
        <w:rPr>
          <w:spacing w:val="1"/>
          <w:sz w:val="20"/>
          <w:szCs w:val="20"/>
        </w:rPr>
        <w:t>z</w:t>
      </w:r>
      <w:r w:rsidRPr="00CE2612">
        <w:rPr>
          <w:sz w:val="20"/>
          <w:szCs w:val="20"/>
        </w:rPr>
        <w:t>e</w:t>
      </w:r>
      <w:r w:rsidRPr="00CE2612">
        <w:rPr>
          <w:spacing w:val="13"/>
          <w:sz w:val="20"/>
          <w:szCs w:val="20"/>
        </w:rPr>
        <w:t xml:space="preserve"> </w:t>
      </w:r>
      <w:r w:rsidRPr="00CE2612">
        <w:rPr>
          <w:sz w:val="20"/>
          <w:szCs w:val="20"/>
        </w:rPr>
        <w:t>of</w:t>
      </w:r>
      <w:r w:rsidRPr="00CE2612">
        <w:rPr>
          <w:spacing w:val="11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13"/>
          <w:sz w:val="20"/>
          <w:szCs w:val="20"/>
        </w:rPr>
        <w:t xml:space="preserve"> </w:t>
      </w:r>
      <w:r w:rsidRPr="00CE2612">
        <w:rPr>
          <w:sz w:val="20"/>
          <w:szCs w:val="20"/>
        </w:rPr>
        <w:t>sh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dow</w:t>
      </w:r>
      <w:r w:rsidRPr="00CE2612">
        <w:rPr>
          <w:spacing w:val="13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ec</w:t>
      </w:r>
      <w:r w:rsidRPr="00CE2612">
        <w:rPr>
          <w:sz w:val="20"/>
          <w:szCs w:val="20"/>
        </w:rPr>
        <w:t>ono</w:t>
      </w:r>
      <w:r w:rsidRPr="00CE2612">
        <w:rPr>
          <w:spacing w:val="5"/>
          <w:sz w:val="20"/>
          <w:szCs w:val="20"/>
        </w:rPr>
        <w:t>m</w:t>
      </w:r>
      <w:r w:rsidRPr="00CE2612">
        <w:rPr>
          <w:sz w:val="20"/>
          <w:szCs w:val="20"/>
        </w:rPr>
        <w:t>y</w:t>
      </w:r>
      <w:r w:rsidRPr="00CE2612">
        <w:rPr>
          <w:spacing w:val="9"/>
          <w:sz w:val="20"/>
          <w:szCs w:val="20"/>
        </w:rPr>
        <w:t xml:space="preserve"> </w:t>
      </w:r>
      <w:r w:rsidRPr="00CE2612">
        <w:rPr>
          <w:sz w:val="20"/>
          <w:szCs w:val="20"/>
        </w:rPr>
        <w:t>in</w:t>
      </w:r>
      <w:r w:rsidRPr="00CE2612">
        <w:rPr>
          <w:spacing w:val="14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13"/>
          <w:sz w:val="20"/>
          <w:szCs w:val="20"/>
        </w:rPr>
        <w:t xml:space="preserve"> </w:t>
      </w:r>
      <w:r w:rsidRPr="00CE2612">
        <w:rPr>
          <w:sz w:val="20"/>
          <w:szCs w:val="20"/>
        </w:rPr>
        <w:t>b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se</w:t>
      </w:r>
      <w:r w:rsidRPr="00CE2612">
        <w:rPr>
          <w:spacing w:val="15"/>
          <w:sz w:val="20"/>
          <w:szCs w:val="20"/>
        </w:rPr>
        <w:t xml:space="preserve"> </w:t>
      </w:r>
      <w:r w:rsidRPr="00CE2612">
        <w:rPr>
          <w:spacing w:val="-5"/>
          <w:sz w:val="20"/>
          <w:szCs w:val="20"/>
        </w:rPr>
        <w:t>y</w:t>
      </w:r>
      <w:r w:rsidRPr="00CE2612">
        <w:rPr>
          <w:spacing w:val="1"/>
          <w:sz w:val="20"/>
          <w:szCs w:val="20"/>
        </w:rPr>
        <w:t>e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r (</w:t>
      </w:r>
      <w:r w:rsidRPr="00CE2612">
        <w:rPr>
          <w:spacing w:val="-2"/>
          <w:sz w:val="20"/>
          <w:szCs w:val="20"/>
        </w:rPr>
        <w:t>=</w:t>
      </w:r>
      <w:r w:rsidRPr="00CE2612">
        <w:rPr>
          <w:sz w:val="20"/>
          <w:szCs w:val="20"/>
        </w:rPr>
        <w:t>1999</w:t>
      </w:r>
      <w:r w:rsidRPr="00CE2612">
        <w:rPr>
          <w:spacing w:val="-1"/>
          <w:sz w:val="20"/>
          <w:szCs w:val="20"/>
        </w:rPr>
        <w:t>).</w:t>
      </w:r>
    </w:p>
    <w:p w:rsidR="00086911" w:rsidRPr="00CE2612" w:rsidRDefault="00086911" w:rsidP="00CE2612">
      <w:pPr>
        <w:pStyle w:val="BodyText"/>
        <w:kinsoku w:val="0"/>
        <w:overflowPunct w:val="0"/>
        <w:spacing w:line="360" w:lineRule="auto"/>
        <w:ind w:left="0"/>
        <w:jc w:val="both"/>
        <w:rPr>
          <w:sz w:val="20"/>
          <w:szCs w:val="20"/>
        </w:rPr>
      </w:pPr>
      <w:r w:rsidRPr="00CE2612">
        <w:rPr>
          <w:spacing w:val="-2"/>
          <w:sz w:val="20"/>
          <w:szCs w:val="20"/>
        </w:rPr>
        <w:t>B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s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d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z w:val="20"/>
          <w:szCs w:val="20"/>
        </w:rPr>
        <w:t>on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a</w:t>
      </w:r>
      <w:r w:rsidRPr="00CE2612">
        <w:rPr>
          <w:spacing w:val="1"/>
          <w:sz w:val="20"/>
          <w:szCs w:val="20"/>
        </w:rPr>
        <w:t>p</w:t>
      </w:r>
      <w:r w:rsidRPr="00CE2612">
        <w:rPr>
          <w:sz w:val="20"/>
          <w:szCs w:val="20"/>
        </w:rPr>
        <w:t>pli</w:t>
      </w:r>
      <w:r w:rsidRPr="00CE2612">
        <w:rPr>
          <w:spacing w:val="-1"/>
          <w:sz w:val="20"/>
          <w:szCs w:val="20"/>
        </w:rPr>
        <w:t>ca</w:t>
      </w:r>
      <w:r w:rsidRPr="00CE2612">
        <w:rPr>
          <w:sz w:val="20"/>
          <w:szCs w:val="20"/>
        </w:rPr>
        <w:t>ti</w:t>
      </w:r>
      <w:r w:rsidRPr="00CE2612">
        <w:rPr>
          <w:spacing w:val="2"/>
          <w:sz w:val="20"/>
          <w:szCs w:val="20"/>
        </w:rPr>
        <w:t>o</w:t>
      </w:r>
      <w:r w:rsidRPr="00CE2612">
        <w:rPr>
          <w:sz w:val="20"/>
          <w:szCs w:val="20"/>
        </w:rPr>
        <w:t>n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z w:val="20"/>
          <w:szCs w:val="20"/>
        </w:rPr>
        <w:t>of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z w:val="20"/>
          <w:szCs w:val="20"/>
        </w:rPr>
        <w:t>this</w:t>
      </w:r>
      <w:r w:rsidRPr="00CE2612">
        <w:rPr>
          <w:spacing w:val="7"/>
          <w:sz w:val="20"/>
          <w:szCs w:val="20"/>
        </w:rPr>
        <w:t xml:space="preserve"> </w:t>
      </w:r>
      <w:r w:rsidRPr="00CE2612">
        <w:rPr>
          <w:sz w:val="20"/>
          <w:szCs w:val="20"/>
        </w:rPr>
        <w:t>b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n</w:t>
      </w:r>
      <w:r w:rsidRPr="00CE2612">
        <w:rPr>
          <w:spacing w:val="-1"/>
          <w:sz w:val="20"/>
          <w:szCs w:val="20"/>
        </w:rPr>
        <w:t>c</w:t>
      </w:r>
      <w:r w:rsidRPr="00CE2612">
        <w:rPr>
          <w:sz w:val="20"/>
          <w:szCs w:val="20"/>
        </w:rPr>
        <w:t>hma</w:t>
      </w:r>
      <w:r w:rsidRPr="00CE2612">
        <w:rPr>
          <w:spacing w:val="-2"/>
          <w:sz w:val="20"/>
          <w:szCs w:val="20"/>
        </w:rPr>
        <w:t>r</w:t>
      </w:r>
      <w:r w:rsidRPr="00CE2612">
        <w:rPr>
          <w:sz w:val="20"/>
          <w:szCs w:val="20"/>
        </w:rPr>
        <w:t>king</w:t>
      </w:r>
      <w:r w:rsidRPr="00CE2612">
        <w:rPr>
          <w:spacing w:val="7"/>
          <w:sz w:val="20"/>
          <w:szCs w:val="20"/>
        </w:rPr>
        <w:t xml:space="preserve"> </w:t>
      </w:r>
      <w:r w:rsidRPr="00CE2612">
        <w:rPr>
          <w:sz w:val="20"/>
          <w:szCs w:val="20"/>
        </w:rPr>
        <w:t>pro</w:t>
      </w:r>
      <w:r w:rsidRPr="00CE2612">
        <w:rPr>
          <w:spacing w:val="-2"/>
          <w:sz w:val="20"/>
          <w:szCs w:val="20"/>
        </w:rPr>
        <w:t>c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dur</w:t>
      </w:r>
      <w:r w:rsidRPr="00CE2612">
        <w:rPr>
          <w:spacing w:val="-2"/>
          <w:sz w:val="20"/>
          <w:szCs w:val="20"/>
        </w:rPr>
        <w:t>e</w:t>
      </w:r>
      <w:r w:rsidRPr="00CE2612">
        <w:rPr>
          <w:sz w:val="20"/>
          <w:szCs w:val="20"/>
        </w:rPr>
        <w:t>,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pacing w:val="1"/>
          <w:sz w:val="20"/>
          <w:szCs w:val="20"/>
        </w:rPr>
        <w:t>w</w:t>
      </w:r>
      <w:r w:rsidRPr="00CE2612">
        <w:rPr>
          <w:sz w:val="20"/>
          <w:szCs w:val="20"/>
        </w:rPr>
        <w:t>e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re</w:t>
      </w:r>
      <w:r w:rsidRPr="00CE2612">
        <w:rPr>
          <w:spacing w:val="5"/>
          <w:sz w:val="20"/>
          <w:szCs w:val="20"/>
        </w:rPr>
        <w:t xml:space="preserve"> </w:t>
      </w:r>
      <w:r w:rsidRPr="00CE2612">
        <w:rPr>
          <w:spacing w:val="1"/>
          <w:sz w:val="20"/>
          <w:szCs w:val="20"/>
        </w:rPr>
        <w:t>a</w:t>
      </w:r>
      <w:r w:rsidRPr="00CE2612">
        <w:rPr>
          <w:sz w:val="20"/>
          <w:szCs w:val="20"/>
        </w:rPr>
        <w:t>ble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z w:val="20"/>
          <w:szCs w:val="20"/>
        </w:rPr>
        <w:t>to</w:t>
      </w:r>
      <w:r w:rsidRPr="00CE2612">
        <w:rPr>
          <w:spacing w:val="7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ca</w:t>
      </w:r>
      <w:r w:rsidRPr="00CE2612">
        <w:rPr>
          <w:sz w:val="20"/>
          <w:szCs w:val="20"/>
        </w:rPr>
        <w:t>lcul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te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z w:val="20"/>
          <w:szCs w:val="20"/>
        </w:rPr>
        <w:t>fin</w:t>
      </w:r>
      <w:r w:rsidRPr="00CE2612">
        <w:rPr>
          <w:spacing w:val="-2"/>
          <w:sz w:val="20"/>
          <w:szCs w:val="20"/>
        </w:rPr>
        <w:t>a</w:t>
      </w:r>
      <w:r w:rsidRPr="00CE2612">
        <w:rPr>
          <w:sz w:val="20"/>
          <w:szCs w:val="20"/>
        </w:rPr>
        <w:t xml:space="preserve">l 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stimat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s</w:t>
      </w:r>
      <w:r w:rsidRPr="00CE2612">
        <w:rPr>
          <w:spacing w:val="24"/>
          <w:sz w:val="20"/>
          <w:szCs w:val="20"/>
        </w:rPr>
        <w:t xml:space="preserve"> </w:t>
      </w:r>
      <w:r w:rsidRPr="00CE2612">
        <w:rPr>
          <w:sz w:val="20"/>
          <w:szCs w:val="20"/>
        </w:rPr>
        <w:t>of</w:t>
      </w:r>
      <w:r w:rsidRPr="00CE2612">
        <w:rPr>
          <w:spacing w:val="23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23"/>
          <w:sz w:val="20"/>
          <w:szCs w:val="20"/>
        </w:rPr>
        <w:t xml:space="preserve"> </w:t>
      </w:r>
      <w:r w:rsidRPr="00CE2612">
        <w:rPr>
          <w:sz w:val="20"/>
          <w:szCs w:val="20"/>
        </w:rPr>
        <w:t>si</w:t>
      </w:r>
      <w:r w:rsidRPr="00CE2612">
        <w:rPr>
          <w:spacing w:val="1"/>
          <w:sz w:val="20"/>
          <w:szCs w:val="20"/>
        </w:rPr>
        <w:t>z</w:t>
      </w:r>
      <w:r w:rsidRPr="00CE2612">
        <w:rPr>
          <w:sz w:val="20"/>
          <w:szCs w:val="20"/>
        </w:rPr>
        <w:t>e</w:t>
      </w:r>
      <w:r w:rsidRPr="00CE2612">
        <w:rPr>
          <w:spacing w:val="22"/>
          <w:sz w:val="20"/>
          <w:szCs w:val="20"/>
        </w:rPr>
        <w:t xml:space="preserve"> </w:t>
      </w:r>
      <w:r w:rsidRPr="00CE2612">
        <w:rPr>
          <w:sz w:val="20"/>
          <w:szCs w:val="20"/>
        </w:rPr>
        <w:t>of</w:t>
      </w:r>
      <w:r w:rsidRPr="00CE2612">
        <w:rPr>
          <w:spacing w:val="23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23"/>
          <w:sz w:val="20"/>
          <w:szCs w:val="20"/>
        </w:rPr>
        <w:t xml:space="preserve"> </w:t>
      </w:r>
      <w:r w:rsidRPr="00CE2612">
        <w:rPr>
          <w:sz w:val="20"/>
          <w:szCs w:val="20"/>
        </w:rPr>
        <w:t>sh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dow</w:t>
      </w:r>
      <w:r w:rsidRPr="00CE2612">
        <w:rPr>
          <w:spacing w:val="23"/>
          <w:sz w:val="20"/>
          <w:szCs w:val="20"/>
        </w:rPr>
        <w:t xml:space="preserve"> </w:t>
      </w:r>
      <w:r w:rsidRPr="00CE2612">
        <w:rPr>
          <w:spacing w:val="1"/>
          <w:sz w:val="20"/>
          <w:szCs w:val="20"/>
        </w:rPr>
        <w:t>e</w:t>
      </w:r>
      <w:r w:rsidRPr="00CE2612">
        <w:rPr>
          <w:spacing w:val="-1"/>
          <w:sz w:val="20"/>
          <w:szCs w:val="20"/>
        </w:rPr>
        <w:t>c</w:t>
      </w:r>
      <w:r w:rsidRPr="00CE2612">
        <w:rPr>
          <w:sz w:val="20"/>
          <w:szCs w:val="20"/>
        </w:rPr>
        <w:t>ono</w:t>
      </w:r>
      <w:r w:rsidRPr="00CE2612">
        <w:rPr>
          <w:spacing w:val="2"/>
          <w:sz w:val="20"/>
          <w:szCs w:val="20"/>
        </w:rPr>
        <w:t>m</w:t>
      </w:r>
      <w:r w:rsidRPr="00CE2612">
        <w:rPr>
          <w:sz w:val="20"/>
          <w:szCs w:val="20"/>
        </w:rPr>
        <w:t>y</w:t>
      </w:r>
      <w:r w:rsidRPr="00CE2612">
        <w:rPr>
          <w:spacing w:val="21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s</w:t>
      </w:r>
      <w:r w:rsidRPr="00CE2612">
        <w:rPr>
          <w:spacing w:val="30"/>
          <w:sz w:val="20"/>
          <w:szCs w:val="20"/>
        </w:rPr>
        <w:t xml:space="preserve"> </w:t>
      </w:r>
      <w:r w:rsidRPr="00CE2612">
        <w:rPr>
          <w:sz w:val="20"/>
          <w:szCs w:val="20"/>
        </w:rPr>
        <w:t>a</w:t>
      </w:r>
      <w:r w:rsidRPr="00CE2612">
        <w:rPr>
          <w:spacing w:val="23"/>
          <w:sz w:val="20"/>
          <w:szCs w:val="20"/>
        </w:rPr>
        <w:t xml:space="preserve"> </w:t>
      </w:r>
      <w:r w:rsidRPr="00CE2612">
        <w:rPr>
          <w:sz w:val="20"/>
          <w:szCs w:val="20"/>
        </w:rPr>
        <w:t>p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rc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nt</w:t>
      </w:r>
      <w:r w:rsidRPr="00CE2612">
        <w:rPr>
          <w:spacing w:val="1"/>
          <w:sz w:val="20"/>
          <w:szCs w:val="20"/>
        </w:rPr>
        <w:t>a</w:t>
      </w:r>
      <w:r w:rsidRPr="00CE2612">
        <w:rPr>
          <w:spacing w:val="-3"/>
          <w:sz w:val="20"/>
          <w:szCs w:val="20"/>
        </w:rPr>
        <w:t>g</w:t>
      </w:r>
      <w:r w:rsidRPr="00CE2612">
        <w:rPr>
          <w:sz w:val="20"/>
          <w:szCs w:val="20"/>
        </w:rPr>
        <w:t>e</w:t>
      </w:r>
      <w:r w:rsidRPr="00CE2612">
        <w:rPr>
          <w:spacing w:val="22"/>
          <w:sz w:val="20"/>
          <w:szCs w:val="20"/>
        </w:rPr>
        <w:t xml:space="preserve"> </w:t>
      </w:r>
      <w:r w:rsidRPr="00CE2612">
        <w:rPr>
          <w:spacing w:val="2"/>
          <w:sz w:val="20"/>
          <w:szCs w:val="20"/>
        </w:rPr>
        <w:t>o</w:t>
      </w:r>
      <w:r w:rsidRPr="00CE2612">
        <w:rPr>
          <w:sz w:val="20"/>
          <w:szCs w:val="20"/>
        </w:rPr>
        <w:t>f</w:t>
      </w:r>
      <w:r w:rsidRPr="00CE2612">
        <w:rPr>
          <w:spacing w:val="23"/>
          <w:sz w:val="20"/>
          <w:szCs w:val="20"/>
        </w:rPr>
        <w:t xml:space="preserve"> </w:t>
      </w:r>
      <w:r w:rsidRPr="00CE2612">
        <w:rPr>
          <w:sz w:val="20"/>
          <w:szCs w:val="20"/>
        </w:rPr>
        <w:t>G</w:t>
      </w:r>
      <w:r w:rsidRPr="00CE2612">
        <w:rPr>
          <w:spacing w:val="-1"/>
          <w:sz w:val="20"/>
          <w:szCs w:val="20"/>
        </w:rPr>
        <w:t>D</w:t>
      </w:r>
      <w:r w:rsidRPr="00CE2612">
        <w:rPr>
          <w:sz w:val="20"/>
          <w:szCs w:val="20"/>
        </w:rPr>
        <w:t>P</w:t>
      </w:r>
      <w:r w:rsidRPr="00CE2612">
        <w:rPr>
          <w:spacing w:val="24"/>
          <w:sz w:val="20"/>
          <w:szCs w:val="20"/>
        </w:rPr>
        <w:t xml:space="preserve"> </w:t>
      </w:r>
      <w:r w:rsidRPr="00CE2612">
        <w:rPr>
          <w:sz w:val="20"/>
          <w:szCs w:val="20"/>
        </w:rPr>
        <w:t>for</w:t>
      </w:r>
      <w:r w:rsidRPr="00CE2612">
        <w:rPr>
          <w:spacing w:val="24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23"/>
          <w:sz w:val="20"/>
          <w:szCs w:val="20"/>
        </w:rPr>
        <w:t xml:space="preserve"> </w:t>
      </w:r>
      <w:r w:rsidRPr="00CE2612">
        <w:rPr>
          <w:spacing w:val="-3"/>
          <w:sz w:val="20"/>
          <w:szCs w:val="20"/>
        </w:rPr>
        <w:t>g</w:t>
      </w:r>
      <w:r w:rsidRPr="00CE2612">
        <w:rPr>
          <w:sz w:val="20"/>
          <w:szCs w:val="20"/>
        </w:rPr>
        <w:t>iven</w:t>
      </w:r>
      <w:r w:rsidRPr="00CE2612">
        <w:rPr>
          <w:spacing w:val="23"/>
          <w:sz w:val="20"/>
          <w:szCs w:val="20"/>
        </w:rPr>
        <w:t xml:space="preserve"> </w:t>
      </w:r>
      <w:r w:rsidRPr="00CE2612">
        <w:rPr>
          <w:spacing w:val="2"/>
          <w:sz w:val="20"/>
          <w:szCs w:val="20"/>
        </w:rPr>
        <w:t>p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riod</w:t>
      </w:r>
      <w:r w:rsidRPr="00CE2612">
        <w:rPr>
          <w:spacing w:val="23"/>
          <w:sz w:val="20"/>
          <w:szCs w:val="20"/>
        </w:rPr>
        <w:t xml:space="preserve"> </w:t>
      </w:r>
      <w:r w:rsidRPr="00CE2612">
        <w:rPr>
          <w:sz w:val="20"/>
          <w:szCs w:val="20"/>
        </w:rPr>
        <w:t>of</w:t>
      </w:r>
      <w:r w:rsidRPr="00CE2612">
        <w:rPr>
          <w:spacing w:val="23"/>
          <w:sz w:val="20"/>
          <w:szCs w:val="20"/>
        </w:rPr>
        <w:t xml:space="preserve"> </w:t>
      </w:r>
      <w:r w:rsidRPr="00CE2612">
        <w:rPr>
          <w:sz w:val="20"/>
          <w:szCs w:val="20"/>
        </w:rPr>
        <w:t>our stu</w:t>
      </w:r>
      <w:r w:rsidRPr="00CE2612">
        <w:rPr>
          <w:spacing w:val="2"/>
          <w:sz w:val="20"/>
          <w:szCs w:val="20"/>
        </w:rPr>
        <w:t>d</w:t>
      </w:r>
      <w:r w:rsidRPr="00CE2612">
        <w:rPr>
          <w:sz w:val="20"/>
          <w:szCs w:val="20"/>
        </w:rPr>
        <w:t>y</w:t>
      </w:r>
      <w:r w:rsidRPr="00CE2612">
        <w:rPr>
          <w:spacing w:val="2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nd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z w:val="20"/>
          <w:szCs w:val="20"/>
        </w:rPr>
        <w:t>to</w:t>
      </w:r>
      <w:r w:rsidRPr="00CE2612">
        <w:rPr>
          <w:spacing w:val="9"/>
          <w:sz w:val="20"/>
          <w:szCs w:val="20"/>
        </w:rPr>
        <w:t xml:space="preserve"> </w:t>
      </w:r>
      <w:r w:rsidRPr="00CE2612">
        <w:rPr>
          <w:sz w:val="20"/>
          <w:szCs w:val="20"/>
        </w:rPr>
        <w:t>r</w:t>
      </w:r>
      <w:r w:rsidRPr="00CE2612">
        <w:rPr>
          <w:spacing w:val="-2"/>
          <w:sz w:val="20"/>
          <w:szCs w:val="20"/>
        </w:rPr>
        <w:t>e</w:t>
      </w:r>
      <w:r w:rsidRPr="00CE2612">
        <w:rPr>
          <w:spacing w:val="1"/>
          <w:sz w:val="20"/>
          <w:szCs w:val="20"/>
        </w:rPr>
        <w:t>a</w:t>
      </w:r>
      <w:r w:rsidRPr="00CE2612">
        <w:rPr>
          <w:spacing w:val="-1"/>
          <w:sz w:val="20"/>
          <w:szCs w:val="20"/>
        </w:rPr>
        <w:t>c</w:t>
      </w:r>
      <w:r w:rsidRPr="00CE2612">
        <w:rPr>
          <w:sz w:val="20"/>
          <w:szCs w:val="20"/>
        </w:rPr>
        <w:t>h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z w:val="20"/>
          <w:szCs w:val="20"/>
        </w:rPr>
        <w:t>a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z w:val="20"/>
          <w:szCs w:val="20"/>
        </w:rPr>
        <w:t>t</w:t>
      </w:r>
      <w:r w:rsidRPr="00CE2612">
        <w:rPr>
          <w:spacing w:val="1"/>
          <w:sz w:val="20"/>
          <w:szCs w:val="20"/>
        </w:rPr>
        <w:t>r</w:t>
      </w:r>
      <w:r w:rsidRPr="00CE2612">
        <w:rPr>
          <w:spacing w:val="-1"/>
          <w:sz w:val="20"/>
          <w:szCs w:val="20"/>
        </w:rPr>
        <w:t>e</w:t>
      </w:r>
      <w:r w:rsidRPr="00CE2612">
        <w:rPr>
          <w:spacing w:val="2"/>
          <w:sz w:val="20"/>
          <w:szCs w:val="20"/>
        </w:rPr>
        <w:t>n</w:t>
      </w:r>
      <w:r w:rsidRPr="00CE2612">
        <w:rPr>
          <w:sz w:val="20"/>
          <w:szCs w:val="20"/>
        </w:rPr>
        <w:t>d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z w:val="20"/>
          <w:szCs w:val="20"/>
        </w:rPr>
        <w:t>of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z w:val="20"/>
          <w:szCs w:val="20"/>
        </w:rPr>
        <w:t>d</w:t>
      </w:r>
      <w:r w:rsidRPr="00CE2612">
        <w:rPr>
          <w:spacing w:val="-1"/>
          <w:sz w:val="20"/>
          <w:szCs w:val="20"/>
        </w:rPr>
        <w:t>e</w:t>
      </w:r>
      <w:r w:rsidRPr="00CE2612">
        <w:rPr>
          <w:spacing w:val="2"/>
          <w:sz w:val="20"/>
          <w:szCs w:val="20"/>
        </w:rPr>
        <w:t>v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lopm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nt</w:t>
      </w:r>
      <w:r w:rsidRPr="00CE2612">
        <w:rPr>
          <w:spacing w:val="7"/>
          <w:sz w:val="20"/>
          <w:szCs w:val="20"/>
        </w:rPr>
        <w:t xml:space="preserve"> </w:t>
      </w:r>
      <w:r w:rsidRPr="00CE2612">
        <w:rPr>
          <w:sz w:val="20"/>
          <w:szCs w:val="20"/>
        </w:rPr>
        <w:t>of</w:t>
      </w:r>
      <w:r w:rsidRPr="00CE2612">
        <w:rPr>
          <w:spacing w:val="8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z w:val="20"/>
          <w:szCs w:val="20"/>
        </w:rPr>
        <w:t>sh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dow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pacing w:val="1"/>
          <w:sz w:val="20"/>
          <w:szCs w:val="20"/>
        </w:rPr>
        <w:t>e</w:t>
      </w:r>
      <w:r w:rsidRPr="00CE2612">
        <w:rPr>
          <w:spacing w:val="-1"/>
          <w:sz w:val="20"/>
          <w:szCs w:val="20"/>
        </w:rPr>
        <w:t>c</w:t>
      </w:r>
      <w:r w:rsidRPr="00CE2612">
        <w:rPr>
          <w:sz w:val="20"/>
          <w:szCs w:val="20"/>
        </w:rPr>
        <w:t>ono</w:t>
      </w:r>
      <w:r w:rsidRPr="00CE2612">
        <w:rPr>
          <w:spacing w:val="5"/>
          <w:sz w:val="20"/>
          <w:szCs w:val="20"/>
        </w:rPr>
        <w:t>m</w:t>
      </w:r>
      <w:r w:rsidRPr="00CE2612">
        <w:rPr>
          <w:sz w:val="20"/>
          <w:szCs w:val="20"/>
        </w:rPr>
        <w:t>y</w:t>
      </w:r>
      <w:r w:rsidRPr="00CE2612">
        <w:rPr>
          <w:spacing w:val="2"/>
          <w:sz w:val="20"/>
          <w:szCs w:val="20"/>
        </w:rPr>
        <w:t xml:space="preserve"> </w:t>
      </w:r>
      <w:r w:rsidRPr="00CE2612">
        <w:rPr>
          <w:sz w:val="20"/>
          <w:szCs w:val="20"/>
        </w:rPr>
        <w:t>for</w:t>
      </w:r>
      <w:r w:rsidRPr="00CE2612">
        <w:rPr>
          <w:spacing w:val="7"/>
          <w:sz w:val="20"/>
          <w:szCs w:val="20"/>
        </w:rPr>
        <w:t xml:space="preserve"> </w:t>
      </w:r>
      <w:r w:rsidRPr="00CE2612">
        <w:rPr>
          <w:sz w:val="20"/>
          <w:szCs w:val="20"/>
        </w:rPr>
        <w:t>our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z w:val="20"/>
          <w:szCs w:val="20"/>
        </w:rPr>
        <w:t>s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mple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pacing w:val="7"/>
          <w:sz w:val="20"/>
          <w:szCs w:val="20"/>
        </w:rPr>
        <w:t>f</w:t>
      </w:r>
      <w:r w:rsidRPr="00CE2612">
        <w:rPr>
          <w:sz w:val="20"/>
          <w:szCs w:val="20"/>
        </w:rPr>
        <w:t>rom</w:t>
      </w:r>
      <w:r w:rsidRPr="00CE2612">
        <w:rPr>
          <w:spacing w:val="6"/>
          <w:sz w:val="20"/>
          <w:szCs w:val="20"/>
        </w:rPr>
        <w:t xml:space="preserve"> </w:t>
      </w:r>
      <w:r w:rsidRPr="00CE2612">
        <w:rPr>
          <w:sz w:val="20"/>
          <w:szCs w:val="20"/>
        </w:rPr>
        <w:t>1999</w:t>
      </w:r>
      <w:r w:rsidRPr="00CE2612">
        <w:rPr>
          <w:spacing w:val="9"/>
          <w:sz w:val="20"/>
          <w:szCs w:val="20"/>
        </w:rPr>
        <w:t xml:space="preserve"> </w:t>
      </w:r>
      <w:r w:rsidRPr="00CE2612">
        <w:rPr>
          <w:sz w:val="20"/>
          <w:szCs w:val="20"/>
        </w:rPr>
        <w:t>to 2013.</w:t>
      </w:r>
    </w:p>
    <w:p w:rsidR="00086911" w:rsidRPr="00CE2612" w:rsidRDefault="001F2E9E" w:rsidP="00CE2612">
      <w:pPr>
        <w:pStyle w:val="Heading2"/>
        <w:kinsoku w:val="0"/>
        <w:overflowPunct w:val="0"/>
        <w:spacing w:line="360" w:lineRule="auto"/>
        <w:ind w:left="0"/>
        <w:jc w:val="both"/>
        <w:rPr>
          <w:b w:val="0"/>
          <w:bCs w:val="0"/>
          <w:sz w:val="20"/>
          <w:szCs w:val="20"/>
        </w:rPr>
      </w:pPr>
      <w:r>
        <w:rPr>
          <w:sz w:val="20"/>
          <w:szCs w:val="20"/>
        </w:rPr>
        <w:t xml:space="preserve">A2. </w:t>
      </w:r>
      <w:r w:rsidR="00086911" w:rsidRPr="00CE2612">
        <w:rPr>
          <w:spacing w:val="-2"/>
          <w:sz w:val="20"/>
          <w:szCs w:val="20"/>
        </w:rPr>
        <w:t>M</w:t>
      </w:r>
      <w:r w:rsidR="00086911" w:rsidRPr="00CE2612">
        <w:rPr>
          <w:sz w:val="20"/>
          <w:szCs w:val="20"/>
        </w:rPr>
        <w:t>I</w:t>
      </w:r>
      <w:r w:rsidR="00086911" w:rsidRPr="00CE2612">
        <w:rPr>
          <w:spacing w:val="-1"/>
          <w:sz w:val="20"/>
          <w:szCs w:val="20"/>
        </w:rPr>
        <w:t>M</w:t>
      </w:r>
      <w:r w:rsidR="00086911" w:rsidRPr="00CE2612">
        <w:rPr>
          <w:sz w:val="20"/>
          <w:szCs w:val="20"/>
        </w:rPr>
        <w:t>IC M</w:t>
      </w:r>
      <w:r w:rsidR="00086911" w:rsidRPr="00CE2612">
        <w:rPr>
          <w:spacing w:val="-1"/>
          <w:sz w:val="20"/>
          <w:szCs w:val="20"/>
        </w:rPr>
        <w:t>e</w:t>
      </w:r>
      <w:r w:rsidR="00086911" w:rsidRPr="00CE2612">
        <w:rPr>
          <w:sz w:val="20"/>
          <w:szCs w:val="20"/>
        </w:rPr>
        <w:t>thodolog</w:t>
      </w:r>
      <w:r w:rsidR="00086911" w:rsidRPr="00CE2612">
        <w:rPr>
          <w:spacing w:val="1"/>
          <w:sz w:val="20"/>
          <w:szCs w:val="20"/>
        </w:rPr>
        <w:t>y</w:t>
      </w:r>
      <w:r w:rsidR="00B313C8" w:rsidRPr="00BF5283">
        <w:rPr>
          <w:rStyle w:val="FootnoteReference"/>
          <w:color w:val="FF0000"/>
          <w:spacing w:val="1"/>
          <w:sz w:val="20"/>
          <w:szCs w:val="20"/>
        </w:rPr>
        <w:footnoteReference w:id="2"/>
      </w:r>
    </w:p>
    <w:p w:rsidR="00086911" w:rsidRPr="00CE2612" w:rsidRDefault="00086911" w:rsidP="00CE2612">
      <w:pPr>
        <w:pStyle w:val="BodyText"/>
        <w:kinsoku w:val="0"/>
        <w:overflowPunct w:val="0"/>
        <w:spacing w:line="360" w:lineRule="auto"/>
        <w:ind w:left="0"/>
        <w:jc w:val="both"/>
        <w:rPr>
          <w:sz w:val="20"/>
          <w:szCs w:val="20"/>
        </w:rPr>
      </w:pPr>
      <w:r w:rsidRPr="00CE2612">
        <w:rPr>
          <w:sz w:val="20"/>
          <w:szCs w:val="20"/>
        </w:rPr>
        <w:t>The</w:t>
      </w:r>
      <w:r w:rsidRPr="00CE2612">
        <w:rPr>
          <w:spacing w:val="29"/>
          <w:sz w:val="20"/>
          <w:szCs w:val="20"/>
        </w:rPr>
        <w:t xml:space="preserve"> </w:t>
      </w:r>
      <w:r w:rsidRPr="00CE2612">
        <w:rPr>
          <w:spacing w:val="2"/>
          <w:sz w:val="20"/>
          <w:szCs w:val="20"/>
        </w:rPr>
        <w:t>M</w:t>
      </w:r>
      <w:r w:rsidRPr="00CE2612">
        <w:rPr>
          <w:spacing w:val="-4"/>
          <w:sz w:val="20"/>
          <w:szCs w:val="20"/>
        </w:rPr>
        <w:t>I</w:t>
      </w:r>
      <w:r w:rsidRPr="00CE2612">
        <w:rPr>
          <w:spacing w:val="2"/>
          <w:sz w:val="20"/>
          <w:szCs w:val="20"/>
        </w:rPr>
        <w:t>M</w:t>
      </w:r>
      <w:r w:rsidRPr="00CE2612">
        <w:rPr>
          <w:spacing w:val="-4"/>
          <w:sz w:val="20"/>
          <w:szCs w:val="20"/>
        </w:rPr>
        <w:t>I</w:t>
      </w:r>
      <w:r w:rsidRPr="00CE2612">
        <w:rPr>
          <w:sz w:val="20"/>
          <w:szCs w:val="20"/>
        </w:rPr>
        <w:t>C</w:t>
      </w:r>
      <w:r w:rsidRPr="00CE2612">
        <w:rPr>
          <w:spacing w:val="31"/>
          <w:sz w:val="20"/>
          <w:szCs w:val="20"/>
        </w:rPr>
        <w:t xml:space="preserve"> </w:t>
      </w:r>
      <w:r w:rsidRPr="00CE2612">
        <w:rPr>
          <w:sz w:val="20"/>
          <w:szCs w:val="20"/>
        </w:rPr>
        <w:t>model</w:t>
      </w:r>
      <w:r w:rsidRPr="00CE2612">
        <w:rPr>
          <w:spacing w:val="32"/>
          <w:sz w:val="20"/>
          <w:szCs w:val="20"/>
        </w:rPr>
        <w:t xml:space="preserve"> </w:t>
      </w:r>
      <w:r w:rsidRPr="00CE2612">
        <w:rPr>
          <w:sz w:val="20"/>
          <w:szCs w:val="20"/>
        </w:rPr>
        <w:t>h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s</w:t>
      </w:r>
      <w:r w:rsidRPr="00CE2612">
        <w:rPr>
          <w:spacing w:val="33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30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dv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nt</w:t>
      </w:r>
      <w:r w:rsidRPr="00CE2612">
        <w:rPr>
          <w:spacing w:val="1"/>
          <w:sz w:val="20"/>
          <w:szCs w:val="20"/>
        </w:rPr>
        <w:t>a</w:t>
      </w:r>
      <w:r w:rsidRPr="00CE2612">
        <w:rPr>
          <w:sz w:val="20"/>
          <w:szCs w:val="20"/>
        </w:rPr>
        <w:t>ge</w:t>
      </w:r>
      <w:r w:rsidRPr="00CE2612">
        <w:rPr>
          <w:spacing w:val="30"/>
          <w:sz w:val="20"/>
          <w:szCs w:val="20"/>
        </w:rPr>
        <w:t xml:space="preserve"> </w:t>
      </w:r>
      <w:r w:rsidRPr="00CE2612">
        <w:rPr>
          <w:sz w:val="20"/>
          <w:szCs w:val="20"/>
        </w:rPr>
        <w:t>ov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r</w:t>
      </w:r>
      <w:r w:rsidRPr="00CE2612">
        <w:rPr>
          <w:spacing w:val="31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32"/>
          <w:sz w:val="20"/>
          <w:szCs w:val="20"/>
        </w:rPr>
        <w:t xml:space="preserve"> </w:t>
      </w:r>
      <w:r w:rsidRPr="00CE2612">
        <w:rPr>
          <w:sz w:val="20"/>
          <w:szCs w:val="20"/>
        </w:rPr>
        <w:t>other</w:t>
      </w:r>
      <w:r w:rsidRPr="00CE2612">
        <w:rPr>
          <w:spacing w:val="29"/>
          <w:sz w:val="20"/>
          <w:szCs w:val="20"/>
        </w:rPr>
        <w:t xml:space="preserve"> </w:t>
      </w:r>
      <w:r w:rsidRPr="00CE2612">
        <w:rPr>
          <w:sz w:val="20"/>
          <w:szCs w:val="20"/>
        </w:rPr>
        <w:t>methods</w:t>
      </w:r>
      <w:r w:rsidRPr="00CE2612">
        <w:rPr>
          <w:spacing w:val="31"/>
          <w:sz w:val="20"/>
          <w:szCs w:val="20"/>
        </w:rPr>
        <w:t xml:space="preserve"> </w:t>
      </w:r>
      <w:r w:rsidRPr="00CE2612">
        <w:rPr>
          <w:sz w:val="20"/>
          <w:szCs w:val="20"/>
        </w:rPr>
        <w:t>b</w:t>
      </w:r>
      <w:r w:rsidRPr="00CE2612">
        <w:rPr>
          <w:spacing w:val="-1"/>
          <w:sz w:val="20"/>
          <w:szCs w:val="20"/>
        </w:rPr>
        <w:t>e</w:t>
      </w:r>
      <w:r w:rsidRPr="00CE2612">
        <w:rPr>
          <w:spacing w:val="1"/>
          <w:sz w:val="20"/>
          <w:szCs w:val="20"/>
        </w:rPr>
        <w:t>c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use</w:t>
      </w:r>
      <w:r w:rsidRPr="00CE2612">
        <w:rPr>
          <w:spacing w:val="32"/>
          <w:sz w:val="20"/>
          <w:szCs w:val="20"/>
        </w:rPr>
        <w:t xml:space="preserve"> </w:t>
      </w:r>
      <w:r w:rsidRPr="00CE2612">
        <w:rPr>
          <w:sz w:val="20"/>
          <w:szCs w:val="20"/>
        </w:rPr>
        <w:t>v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rious</w:t>
      </w:r>
      <w:r w:rsidRPr="00CE2612">
        <w:rPr>
          <w:spacing w:val="30"/>
          <w:sz w:val="20"/>
          <w:szCs w:val="20"/>
        </w:rPr>
        <w:t xml:space="preserve"> </w:t>
      </w:r>
      <w:r w:rsidRPr="00CE2612">
        <w:rPr>
          <w:sz w:val="20"/>
          <w:szCs w:val="20"/>
        </w:rPr>
        <w:t>obs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rv</w:t>
      </w:r>
      <w:r w:rsidRPr="00CE2612">
        <w:rPr>
          <w:spacing w:val="-2"/>
          <w:sz w:val="20"/>
          <w:szCs w:val="20"/>
        </w:rPr>
        <w:t>a</w:t>
      </w:r>
      <w:r w:rsidRPr="00CE2612">
        <w:rPr>
          <w:sz w:val="20"/>
          <w:szCs w:val="20"/>
        </w:rPr>
        <w:t>b</w:t>
      </w:r>
      <w:r w:rsidRPr="00CE2612">
        <w:rPr>
          <w:spacing w:val="2"/>
          <w:sz w:val="20"/>
          <w:szCs w:val="20"/>
        </w:rPr>
        <w:t>l</w:t>
      </w:r>
      <w:r w:rsidRPr="00CE2612">
        <w:rPr>
          <w:sz w:val="20"/>
          <w:szCs w:val="20"/>
        </w:rPr>
        <w:t xml:space="preserve">e 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nd</w:t>
      </w:r>
      <w:r w:rsidRPr="00CE2612">
        <w:rPr>
          <w:spacing w:val="23"/>
          <w:sz w:val="20"/>
          <w:szCs w:val="20"/>
        </w:rPr>
        <w:t xml:space="preserve"> </w:t>
      </w:r>
      <w:r w:rsidRPr="00CE2612">
        <w:rPr>
          <w:sz w:val="20"/>
          <w:szCs w:val="20"/>
        </w:rPr>
        <w:t>me</w:t>
      </w:r>
      <w:r w:rsidRPr="00CE2612">
        <w:rPr>
          <w:spacing w:val="-2"/>
          <w:sz w:val="20"/>
          <w:szCs w:val="20"/>
        </w:rPr>
        <w:t>a</w:t>
      </w:r>
      <w:r w:rsidRPr="00CE2612">
        <w:rPr>
          <w:sz w:val="20"/>
          <w:szCs w:val="20"/>
        </w:rPr>
        <w:t>su</w:t>
      </w:r>
      <w:r w:rsidRPr="00CE2612">
        <w:rPr>
          <w:spacing w:val="1"/>
          <w:sz w:val="20"/>
          <w:szCs w:val="20"/>
        </w:rPr>
        <w:t>r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ble</w:t>
      </w:r>
      <w:r w:rsidRPr="00CE2612">
        <w:rPr>
          <w:spacing w:val="23"/>
          <w:sz w:val="20"/>
          <w:szCs w:val="20"/>
        </w:rPr>
        <w:t xml:space="preserve"> </w:t>
      </w:r>
      <w:r w:rsidRPr="00CE2612">
        <w:rPr>
          <w:spacing w:val="1"/>
          <w:sz w:val="20"/>
          <w:szCs w:val="20"/>
        </w:rPr>
        <w:t>c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us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s</w:t>
      </w:r>
      <w:r w:rsidRPr="00CE2612">
        <w:rPr>
          <w:spacing w:val="24"/>
          <w:sz w:val="20"/>
          <w:szCs w:val="20"/>
        </w:rPr>
        <w:t xml:space="preserve"> </w:t>
      </w:r>
      <w:r w:rsidRPr="00CE2612">
        <w:rPr>
          <w:spacing w:val="1"/>
          <w:sz w:val="20"/>
          <w:szCs w:val="20"/>
        </w:rPr>
        <w:t>a</w:t>
      </w:r>
      <w:r w:rsidRPr="00CE2612">
        <w:rPr>
          <w:sz w:val="20"/>
          <w:szCs w:val="20"/>
        </w:rPr>
        <w:t>nd</w:t>
      </w:r>
      <w:r w:rsidRPr="00CE2612">
        <w:rPr>
          <w:spacing w:val="23"/>
          <w:sz w:val="20"/>
          <w:szCs w:val="20"/>
        </w:rPr>
        <w:t xml:space="preserve"> </w:t>
      </w:r>
      <w:r w:rsidRPr="00CE2612">
        <w:rPr>
          <w:sz w:val="20"/>
          <w:szCs w:val="20"/>
        </w:rPr>
        <w:t>indi</w:t>
      </w:r>
      <w:r w:rsidRPr="00CE2612">
        <w:rPr>
          <w:spacing w:val="-1"/>
          <w:sz w:val="20"/>
          <w:szCs w:val="20"/>
        </w:rPr>
        <w:t>ca</w:t>
      </w:r>
      <w:r w:rsidRPr="00CE2612">
        <w:rPr>
          <w:sz w:val="20"/>
          <w:szCs w:val="20"/>
        </w:rPr>
        <w:t>tors</w:t>
      </w:r>
      <w:r w:rsidRPr="00CE2612">
        <w:rPr>
          <w:spacing w:val="23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re</w:t>
      </w:r>
      <w:r w:rsidRPr="00CE2612">
        <w:rPr>
          <w:spacing w:val="24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c</w:t>
      </w:r>
      <w:r w:rsidRPr="00CE2612">
        <w:rPr>
          <w:sz w:val="20"/>
          <w:szCs w:val="20"/>
        </w:rPr>
        <w:t>onsi</w:t>
      </w:r>
      <w:r w:rsidRPr="00CE2612">
        <w:rPr>
          <w:spacing w:val="2"/>
          <w:sz w:val="20"/>
          <w:szCs w:val="20"/>
        </w:rPr>
        <w:t>d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r</w:t>
      </w:r>
      <w:r w:rsidRPr="00CE2612">
        <w:rPr>
          <w:spacing w:val="-2"/>
          <w:sz w:val="20"/>
          <w:szCs w:val="20"/>
        </w:rPr>
        <w:t>e</w:t>
      </w:r>
      <w:r w:rsidRPr="00CE2612">
        <w:rPr>
          <w:sz w:val="20"/>
          <w:szCs w:val="20"/>
        </w:rPr>
        <w:t>d</w:t>
      </w:r>
      <w:r w:rsidRPr="00CE2612">
        <w:rPr>
          <w:spacing w:val="23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t</w:t>
      </w:r>
      <w:r w:rsidRPr="00CE2612">
        <w:rPr>
          <w:spacing w:val="24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23"/>
          <w:sz w:val="20"/>
          <w:szCs w:val="20"/>
        </w:rPr>
        <w:t xml:space="preserve"> </w:t>
      </w:r>
      <w:r w:rsidRPr="00CE2612">
        <w:rPr>
          <w:spacing w:val="2"/>
          <w:sz w:val="20"/>
          <w:szCs w:val="20"/>
        </w:rPr>
        <w:t>s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me</w:t>
      </w:r>
      <w:r w:rsidRPr="00CE2612">
        <w:rPr>
          <w:spacing w:val="23"/>
          <w:sz w:val="20"/>
          <w:szCs w:val="20"/>
        </w:rPr>
        <w:t xml:space="preserve"> </w:t>
      </w:r>
      <w:r w:rsidRPr="00CE2612">
        <w:rPr>
          <w:sz w:val="20"/>
          <w:szCs w:val="20"/>
        </w:rPr>
        <w:t>time</w:t>
      </w:r>
      <w:r w:rsidRPr="00CE2612">
        <w:rPr>
          <w:spacing w:val="23"/>
          <w:sz w:val="20"/>
          <w:szCs w:val="20"/>
        </w:rPr>
        <w:t xml:space="preserve"> </w:t>
      </w:r>
      <w:r w:rsidRPr="00CE2612">
        <w:rPr>
          <w:sz w:val="20"/>
          <w:szCs w:val="20"/>
        </w:rPr>
        <w:t>re</w:t>
      </w:r>
      <w:r w:rsidRPr="00CE2612">
        <w:rPr>
          <w:spacing w:val="-3"/>
          <w:sz w:val="20"/>
          <w:szCs w:val="20"/>
        </w:rPr>
        <w:t>g</w:t>
      </w:r>
      <w:r w:rsidRPr="00CE2612">
        <w:rPr>
          <w:spacing w:val="1"/>
          <w:sz w:val="20"/>
          <w:szCs w:val="20"/>
        </w:rPr>
        <w:t>a</w:t>
      </w:r>
      <w:r w:rsidRPr="00CE2612">
        <w:rPr>
          <w:sz w:val="20"/>
          <w:szCs w:val="20"/>
        </w:rPr>
        <w:t>rding</w:t>
      </w:r>
      <w:r w:rsidRPr="00CE2612">
        <w:rPr>
          <w:spacing w:val="28"/>
          <w:sz w:val="20"/>
          <w:szCs w:val="20"/>
        </w:rPr>
        <w:t xml:space="preserve"> </w:t>
      </w:r>
      <w:r w:rsidRPr="00CE2612">
        <w:rPr>
          <w:sz w:val="20"/>
          <w:szCs w:val="20"/>
        </w:rPr>
        <w:t>t</w:t>
      </w:r>
      <w:r w:rsidRPr="00CE2612">
        <w:rPr>
          <w:spacing w:val="2"/>
          <w:sz w:val="20"/>
          <w:szCs w:val="20"/>
        </w:rPr>
        <w:t>h</w:t>
      </w:r>
      <w:r w:rsidRPr="00CE2612">
        <w:rPr>
          <w:sz w:val="20"/>
          <w:szCs w:val="20"/>
        </w:rPr>
        <w:t>e</w:t>
      </w:r>
      <w:r w:rsidRPr="00CE2612">
        <w:rPr>
          <w:spacing w:val="23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c</w:t>
      </w:r>
      <w:r w:rsidRPr="00CE2612">
        <w:rPr>
          <w:sz w:val="20"/>
          <w:szCs w:val="20"/>
        </w:rPr>
        <w:t>ompl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x</w:t>
      </w:r>
      <w:r w:rsidRPr="00CE2612">
        <w:rPr>
          <w:spacing w:val="25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nd unr</w:t>
      </w:r>
      <w:r w:rsidRPr="00CE2612">
        <w:rPr>
          <w:spacing w:val="-2"/>
          <w:sz w:val="20"/>
          <w:szCs w:val="20"/>
        </w:rPr>
        <w:t>e</w:t>
      </w:r>
      <w:r w:rsidRPr="00CE2612">
        <w:rPr>
          <w:spacing w:val="-1"/>
          <w:sz w:val="20"/>
          <w:szCs w:val="20"/>
        </w:rPr>
        <w:t>c</w:t>
      </w:r>
      <w:r w:rsidRPr="00CE2612">
        <w:rPr>
          <w:sz w:val="20"/>
          <w:szCs w:val="20"/>
        </w:rPr>
        <w:t>or</w:t>
      </w:r>
      <w:r w:rsidRPr="00CE2612">
        <w:rPr>
          <w:spacing w:val="1"/>
          <w:sz w:val="20"/>
          <w:szCs w:val="20"/>
        </w:rPr>
        <w:t>d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d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z w:val="20"/>
          <w:szCs w:val="20"/>
        </w:rPr>
        <w:t>n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tu</w:t>
      </w:r>
      <w:r w:rsidRPr="00CE2612">
        <w:rPr>
          <w:spacing w:val="1"/>
          <w:sz w:val="20"/>
          <w:szCs w:val="20"/>
        </w:rPr>
        <w:t>r</w:t>
      </w:r>
      <w:r w:rsidRPr="00CE2612">
        <w:rPr>
          <w:sz w:val="20"/>
          <w:szCs w:val="20"/>
        </w:rPr>
        <w:t>e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z w:val="20"/>
          <w:szCs w:val="20"/>
        </w:rPr>
        <w:t>of</w:t>
      </w:r>
      <w:r w:rsidRPr="00CE2612">
        <w:rPr>
          <w:spacing w:val="20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20"/>
          <w:sz w:val="20"/>
          <w:szCs w:val="20"/>
        </w:rPr>
        <w:t xml:space="preserve"> </w:t>
      </w:r>
      <w:r w:rsidRPr="00CE2612">
        <w:rPr>
          <w:sz w:val="20"/>
          <w:szCs w:val="20"/>
        </w:rPr>
        <w:t>sh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dow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pacing w:val="1"/>
          <w:sz w:val="20"/>
          <w:szCs w:val="20"/>
        </w:rPr>
        <w:t>e</w:t>
      </w:r>
      <w:r w:rsidRPr="00CE2612">
        <w:rPr>
          <w:spacing w:val="-1"/>
          <w:sz w:val="20"/>
          <w:szCs w:val="20"/>
        </w:rPr>
        <w:t>c</w:t>
      </w:r>
      <w:r w:rsidRPr="00CE2612">
        <w:rPr>
          <w:sz w:val="20"/>
          <w:szCs w:val="20"/>
        </w:rPr>
        <w:t>ono</w:t>
      </w:r>
      <w:r w:rsidRPr="00CE2612">
        <w:rPr>
          <w:spacing w:val="5"/>
          <w:sz w:val="20"/>
          <w:szCs w:val="20"/>
        </w:rPr>
        <w:t>m</w:t>
      </w:r>
      <w:r w:rsidRPr="00CE2612">
        <w:rPr>
          <w:spacing w:val="-5"/>
          <w:sz w:val="20"/>
          <w:szCs w:val="20"/>
        </w:rPr>
        <w:t>y</w:t>
      </w:r>
      <w:r w:rsidRPr="00CE2612">
        <w:rPr>
          <w:sz w:val="20"/>
          <w:szCs w:val="20"/>
        </w:rPr>
        <w:t>.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pacing w:val="-2"/>
          <w:sz w:val="20"/>
          <w:szCs w:val="20"/>
        </w:rPr>
        <w:t>F</w:t>
      </w:r>
      <w:r w:rsidRPr="00CE2612">
        <w:rPr>
          <w:spacing w:val="2"/>
          <w:sz w:val="20"/>
          <w:szCs w:val="20"/>
        </w:rPr>
        <w:t>o</w:t>
      </w:r>
      <w:r w:rsidRPr="00CE2612">
        <w:rPr>
          <w:sz w:val="20"/>
          <w:szCs w:val="20"/>
        </w:rPr>
        <w:t>r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pacing w:val="2"/>
          <w:sz w:val="20"/>
          <w:szCs w:val="20"/>
        </w:rPr>
        <w:t>t</w:t>
      </w:r>
      <w:r w:rsidRPr="00CE2612">
        <w:rPr>
          <w:sz w:val="20"/>
          <w:szCs w:val="20"/>
        </w:rPr>
        <w:t>he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stimation</w:t>
      </w:r>
      <w:r w:rsidRPr="00CE2612">
        <w:rPr>
          <w:spacing w:val="19"/>
          <w:sz w:val="20"/>
          <w:szCs w:val="20"/>
        </w:rPr>
        <w:t xml:space="preserve"> </w:t>
      </w:r>
      <w:r w:rsidRPr="00CE2612">
        <w:rPr>
          <w:sz w:val="20"/>
          <w:szCs w:val="20"/>
        </w:rPr>
        <w:t>of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z w:val="20"/>
          <w:szCs w:val="20"/>
        </w:rPr>
        <w:t>si</w:t>
      </w:r>
      <w:r w:rsidRPr="00CE2612">
        <w:rPr>
          <w:spacing w:val="1"/>
          <w:sz w:val="20"/>
          <w:szCs w:val="20"/>
        </w:rPr>
        <w:t>z</w:t>
      </w:r>
      <w:r w:rsidRPr="00CE2612">
        <w:rPr>
          <w:sz w:val="20"/>
          <w:szCs w:val="20"/>
        </w:rPr>
        <w:t>e</w:t>
      </w:r>
      <w:r w:rsidRPr="00CE2612">
        <w:rPr>
          <w:spacing w:val="20"/>
          <w:sz w:val="20"/>
          <w:szCs w:val="20"/>
        </w:rPr>
        <w:t xml:space="preserve"> </w:t>
      </w:r>
      <w:r w:rsidRPr="00CE2612">
        <w:rPr>
          <w:sz w:val="20"/>
          <w:szCs w:val="20"/>
        </w:rPr>
        <w:t>of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z w:val="20"/>
          <w:szCs w:val="20"/>
        </w:rPr>
        <w:t>sh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d</w:t>
      </w:r>
      <w:r w:rsidRPr="00CE2612">
        <w:rPr>
          <w:spacing w:val="2"/>
          <w:sz w:val="20"/>
          <w:szCs w:val="20"/>
        </w:rPr>
        <w:t>o</w:t>
      </w:r>
      <w:r w:rsidRPr="00CE2612">
        <w:rPr>
          <w:sz w:val="20"/>
          <w:szCs w:val="20"/>
        </w:rPr>
        <w:t>w</w:t>
      </w:r>
      <w:r w:rsidRPr="00CE2612">
        <w:rPr>
          <w:spacing w:val="18"/>
          <w:sz w:val="20"/>
          <w:szCs w:val="20"/>
        </w:rPr>
        <w:t xml:space="preserve"> </w:t>
      </w:r>
      <w:r w:rsidRPr="00CE2612">
        <w:rPr>
          <w:spacing w:val="1"/>
          <w:sz w:val="20"/>
          <w:szCs w:val="20"/>
        </w:rPr>
        <w:t>e</w:t>
      </w:r>
      <w:r w:rsidRPr="00CE2612">
        <w:rPr>
          <w:spacing w:val="-1"/>
          <w:sz w:val="20"/>
          <w:szCs w:val="20"/>
        </w:rPr>
        <w:t>c</w:t>
      </w:r>
      <w:r w:rsidRPr="00CE2612">
        <w:rPr>
          <w:sz w:val="20"/>
          <w:szCs w:val="20"/>
        </w:rPr>
        <w:t>ono</w:t>
      </w:r>
      <w:r w:rsidRPr="00CE2612">
        <w:rPr>
          <w:spacing w:val="2"/>
          <w:sz w:val="20"/>
          <w:szCs w:val="20"/>
        </w:rPr>
        <w:t>m</w:t>
      </w:r>
      <w:r w:rsidRPr="00CE2612">
        <w:rPr>
          <w:sz w:val="20"/>
          <w:szCs w:val="20"/>
        </w:rPr>
        <w:t>y for</w:t>
      </w:r>
      <w:r w:rsidRPr="00CE2612">
        <w:rPr>
          <w:spacing w:val="-2"/>
          <w:sz w:val="20"/>
          <w:szCs w:val="20"/>
        </w:rPr>
        <w:t xml:space="preserve"> </w:t>
      </w:r>
      <w:r w:rsidRPr="00CE2612">
        <w:rPr>
          <w:sz w:val="20"/>
          <w:szCs w:val="20"/>
        </w:rPr>
        <w:t>our s</w:t>
      </w:r>
      <w:r w:rsidRPr="00CE2612">
        <w:rPr>
          <w:spacing w:val="-2"/>
          <w:sz w:val="20"/>
          <w:szCs w:val="20"/>
        </w:rPr>
        <w:t>a</w:t>
      </w:r>
      <w:r w:rsidRPr="00CE2612">
        <w:rPr>
          <w:sz w:val="20"/>
          <w:szCs w:val="20"/>
        </w:rPr>
        <w:t>mpl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, the</w:t>
      </w:r>
      <w:r w:rsidRPr="00CE2612">
        <w:rPr>
          <w:spacing w:val="-1"/>
          <w:sz w:val="20"/>
          <w:szCs w:val="20"/>
        </w:rPr>
        <w:t xml:space="preserve"> </w:t>
      </w:r>
      <w:r w:rsidRPr="00CE2612">
        <w:rPr>
          <w:spacing w:val="2"/>
          <w:sz w:val="20"/>
          <w:szCs w:val="20"/>
        </w:rPr>
        <w:t>M</w:t>
      </w:r>
      <w:r w:rsidRPr="00CE2612">
        <w:rPr>
          <w:spacing w:val="-1"/>
          <w:sz w:val="20"/>
          <w:szCs w:val="20"/>
        </w:rPr>
        <w:t>a</w:t>
      </w:r>
      <w:r w:rsidRPr="00CE2612">
        <w:rPr>
          <w:spacing w:val="2"/>
          <w:sz w:val="20"/>
          <w:szCs w:val="20"/>
        </w:rPr>
        <w:t>x</w:t>
      </w:r>
      <w:r w:rsidRPr="00CE2612">
        <w:rPr>
          <w:sz w:val="20"/>
          <w:szCs w:val="20"/>
        </w:rPr>
        <w:t>imum</w:t>
      </w:r>
      <w:r w:rsidRPr="00CE2612">
        <w:rPr>
          <w:spacing w:val="2"/>
          <w:sz w:val="20"/>
          <w:szCs w:val="20"/>
        </w:rPr>
        <w:t xml:space="preserve"> </w:t>
      </w:r>
      <w:r w:rsidRPr="00CE2612">
        <w:rPr>
          <w:spacing w:val="-6"/>
          <w:sz w:val="20"/>
          <w:szCs w:val="20"/>
        </w:rPr>
        <w:t>L</w:t>
      </w:r>
      <w:r w:rsidRPr="00CE2612">
        <w:rPr>
          <w:sz w:val="20"/>
          <w:szCs w:val="20"/>
        </w:rPr>
        <w:t>ikelihood</w:t>
      </w:r>
      <w:r w:rsidRPr="00CE2612">
        <w:rPr>
          <w:spacing w:val="2"/>
          <w:sz w:val="20"/>
          <w:szCs w:val="20"/>
        </w:rPr>
        <w:t xml:space="preserve"> </w:t>
      </w:r>
      <w:r w:rsidRPr="00CE2612">
        <w:rPr>
          <w:sz w:val="20"/>
          <w:szCs w:val="20"/>
        </w:rPr>
        <w:t>(</w:t>
      </w:r>
      <w:r w:rsidRPr="00CE2612">
        <w:rPr>
          <w:spacing w:val="1"/>
          <w:sz w:val="20"/>
          <w:szCs w:val="20"/>
        </w:rPr>
        <w:t>M</w:t>
      </w:r>
      <w:r w:rsidRPr="00CE2612">
        <w:rPr>
          <w:spacing w:val="-3"/>
          <w:sz w:val="20"/>
          <w:szCs w:val="20"/>
        </w:rPr>
        <w:t>L</w:t>
      </w:r>
      <w:r w:rsidRPr="00CE2612">
        <w:rPr>
          <w:sz w:val="20"/>
          <w:szCs w:val="20"/>
        </w:rPr>
        <w:t>)</w:t>
      </w:r>
      <w:r w:rsidRPr="00CE2612">
        <w:rPr>
          <w:spacing w:val="-1"/>
          <w:sz w:val="20"/>
          <w:szCs w:val="20"/>
        </w:rPr>
        <w:t xml:space="preserve"> </w:t>
      </w:r>
      <w:r w:rsidRPr="00CE2612">
        <w:rPr>
          <w:spacing w:val="2"/>
          <w:sz w:val="20"/>
          <w:szCs w:val="20"/>
        </w:rPr>
        <w:t>m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thod in ST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TA</w:t>
      </w:r>
      <w:r w:rsidRPr="00CE2612">
        <w:rPr>
          <w:spacing w:val="-1"/>
          <w:sz w:val="20"/>
          <w:szCs w:val="20"/>
        </w:rPr>
        <w:t xml:space="preserve"> </w:t>
      </w:r>
      <w:r w:rsidRPr="00CE2612">
        <w:rPr>
          <w:sz w:val="20"/>
          <w:szCs w:val="20"/>
        </w:rPr>
        <w:t>14 softw</w:t>
      </w:r>
      <w:r w:rsidRPr="00CE2612">
        <w:rPr>
          <w:spacing w:val="-2"/>
          <w:sz w:val="20"/>
          <w:szCs w:val="20"/>
        </w:rPr>
        <w:t>a</w:t>
      </w:r>
      <w:r w:rsidRPr="00CE2612">
        <w:rPr>
          <w:sz w:val="20"/>
          <w:szCs w:val="20"/>
        </w:rPr>
        <w:t>re</w:t>
      </w:r>
      <w:r w:rsidRPr="00CE2612">
        <w:rPr>
          <w:spacing w:val="-2"/>
          <w:sz w:val="20"/>
          <w:szCs w:val="20"/>
        </w:rPr>
        <w:t xml:space="preserve"> </w:t>
      </w:r>
      <w:r w:rsidRPr="00CE2612">
        <w:rPr>
          <w:sz w:val="20"/>
          <w:szCs w:val="20"/>
        </w:rPr>
        <w:t>is us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 xml:space="preserve">d. </w:t>
      </w:r>
      <w:r w:rsidRPr="00CE2612">
        <w:rPr>
          <w:spacing w:val="1"/>
          <w:sz w:val="20"/>
          <w:szCs w:val="20"/>
        </w:rPr>
        <w:t>W</w:t>
      </w:r>
      <w:r w:rsidRPr="00CE2612">
        <w:rPr>
          <w:sz w:val="20"/>
          <w:szCs w:val="20"/>
        </w:rPr>
        <w:t>e</w:t>
      </w:r>
      <w:r w:rsidRPr="00CE2612">
        <w:rPr>
          <w:spacing w:val="-1"/>
          <w:sz w:val="20"/>
          <w:szCs w:val="20"/>
        </w:rPr>
        <w:t xml:space="preserve"> </w:t>
      </w:r>
      <w:r w:rsidRPr="00CE2612">
        <w:rPr>
          <w:sz w:val="20"/>
          <w:szCs w:val="20"/>
        </w:rPr>
        <w:t>u</w:t>
      </w:r>
      <w:r w:rsidRPr="00CE2612">
        <w:rPr>
          <w:spacing w:val="2"/>
          <w:sz w:val="20"/>
          <w:szCs w:val="20"/>
        </w:rPr>
        <w:t>s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d the S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tor</w:t>
      </w:r>
      <w:r w:rsidRPr="00CE2612">
        <w:rPr>
          <w:spacing w:val="-1"/>
          <w:sz w:val="20"/>
          <w:szCs w:val="20"/>
        </w:rPr>
        <w:t>ra</w:t>
      </w:r>
      <w:r w:rsidRPr="00CE2612">
        <w:rPr>
          <w:spacing w:val="1"/>
          <w:sz w:val="20"/>
          <w:szCs w:val="20"/>
        </w:rPr>
        <w:t>-</w:t>
      </w:r>
      <w:r w:rsidRPr="00CE2612">
        <w:rPr>
          <w:spacing w:val="-2"/>
          <w:sz w:val="20"/>
          <w:szCs w:val="20"/>
        </w:rPr>
        <w:t>B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ntl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r</w:t>
      </w:r>
      <w:r w:rsidRPr="00CE2612">
        <w:rPr>
          <w:spacing w:val="32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s</w:t>
      </w:r>
      <w:r w:rsidRPr="00CE2612">
        <w:rPr>
          <w:spacing w:val="31"/>
          <w:sz w:val="20"/>
          <w:szCs w:val="20"/>
        </w:rPr>
        <w:t xml:space="preserve"> </w:t>
      </w:r>
      <w:r w:rsidRPr="00CE2612">
        <w:rPr>
          <w:sz w:val="20"/>
          <w:szCs w:val="20"/>
        </w:rPr>
        <w:t>a</w:t>
      </w:r>
      <w:r w:rsidRPr="00CE2612">
        <w:rPr>
          <w:spacing w:val="32"/>
          <w:sz w:val="20"/>
          <w:szCs w:val="20"/>
        </w:rPr>
        <w:t xml:space="preserve"> </w:t>
      </w:r>
      <w:r w:rsidRPr="00CE2612">
        <w:rPr>
          <w:sz w:val="20"/>
          <w:szCs w:val="20"/>
        </w:rPr>
        <w:t>sp</w:t>
      </w:r>
      <w:r w:rsidRPr="00CE2612">
        <w:rPr>
          <w:spacing w:val="1"/>
          <w:sz w:val="20"/>
          <w:szCs w:val="20"/>
        </w:rPr>
        <w:t>e</w:t>
      </w:r>
      <w:r w:rsidRPr="00CE2612">
        <w:rPr>
          <w:spacing w:val="-1"/>
          <w:sz w:val="20"/>
          <w:szCs w:val="20"/>
        </w:rPr>
        <w:t>c</w:t>
      </w:r>
      <w:r w:rsidRPr="00CE2612">
        <w:rPr>
          <w:sz w:val="20"/>
          <w:szCs w:val="20"/>
        </w:rPr>
        <w:t>ial</w:t>
      </w:r>
      <w:r w:rsidRPr="00CE2612">
        <w:rPr>
          <w:spacing w:val="30"/>
          <w:sz w:val="20"/>
          <w:szCs w:val="20"/>
        </w:rPr>
        <w:t xml:space="preserve"> </w:t>
      </w:r>
      <w:r w:rsidRPr="00CE2612">
        <w:rPr>
          <w:sz w:val="20"/>
          <w:szCs w:val="20"/>
        </w:rPr>
        <w:t>option</w:t>
      </w:r>
      <w:r w:rsidRPr="00CE2612">
        <w:rPr>
          <w:spacing w:val="30"/>
          <w:sz w:val="20"/>
          <w:szCs w:val="20"/>
        </w:rPr>
        <w:t xml:space="preserve"> </w:t>
      </w:r>
      <w:r w:rsidRPr="00CE2612">
        <w:rPr>
          <w:sz w:val="20"/>
          <w:szCs w:val="20"/>
        </w:rPr>
        <w:t>with</w:t>
      </w:r>
      <w:r w:rsidRPr="00CE2612">
        <w:rPr>
          <w:spacing w:val="31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30"/>
          <w:sz w:val="20"/>
          <w:szCs w:val="20"/>
        </w:rPr>
        <w:t xml:space="preserve"> </w:t>
      </w:r>
      <w:r w:rsidRPr="00CE2612">
        <w:rPr>
          <w:spacing w:val="2"/>
          <w:sz w:val="20"/>
          <w:szCs w:val="20"/>
        </w:rPr>
        <w:t>M</w:t>
      </w:r>
      <w:r w:rsidRPr="00CE2612">
        <w:rPr>
          <w:sz w:val="20"/>
          <w:szCs w:val="20"/>
        </w:rPr>
        <w:t>L</w:t>
      </w:r>
      <w:r w:rsidRPr="00CE2612">
        <w:rPr>
          <w:spacing w:val="28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stimati</w:t>
      </w:r>
      <w:r w:rsidRPr="00CE2612">
        <w:rPr>
          <w:spacing w:val="5"/>
          <w:sz w:val="20"/>
          <w:szCs w:val="20"/>
        </w:rPr>
        <w:t>o</w:t>
      </w:r>
      <w:r w:rsidRPr="00CE2612">
        <w:rPr>
          <w:sz w:val="20"/>
          <w:szCs w:val="20"/>
        </w:rPr>
        <w:t>n</w:t>
      </w:r>
      <w:r w:rsidRPr="00CE2612">
        <w:rPr>
          <w:spacing w:val="30"/>
          <w:sz w:val="20"/>
          <w:szCs w:val="20"/>
        </w:rPr>
        <w:t xml:space="preserve"> </w:t>
      </w:r>
      <w:r w:rsidRPr="00CE2612">
        <w:rPr>
          <w:sz w:val="20"/>
          <w:szCs w:val="20"/>
        </w:rPr>
        <w:t>to</w:t>
      </w:r>
      <w:r w:rsidRPr="00CE2612">
        <w:rPr>
          <w:spacing w:val="31"/>
          <w:sz w:val="20"/>
          <w:szCs w:val="20"/>
        </w:rPr>
        <w:t xml:space="preserve"> </w:t>
      </w:r>
      <w:r w:rsidRPr="00CE2612">
        <w:rPr>
          <w:sz w:val="20"/>
          <w:szCs w:val="20"/>
        </w:rPr>
        <w:t>improve</w:t>
      </w:r>
      <w:r w:rsidRPr="00CE2612">
        <w:rPr>
          <w:spacing w:val="29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30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c</w:t>
      </w:r>
      <w:r w:rsidRPr="00CE2612">
        <w:rPr>
          <w:sz w:val="20"/>
          <w:szCs w:val="20"/>
        </w:rPr>
        <w:t>h</w:t>
      </w:r>
      <w:r w:rsidRPr="00CE2612">
        <w:rPr>
          <w:spacing w:val="2"/>
          <w:sz w:val="20"/>
          <w:szCs w:val="20"/>
        </w:rPr>
        <w:t>i</w:t>
      </w:r>
      <w:r w:rsidRPr="00CE2612">
        <w:rPr>
          <w:spacing w:val="-1"/>
          <w:sz w:val="20"/>
          <w:szCs w:val="20"/>
        </w:rPr>
        <w:t>-</w:t>
      </w:r>
      <w:r w:rsidRPr="00CE2612">
        <w:rPr>
          <w:sz w:val="20"/>
          <w:szCs w:val="20"/>
        </w:rPr>
        <w:t>squ</w:t>
      </w:r>
      <w:r w:rsidRPr="00CE2612">
        <w:rPr>
          <w:spacing w:val="1"/>
          <w:sz w:val="20"/>
          <w:szCs w:val="20"/>
        </w:rPr>
        <w:t>a</w:t>
      </w:r>
      <w:r w:rsidRPr="00CE2612">
        <w:rPr>
          <w:sz w:val="20"/>
          <w:szCs w:val="20"/>
        </w:rPr>
        <w:t>re</w:t>
      </w:r>
      <w:r w:rsidRPr="00CE2612">
        <w:rPr>
          <w:spacing w:val="29"/>
          <w:sz w:val="20"/>
          <w:szCs w:val="20"/>
        </w:rPr>
        <w:t xml:space="preserve"> </w:t>
      </w:r>
      <w:r w:rsidRPr="00CE2612">
        <w:rPr>
          <w:sz w:val="20"/>
          <w:szCs w:val="20"/>
        </w:rPr>
        <w:t>statistic</w:t>
      </w:r>
      <w:r w:rsidRPr="00CE2612">
        <w:rPr>
          <w:spacing w:val="30"/>
          <w:sz w:val="20"/>
          <w:szCs w:val="20"/>
        </w:rPr>
        <w:t xml:space="preserve"> </w:t>
      </w:r>
      <w:r w:rsidRPr="00CE2612">
        <w:rPr>
          <w:sz w:val="20"/>
          <w:szCs w:val="20"/>
        </w:rPr>
        <w:t xml:space="preserve">of </w:t>
      </w:r>
      <w:r w:rsidRPr="00CE2612">
        <w:rPr>
          <w:spacing w:val="-3"/>
          <w:sz w:val="20"/>
          <w:szCs w:val="20"/>
        </w:rPr>
        <w:t>g</w:t>
      </w:r>
      <w:r w:rsidRPr="00CE2612">
        <w:rPr>
          <w:sz w:val="20"/>
          <w:szCs w:val="20"/>
        </w:rPr>
        <w:t>oodn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ss</w:t>
      </w:r>
      <w:r w:rsidRPr="00CE2612">
        <w:rPr>
          <w:spacing w:val="17"/>
          <w:sz w:val="20"/>
          <w:szCs w:val="20"/>
        </w:rPr>
        <w:t xml:space="preserve"> </w:t>
      </w:r>
      <w:r w:rsidRPr="00CE2612">
        <w:rPr>
          <w:spacing w:val="2"/>
          <w:sz w:val="20"/>
          <w:szCs w:val="20"/>
        </w:rPr>
        <w:t>o</w:t>
      </w:r>
      <w:r w:rsidRPr="00CE2612">
        <w:rPr>
          <w:sz w:val="20"/>
          <w:szCs w:val="20"/>
        </w:rPr>
        <w:t>f</w:t>
      </w:r>
      <w:r w:rsidRPr="00CE2612">
        <w:rPr>
          <w:spacing w:val="15"/>
          <w:sz w:val="20"/>
          <w:szCs w:val="20"/>
        </w:rPr>
        <w:t xml:space="preserve"> </w:t>
      </w:r>
      <w:r w:rsidRPr="00CE2612">
        <w:rPr>
          <w:sz w:val="20"/>
          <w:szCs w:val="20"/>
        </w:rPr>
        <w:t>fit</w:t>
      </w:r>
      <w:r w:rsidRPr="00CE2612">
        <w:rPr>
          <w:spacing w:val="16"/>
          <w:sz w:val="20"/>
          <w:szCs w:val="20"/>
        </w:rPr>
        <w:t xml:space="preserve"> </w:t>
      </w:r>
      <w:r w:rsidRPr="00CE2612">
        <w:rPr>
          <w:sz w:val="20"/>
          <w:szCs w:val="20"/>
        </w:rPr>
        <w:t>in</w:t>
      </w:r>
      <w:r w:rsidRPr="00CE2612">
        <w:rPr>
          <w:spacing w:val="17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ca</w:t>
      </w:r>
      <w:r w:rsidRPr="00CE2612">
        <w:rPr>
          <w:spacing w:val="2"/>
          <w:sz w:val="20"/>
          <w:szCs w:val="20"/>
        </w:rPr>
        <w:t>s</w:t>
      </w:r>
      <w:r w:rsidRPr="00CE2612">
        <w:rPr>
          <w:sz w:val="20"/>
          <w:szCs w:val="20"/>
        </w:rPr>
        <w:t>e</w:t>
      </w:r>
      <w:r w:rsidRPr="00CE2612">
        <w:rPr>
          <w:spacing w:val="15"/>
          <w:sz w:val="20"/>
          <w:szCs w:val="20"/>
        </w:rPr>
        <w:t xml:space="preserve"> </w:t>
      </w:r>
      <w:r w:rsidRPr="00CE2612">
        <w:rPr>
          <w:spacing w:val="2"/>
          <w:sz w:val="20"/>
          <w:szCs w:val="20"/>
        </w:rPr>
        <w:t>o</w:t>
      </w:r>
      <w:r w:rsidRPr="00CE2612">
        <w:rPr>
          <w:sz w:val="20"/>
          <w:szCs w:val="20"/>
        </w:rPr>
        <w:t>f</w:t>
      </w:r>
      <w:r w:rsidRPr="00CE2612">
        <w:rPr>
          <w:spacing w:val="15"/>
          <w:sz w:val="20"/>
          <w:szCs w:val="20"/>
        </w:rPr>
        <w:t xml:space="preserve"> </w:t>
      </w:r>
      <w:r w:rsidRPr="00CE2612">
        <w:rPr>
          <w:sz w:val="20"/>
          <w:szCs w:val="20"/>
        </w:rPr>
        <w:t>no</w:t>
      </w:r>
      <w:r w:rsidRPr="00CE2612">
        <w:rPr>
          <w:spacing w:val="3"/>
          <w:sz w:val="20"/>
          <w:szCs w:val="20"/>
        </w:rPr>
        <w:t>n</w:t>
      </w:r>
      <w:r w:rsidRPr="00CE2612">
        <w:rPr>
          <w:spacing w:val="-1"/>
          <w:sz w:val="20"/>
          <w:szCs w:val="20"/>
        </w:rPr>
        <w:t>-</w:t>
      </w:r>
      <w:r w:rsidRPr="00CE2612">
        <w:rPr>
          <w:sz w:val="20"/>
          <w:szCs w:val="20"/>
        </w:rPr>
        <w:t>norm</w:t>
      </w:r>
      <w:r w:rsidRPr="00CE2612">
        <w:rPr>
          <w:spacing w:val="-2"/>
          <w:sz w:val="20"/>
          <w:szCs w:val="20"/>
        </w:rPr>
        <w:t>a</w:t>
      </w:r>
      <w:r w:rsidRPr="00CE2612">
        <w:rPr>
          <w:sz w:val="20"/>
          <w:szCs w:val="20"/>
        </w:rPr>
        <w:t>l</w:t>
      </w:r>
      <w:r w:rsidRPr="00CE2612">
        <w:rPr>
          <w:spacing w:val="17"/>
          <w:sz w:val="20"/>
          <w:szCs w:val="20"/>
        </w:rPr>
        <w:t xml:space="preserve"> </w:t>
      </w:r>
      <w:r w:rsidRPr="00CE2612">
        <w:rPr>
          <w:sz w:val="20"/>
          <w:szCs w:val="20"/>
        </w:rPr>
        <w:t>time</w:t>
      </w:r>
      <w:r w:rsidRPr="00CE2612">
        <w:rPr>
          <w:spacing w:val="-1"/>
          <w:sz w:val="20"/>
          <w:szCs w:val="20"/>
        </w:rPr>
        <w:t>-</w:t>
      </w:r>
      <w:r w:rsidRPr="00CE2612">
        <w:rPr>
          <w:sz w:val="20"/>
          <w:szCs w:val="20"/>
        </w:rPr>
        <w:t>s</w:t>
      </w:r>
      <w:r w:rsidRPr="00CE2612">
        <w:rPr>
          <w:spacing w:val="1"/>
          <w:sz w:val="20"/>
          <w:szCs w:val="20"/>
        </w:rPr>
        <w:t>e</w:t>
      </w:r>
      <w:r w:rsidRPr="00CE2612">
        <w:rPr>
          <w:sz w:val="20"/>
          <w:szCs w:val="20"/>
        </w:rPr>
        <w:t>ri</w:t>
      </w:r>
      <w:r w:rsidRPr="00CE2612">
        <w:rPr>
          <w:spacing w:val="-2"/>
          <w:sz w:val="20"/>
          <w:szCs w:val="20"/>
        </w:rPr>
        <w:t>e</w:t>
      </w:r>
      <w:r w:rsidRPr="00CE2612">
        <w:rPr>
          <w:sz w:val="20"/>
          <w:szCs w:val="20"/>
        </w:rPr>
        <w:t>s</w:t>
      </w:r>
      <w:r w:rsidRPr="00CE2612">
        <w:rPr>
          <w:spacing w:val="18"/>
          <w:sz w:val="20"/>
          <w:szCs w:val="20"/>
        </w:rPr>
        <w:t xml:space="preserve"> </w:t>
      </w:r>
      <w:r w:rsidR="00CD34C3" w:rsidRPr="00CD34C3">
        <w:rPr>
          <w:color w:val="FF0000"/>
          <w:sz w:val="20"/>
          <w:szCs w:val="20"/>
        </w:rPr>
        <w:t>[</w:t>
      </w:r>
      <w:r w:rsidR="004855B5">
        <w:rPr>
          <w:color w:val="FF0000"/>
          <w:sz w:val="20"/>
          <w:szCs w:val="20"/>
        </w:rPr>
        <w:t>30</w:t>
      </w:r>
      <w:r w:rsidR="00CD34C3" w:rsidRPr="00CD34C3">
        <w:rPr>
          <w:color w:val="FF0000"/>
          <w:sz w:val="20"/>
          <w:szCs w:val="20"/>
        </w:rPr>
        <w:t>]</w:t>
      </w:r>
      <w:r w:rsidRPr="00CE2612">
        <w:rPr>
          <w:sz w:val="20"/>
          <w:szCs w:val="20"/>
        </w:rPr>
        <w:t>.</w:t>
      </w:r>
      <w:r w:rsidRPr="00CE2612">
        <w:rPr>
          <w:spacing w:val="15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15"/>
          <w:sz w:val="20"/>
          <w:szCs w:val="20"/>
        </w:rPr>
        <w:t xml:space="preserve"> </w:t>
      </w:r>
      <w:r w:rsidRPr="00CE2612">
        <w:rPr>
          <w:sz w:val="20"/>
          <w:szCs w:val="20"/>
        </w:rPr>
        <w:t>S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tor</w:t>
      </w:r>
      <w:r w:rsidRPr="00CE2612">
        <w:rPr>
          <w:spacing w:val="1"/>
          <w:sz w:val="20"/>
          <w:szCs w:val="20"/>
        </w:rPr>
        <w:t>r</w:t>
      </w:r>
      <w:r w:rsidRPr="00CE2612">
        <w:rPr>
          <w:spacing w:val="2"/>
          <w:sz w:val="20"/>
          <w:szCs w:val="20"/>
        </w:rPr>
        <w:t>a</w:t>
      </w:r>
      <w:r w:rsidRPr="00CE2612">
        <w:rPr>
          <w:spacing w:val="1"/>
          <w:sz w:val="20"/>
          <w:szCs w:val="20"/>
        </w:rPr>
        <w:t>-</w:t>
      </w:r>
      <w:r w:rsidRPr="00CE2612">
        <w:rPr>
          <w:spacing w:val="-2"/>
          <w:sz w:val="20"/>
          <w:szCs w:val="20"/>
        </w:rPr>
        <w:t>B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ntl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 xml:space="preserve">r </w:t>
      </w:r>
      <w:r w:rsidRPr="00CE2612">
        <w:rPr>
          <w:spacing w:val="-3"/>
          <w:sz w:val="20"/>
          <w:szCs w:val="20"/>
        </w:rPr>
        <w:t>g</w:t>
      </w:r>
      <w:r w:rsidRPr="00CE2612">
        <w:rPr>
          <w:sz w:val="20"/>
          <w:szCs w:val="20"/>
        </w:rPr>
        <w:t>ives</w:t>
      </w:r>
      <w:r w:rsidRPr="00CE2612">
        <w:rPr>
          <w:spacing w:val="57"/>
          <w:sz w:val="20"/>
          <w:szCs w:val="20"/>
        </w:rPr>
        <w:t xml:space="preserve"> </w:t>
      </w:r>
      <w:r w:rsidRPr="00CE2612">
        <w:rPr>
          <w:sz w:val="20"/>
          <w:szCs w:val="20"/>
        </w:rPr>
        <w:t>us</w:t>
      </w:r>
      <w:r w:rsidRPr="00CE2612">
        <w:rPr>
          <w:spacing w:val="57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56"/>
          <w:sz w:val="20"/>
          <w:szCs w:val="20"/>
        </w:rPr>
        <w:t xml:space="preserve"> </w:t>
      </w:r>
      <w:r w:rsidRPr="00CE2612">
        <w:rPr>
          <w:spacing w:val="2"/>
          <w:sz w:val="20"/>
          <w:szCs w:val="20"/>
        </w:rPr>
        <w:t>s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me</w:t>
      </w:r>
      <w:r w:rsidRPr="00CE2612">
        <w:rPr>
          <w:spacing w:val="56"/>
          <w:sz w:val="20"/>
          <w:szCs w:val="20"/>
        </w:rPr>
        <w:t xml:space="preserve"> </w:t>
      </w:r>
      <w:r w:rsidRPr="00CE2612">
        <w:rPr>
          <w:sz w:val="20"/>
          <w:szCs w:val="20"/>
        </w:rPr>
        <w:t>p</w:t>
      </w:r>
      <w:r w:rsidRPr="00CE2612">
        <w:rPr>
          <w:spacing w:val="1"/>
          <w:sz w:val="20"/>
          <w:szCs w:val="20"/>
        </w:rPr>
        <w:t>a</w:t>
      </w:r>
      <w:r w:rsidRPr="00CE2612">
        <w:rPr>
          <w:sz w:val="20"/>
          <w:szCs w:val="20"/>
        </w:rPr>
        <w:t>ramet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rs</w:t>
      </w:r>
      <w:r w:rsidRPr="00CE2612">
        <w:rPr>
          <w:spacing w:val="56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s</w:t>
      </w:r>
      <w:r w:rsidRPr="00CE2612">
        <w:rPr>
          <w:spacing w:val="57"/>
          <w:sz w:val="20"/>
          <w:szCs w:val="20"/>
        </w:rPr>
        <w:t xml:space="preserve"> </w:t>
      </w:r>
      <w:r w:rsidRPr="00CE2612">
        <w:rPr>
          <w:sz w:val="20"/>
          <w:szCs w:val="20"/>
        </w:rPr>
        <w:t>the</w:t>
      </w:r>
      <w:r w:rsidRPr="00CE2612">
        <w:rPr>
          <w:spacing w:val="56"/>
          <w:sz w:val="20"/>
          <w:szCs w:val="20"/>
        </w:rPr>
        <w:t xml:space="preserve"> </w:t>
      </w:r>
      <w:r w:rsidRPr="00CE2612">
        <w:rPr>
          <w:spacing w:val="2"/>
          <w:sz w:val="20"/>
          <w:szCs w:val="20"/>
        </w:rPr>
        <w:t>d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f</w:t>
      </w:r>
      <w:r w:rsidRPr="00CE2612">
        <w:rPr>
          <w:spacing w:val="-2"/>
          <w:sz w:val="20"/>
          <w:szCs w:val="20"/>
        </w:rPr>
        <w:t>a</w:t>
      </w:r>
      <w:r w:rsidRPr="00CE2612">
        <w:rPr>
          <w:sz w:val="20"/>
          <w:szCs w:val="20"/>
        </w:rPr>
        <w:t xml:space="preserve">ult </w:t>
      </w:r>
      <w:r w:rsidRPr="00CE2612">
        <w:rPr>
          <w:spacing w:val="2"/>
          <w:sz w:val="20"/>
          <w:szCs w:val="20"/>
        </w:rPr>
        <w:t>M</w:t>
      </w:r>
      <w:r w:rsidRPr="00CE2612">
        <w:rPr>
          <w:sz w:val="20"/>
          <w:szCs w:val="20"/>
        </w:rPr>
        <w:t>L</w:t>
      </w:r>
      <w:r w:rsidRPr="00CE2612">
        <w:rPr>
          <w:spacing w:val="52"/>
          <w:sz w:val="20"/>
          <w:szCs w:val="20"/>
        </w:rPr>
        <w:t xml:space="preserve"> 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stimation.</w:t>
      </w:r>
      <w:r w:rsidRPr="00CE2612">
        <w:rPr>
          <w:spacing w:val="3"/>
          <w:sz w:val="20"/>
          <w:szCs w:val="20"/>
        </w:rPr>
        <w:t xml:space="preserve"> </w:t>
      </w:r>
      <w:r w:rsidRPr="00CE2612">
        <w:rPr>
          <w:sz w:val="20"/>
          <w:szCs w:val="20"/>
        </w:rPr>
        <w:t>A</w:t>
      </w:r>
      <w:r w:rsidRPr="00CE2612">
        <w:rPr>
          <w:spacing w:val="57"/>
          <w:sz w:val="20"/>
          <w:szCs w:val="20"/>
        </w:rPr>
        <w:t xml:space="preserve"> </w:t>
      </w:r>
      <w:r w:rsidRPr="00CE2612">
        <w:rPr>
          <w:sz w:val="20"/>
          <w:szCs w:val="20"/>
        </w:rPr>
        <w:t>d</w:t>
      </w:r>
      <w:r w:rsidRPr="00CE2612">
        <w:rPr>
          <w:spacing w:val="-1"/>
          <w:sz w:val="20"/>
          <w:szCs w:val="20"/>
        </w:rPr>
        <w:t>e</w:t>
      </w:r>
      <w:r w:rsidRPr="00CE2612">
        <w:rPr>
          <w:spacing w:val="2"/>
          <w:sz w:val="20"/>
          <w:szCs w:val="20"/>
        </w:rPr>
        <w:t>t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il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d</w:t>
      </w:r>
      <w:r w:rsidRPr="00CE2612">
        <w:rPr>
          <w:spacing w:val="57"/>
          <w:sz w:val="20"/>
          <w:szCs w:val="20"/>
        </w:rPr>
        <w:t xml:space="preserve"> </w:t>
      </w:r>
      <w:r w:rsidRPr="00CE2612">
        <w:rPr>
          <w:sz w:val="20"/>
          <w:szCs w:val="20"/>
        </w:rPr>
        <w:t>do</w:t>
      </w:r>
      <w:r w:rsidRPr="00CE2612">
        <w:rPr>
          <w:spacing w:val="-1"/>
          <w:sz w:val="20"/>
          <w:szCs w:val="20"/>
        </w:rPr>
        <w:t>c</w:t>
      </w:r>
      <w:r w:rsidRPr="00CE2612">
        <w:rPr>
          <w:sz w:val="20"/>
          <w:szCs w:val="20"/>
        </w:rPr>
        <w:t>ument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tion</w:t>
      </w:r>
      <w:r w:rsidRPr="00CE2612">
        <w:rPr>
          <w:spacing w:val="57"/>
          <w:sz w:val="20"/>
          <w:szCs w:val="20"/>
        </w:rPr>
        <w:t xml:space="preserve"> </w:t>
      </w:r>
      <w:r w:rsidRPr="00CE2612">
        <w:rPr>
          <w:sz w:val="20"/>
          <w:szCs w:val="20"/>
        </w:rPr>
        <w:t>of</w:t>
      </w:r>
      <w:r w:rsidRPr="00CE2612">
        <w:rPr>
          <w:spacing w:val="56"/>
          <w:sz w:val="20"/>
          <w:szCs w:val="20"/>
        </w:rPr>
        <w:t xml:space="preserve"> </w:t>
      </w:r>
      <w:r w:rsidRPr="00CE2612">
        <w:rPr>
          <w:spacing w:val="2"/>
          <w:sz w:val="20"/>
          <w:szCs w:val="20"/>
        </w:rPr>
        <w:t>t</w:t>
      </w:r>
      <w:r w:rsidRPr="00CE2612">
        <w:rPr>
          <w:sz w:val="20"/>
          <w:szCs w:val="20"/>
        </w:rPr>
        <w:t>he v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ri</w:t>
      </w:r>
      <w:r w:rsidRPr="00CE2612">
        <w:rPr>
          <w:spacing w:val="-2"/>
          <w:sz w:val="20"/>
          <w:szCs w:val="20"/>
        </w:rPr>
        <w:t>a</w:t>
      </w:r>
      <w:r w:rsidRPr="00CE2612">
        <w:rPr>
          <w:sz w:val="20"/>
          <w:szCs w:val="20"/>
        </w:rPr>
        <w:t>bles us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d in the</w:t>
      </w:r>
      <w:r w:rsidRPr="00CE2612">
        <w:rPr>
          <w:spacing w:val="-1"/>
          <w:sz w:val="20"/>
          <w:szCs w:val="20"/>
        </w:rPr>
        <w:t xml:space="preserve"> </w:t>
      </w:r>
      <w:r w:rsidRPr="00CE2612">
        <w:rPr>
          <w:spacing w:val="2"/>
          <w:sz w:val="20"/>
          <w:szCs w:val="20"/>
        </w:rPr>
        <w:t>M</w:t>
      </w:r>
      <w:r w:rsidRPr="00CE2612">
        <w:rPr>
          <w:sz w:val="20"/>
          <w:szCs w:val="20"/>
        </w:rPr>
        <w:t>I</w:t>
      </w:r>
      <w:r w:rsidRPr="00CE2612">
        <w:rPr>
          <w:spacing w:val="2"/>
          <w:sz w:val="20"/>
          <w:szCs w:val="20"/>
        </w:rPr>
        <w:t>M</w:t>
      </w:r>
      <w:r w:rsidRPr="00CE2612">
        <w:rPr>
          <w:spacing w:val="-6"/>
          <w:sz w:val="20"/>
          <w:szCs w:val="20"/>
        </w:rPr>
        <w:t>I</w:t>
      </w:r>
      <w:r w:rsidRPr="00CE2612">
        <w:rPr>
          <w:sz w:val="20"/>
          <w:szCs w:val="20"/>
        </w:rPr>
        <w:t xml:space="preserve">C model 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stimations</w:t>
      </w:r>
      <w:r w:rsidRPr="00CE2612">
        <w:rPr>
          <w:spacing w:val="1"/>
          <w:sz w:val="20"/>
          <w:szCs w:val="20"/>
        </w:rPr>
        <w:t xml:space="preserve"> </w:t>
      </w:r>
      <w:r w:rsidRPr="00CE2612">
        <w:rPr>
          <w:sz w:val="20"/>
          <w:szCs w:val="20"/>
        </w:rPr>
        <w:t xml:space="preserve">is 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v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il</w:t>
      </w:r>
      <w:r w:rsidRPr="00CE2612">
        <w:rPr>
          <w:spacing w:val="-1"/>
          <w:sz w:val="20"/>
          <w:szCs w:val="20"/>
        </w:rPr>
        <w:t>a</w:t>
      </w:r>
      <w:r w:rsidRPr="00CE2612">
        <w:rPr>
          <w:sz w:val="20"/>
          <w:szCs w:val="20"/>
        </w:rPr>
        <w:t>ble upon r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qu</w:t>
      </w:r>
      <w:r w:rsidRPr="00CE2612">
        <w:rPr>
          <w:spacing w:val="-1"/>
          <w:sz w:val="20"/>
          <w:szCs w:val="20"/>
        </w:rPr>
        <w:t>e</w:t>
      </w:r>
      <w:r w:rsidRPr="00CE2612">
        <w:rPr>
          <w:sz w:val="20"/>
          <w:szCs w:val="20"/>
        </w:rPr>
        <w:t>s</w:t>
      </w:r>
      <w:r w:rsidRPr="00CE2612">
        <w:rPr>
          <w:spacing w:val="1"/>
          <w:sz w:val="20"/>
          <w:szCs w:val="20"/>
        </w:rPr>
        <w:t>t</w:t>
      </w:r>
      <w:r w:rsidRPr="00CE2612">
        <w:rPr>
          <w:sz w:val="20"/>
          <w:szCs w:val="20"/>
        </w:rPr>
        <w:t>.</w:t>
      </w:r>
    </w:p>
    <w:p w:rsidR="00086911" w:rsidRDefault="00086911" w:rsidP="00086911">
      <w:pPr>
        <w:kinsoku w:val="0"/>
        <w:overflowPunct w:val="0"/>
        <w:spacing w:before="6" w:line="150" w:lineRule="exact"/>
        <w:rPr>
          <w:sz w:val="15"/>
          <w:szCs w:val="15"/>
        </w:rPr>
      </w:pPr>
    </w:p>
    <w:p w:rsidR="00086911" w:rsidRDefault="00086911" w:rsidP="00086911">
      <w:pPr>
        <w:kinsoku w:val="0"/>
        <w:overflowPunct w:val="0"/>
        <w:spacing w:line="200" w:lineRule="exact"/>
        <w:rPr>
          <w:sz w:val="20"/>
          <w:szCs w:val="20"/>
        </w:rPr>
      </w:pPr>
    </w:p>
    <w:p w:rsidR="00086911" w:rsidRDefault="00086911" w:rsidP="00086911">
      <w:pPr>
        <w:kinsoku w:val="0"/>
        <w:overflowPunct w:val="0"/>
        <w:spacing w:line="200" w:lineRule="exact"/>
        <w:rPr>
          <w:sz w:val="20"/>
          <w:szCs w:val="20"/>
        </w:rPr>
      </w:pPr>
    </w:p>
    <w:p w:rsidR="00086911" w:rsidRDefault="00086911" w:rsidP="00086911">
      <w:pPr>
        <w:kinsoku w:val="0"/>
        <w:overflowPunct w:val="0"/>
        <w:spacing w:line="200" w:lineRule="exact"/>
        <w:rPr>
          <w:sz w:val="20"/>
          <w:szCs w:val="20"/>
        </w:rPr>
      </w:pPr>
    </w:p>
    <w:p w:rsidR="00086911" w:rsidRDefault="00086911" w:rsidP="00086911">
      <w:pPr>
        <w:kinsoku w:val="0"/>
        <w:overflowPunct w:val="0"/>
        <w:spacing w:line="200" w:lineRule="exact"/>
        <w:rPr>
          <w:sz w:val="20"/>
          <w:szCs w:val="20"/>
        </w:rPr>
      </w:pPr>
    </w:p>
    <w:p w:rsidR="00086911" w:rsidRDefault="00086911" w:rsidP="00086911">
      <w:pPr>
        <w:kinsoku w:val="0"/>
        <w:overflowPunct w:val="0"/>
        <w:spacing w:line="200" w:lineRule="exact"/>
        <w:rPr>
          <w:sz w:val="20"/>
          <w:szCs w:val="20"/>
        </w:rPr>
      </w:pPr>
    </w:p>
    <w:p w:rsidR="00086911" w:rsidRDefault="00086911" w:rsidP="00086911">
      <w:pPr>
        <w:kinsoku w:val="0"/>
        <w:overflowPunct w:val="0"/>
        <w:spacing w:line="200" w:lineRule="exact"/>
        <w:rPr>
          <w:sz w:val="20"/>
          <w:szCs w:val="20"/>
        </w:rPr>
      </w:pPr>
    </w:p>
    <w:p w:rsidR="00086911" w:rsidRDefault="00086911" w:rsidP="00086911">
      <w:pPr>
        <w:kinsoku w:val="0"/>
        <w:overflowPunct w:val="0"/>
        <w:spacing w:line="200" w:lineRule="exact"/>
        <w:rPr>
          <w:sz w:val="20"/>
          <w:szCs w:val="20"/>
        </w:rPr>
      </w:pPr>
    </w:p>
    <w:p w:rsidR="00086911" w:rsidRDefault="00086911" w:rsidP="00086911">
      <w:pPr>
        <w:kinsoku w:val="0"/>
        <w:overflowPunct w:val="0"/>
        <w:spacing w:line="200" w:lineRule="exact"/>
        <w:rPr>
          <w:sz w:val="20"/>
          <w:szCs w:val="20"/>
        </w:rPr>
      </w:pPr>
    </w:p>
    <w:p w:rsidR="00086911" w:rsidRDefault="00086911" w:rsidP="00086911">
      <w:pPr>
        <w:kinsoku w:val="0"/>
        <w:overflowPunct w:val="0"/>
        <w:spacing w:line="200" w:lineRule="exact"/>
        <w:rPr>
          <w:sz w:val="20"/>
          <w:szCs w:val="20"/>
        </w:rPr>
      </w:pPr>
    </w:p>
    <w:p w:rsidR="007F505C" w:rsidRDefault="007F505C" w:rsidP="00086911">
      <w:pPr>
        <w:kinsoku w:val="0"/>
        <w:overflowPunct w:val="0"/>
        <w:spacing w:line="200" w:lineRule="exact"/>
        <w:rPr>
          <w:sz w:val="20"/>
          <w:szCs w:val="20"/>
        </w:rPr>
      </w:pPr>
    </w:p>
    <w:p w:rsidR="007F505C" w:rsidRDefault="007F505C" w:rsidP="00086911">
      <w:pPr>
        <w:kinsoku w:val="0"/>
        <w:overflowPunct w:val="0"/>
        <w:spacing w:line="200" w:lineRule="exact"/>
        <w:rPr>
          <w:sz w:val="20"/>
          <w:szCs w:val="20"/>
        </w:rPr>
      </w:pPr>
    </w:p>
    <w:p w:rsidR="007F505C" w:rsidRDefault="007F505C" w:rsidP="00086911">
      <w:pPr>
        <w:kinsoku w:val="0"/>
        <w:overflowPunct w:val="0"/>
        <w:spacing w:line="200" w:lineRule="exact"/>
        <w:rPr>
          <w:sz w:val="20"/>
          <w:szCs w:val="20"/>
        </w:rPr>
      </w:pPr>
    </w:p>
    <w:p w:rsidR="007F505C" w:rsidRDefault="007F505C" w:rsidP="00086911">
      <w:pPr>
        <w:kinsoku w:val="0"/>
        <w:overflowPunct w:val="0"/>
        <w:spacing w:line="200" w:lineRule="exact"/>
        <w:rPr>
          <w:sz w:val="20"/>
          <w:szCs w:val="20"/>
        </w:rPr>
      </w:pPr>
    </w:p>
    <w:p w:rsidR="007F505C" w:rsidRDefault="007F505C" w:rsidP="00086911">
      <w:pPr>
        <w:kinsoku w:val="0"/>
        <w:overflowPunct w:val="0"/>
        <w:spacing w:line="200" w:lineRule="exact"/>
        <w:rPr>
          <w:sz w:val="20"/>
          <w:szCs w:val="20"/>
        </w:rPr>
      </w:pPr>
    </w:p>
    <w:p w:rsidR="007F505C" w:rsidRDefault="007F505C" w:rsidP="00086911">
      <w:pPr>
        <w:kinsoku w:val="0"/>
        <w:overflowPunct w:val="0"/>
        <w:spacing w:line="200" w:lineRule="exact"/>
        <w:rPr>
          <w:sz w:val="20"/>
          <w:szCs w:val="20"/>
        </w:rPr>
      </w:pPr>
    </w:p>
    <w:p w:rsidR="007F505C" w:rsidRDefault="007F505C" w:rsidP="00086911">
      <w:pPr>
        <w:kinsoku w:val="0"/>
        <w:overflowPunct w:val="0"/>
        <w:spacing w:line="200" w:lineRule="exact"/>
        <w:rPr>
          <w:sz w:val="20"/>
          <w:szCs w:val="20"/>
        </w:rPr>
      </w:pPr>
    </w:p>
    <w:p w:rsidR="007F505C" w:rsidRDefault="007F505C" w:rsidP="00086911">
      <w:pPr>
        <w:kinsoku w:val="0"/>
        <w:overflowPunct w:val="0"/>
        <w:spacing w:line="200" w:lineRule="exact"/>
        <w:rPr>
          <w:sz w:val="20"/>
          <w:szCs w:val="20"/>
        </w:rPr>
      </w:pPr>
    </w:p>
    <w:p w:rsidR="00F92B5B" w:rsidRDefault="00F92B5B" w:rsidP="00086911">
      <w:pPr>
        <w:kinsoku w:val="0"/>
        <w:overflowPunct w:val="0"/>
        <w:ind w:left="112"/>
        <w:rPr>
          <w:sz w:val="20"/>
          <w:szCs w:val="20"/>
        </w:rPr>
      </w:pPr>
    </w:p>
    <w:p w:rsidR="00F92B5B" w:rsidRDefault="00F92B5B" w:rsidP="00086911">
      <w:pPr>
        <w:kinsoku w:val="0"/>
        <w:overflowPunct w:val="0"/>
        <w:ind w:left="112"/>
        <w:rPr>
          <w:sz w:val="20"/>
          <w:szCs w:val="20"/>
        </w:rPr>
      </w:pPr>
    </w:p>
    <w:p w:rsidR="00086911" w:rsidRDefault="00086911" w:rsidP="00086911">
      <w:pPr>
        <w:kinsoku w:val="0"/>
        <w:overflowPunct w:val="0"/>
        <w:ind w:left="221"/>
      </w:pPr>
    </w:p>
    <w:tbl>
      <w:tblPr>
        <w:tblW w:w="0" w:type="auto"/>
        <w:jc w:val="center"/>
        <w:tblInd w:w="10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4"/>
        <w:gridCol w:w="1122"/>
        <w:gridCol w:w="5633"/>
      </w:tblGrid>
      <w:tr w:rsidR="00086911" w:rsidRPr="00FE36BF" w:rsidTr="00E920E4">
        <w:trPr>
          <w:trHeight w:hRule="exact" w:val="70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E36BF">
              <w:rPr>
                <w:b/>
                <w:bCs/>
                <w:sz w:val="20"/>
                <w:szCs w:val="20"/>
              </w:rPr>
              <w:t>Va</w:t>
            </w:r>
            <w:r w:rsidRPr="00FE36BF">
              <w:rPr>
                <w:b/>
                <w:bCs/>
                <w:spacing w:val="-2"/>
                <w:sz w:val="20"/>
                <w:szCs w:val="20"/>
              </w:rPr>
              <w:t>r</w:t>
            </w:r>
            <w:r w:rsidRPr="00FE36BF">
              <w:rPr>
                <w:b/>
                <w:bCs/>
                <w:sz w:val="20"/>
                <w:szCs w:val="20"/>
              </w:rPr>
              <w:t>ia</w:t>
            </w:r>
            <w:r w:rsidRPr="00FE36BF">
              <w:rPr>
                <w:b/>
                <w:bCs/>
                <w:spacing w:val="1"/>
                <w:sz w:val="20"/>
                <w:szCs w:val="20"/>
              </w:rPr>
              <w:t>b</w:t>
            </w:r>
            <w:r w:rsidRPr="00FE36BF">
              <w:rPr>
                <w:b/>
                <w:bCs/>
                <w:sz w:val="20"/>
                <w:szCs w:val="20"/>
              </w:rPr>
              <w:t>les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E36BF">
              <w:rPr>
                <w:b/>
                <w:bCs/>
                <w:sz w:val="20"/>
                <w:szCs w:val="20"/>
              </w:rPr>
              <w:t>Sou</w:t>
            </w:r>
            <w:r w:rsidRPr="00FE36BF">
              <w:rPr>
                <w:b/>
                <w:bCs/>
                <w:spacing w:val="-1"/>
                <w:sz w:val="20"/>
                <w:szCs w:val="20"/>
              </w:rPr>
              <w:t>rc</w:t>
            </w:r>
            <w:r w:rsidRPr="00FE36BF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E36BF">
              <w:rPr>
                <w:b/>
                <w:bCs/>
                <w:sz w:val="20"/>
                <w:szCs w:val="20"/>
              </w:rPr>
              <w:t>D</w:t>
            </w:r>
            <w:r w:rsidRPr="00FE36BF">
              <w:rPr>
                <w:b/>
                <w:bCs/>
                <w:spacing w:val="-2"/>
                <w:sz w:val="20"/>
                <w:szCs w:val="20"/>
              </w:rPr>
              <w:t>e</w:t>
            </w:r>
            <w:r w:rsidRPr="00FE36BF">
              <w:rPr>
                <w:b/>
                <w:bCs/>
                <w:spacing w:val="1"/>
                <w:sz w:val="20"/>
                <w:szCs w:val="20"/>
              </w:rPr>
              <w:t>f</w:t>
            </w:r>
            <w:r w:rsidRPr="00FE36BF">
              <w:rPr>
                <w:b/>
                <w:bCs/>
                <w:sz w:val="20"/>
                <w:szCs w:val="20"/>
              </w:rPr>
              <w:t>i</w:t>
            </w:r>
            <w:r w:rsidRPr="00FE36BF">
              <w:rPr>
                <w:b/>
                <w:bCs/>
                <w:spacing w:val="1"/>
                <w:sz w:val="20"/>
                <w:szCs w:val="20"/>
              </w:rPr>
              <w:t>n</w:t>
            </w:r>
            <w:r w:rsidRPr="00FE36BF">
              <w:rPr>
                <w:b/>
                <w:bCs/>
                <w:sz w:val="20"/>
                <w:szCs w:val="20"/>
              </w:rPr>
              <w:t>ition</w:t>
            </w:r>
          </w:p>
        </w:tc>
      </w:tr>
      <w:tr w:rsidR="00086911" w:rsidRPr="00FE36BF" w:rsidTr="00E920E4">
        <w:trPr>
          <w:trHeight w:hRule="exact" w:val="136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E36BF">
              <w:rPr>
                <w:b/>
                <w:bCs/>
                <w:sz w:val="20"/>
                <w:szCs w:val="20"/>
              </w:rPr>
              <w:t xml:space="preserve">Total </w:t>
            </w:r>
            <w:r w:rsidRPr="00FE36BF">
              <w:rPr>
                <w:b/>
                <w:bCs/>
                <w:spacing w:val="-1"/>
                <w:sz w:val="20"/>
                <w:szCs w:val="20"/>
              </w:rPr>
              <w:t>t</w:t>
            </w:r>
            <w:r w:rsidRPr="00FE36BF">
              <w:rPr>
                <w:b/>
                <w:bCs/>
                <w:sz w:val="20"/>
                <w:szCs w:val="20"/>
              </w:rPr>
              <w:t xml:space="preserve">ax </w:t>
            </w:r>
            <w:r w:rsidRPr="00FE36BF">
              <w:rPr>
                <w:b/>
                <w:bCs/>
                <w:spacing w:val="-1"/>
                <w:sz w:val="20"/>
                <w:szCs w:val="20"/>
              </w:rPr>
              <w:t>re</w:t>
            </w:r>
            <w:r w:rsidRPr="00FE36BF">
              <w:rPr>
                <w:b/>
                <w:bCs/>
                <w:sz w:val="20"/>
                <w:szCs w:val="20"/>
              </w:rPr>
              <w:t>v</w:t>
            </w:r>
            <w:r w:rsidRPr="00FE36BF">
              <w:rPr>
                <w:b/>
                <w:bCs/>
                <w:spacing w:val="-1"/>
                <w:sz w:val="20"/>
                <w:szCs w:val="20"/>
              </w:rPr>
              <w:t>e</w:t>
            </w:r>
            <w:r w:rsidRPr="00FE36BF">
              <w:rPr>
                <w:b/>
                <w:bCs/>
                <w:sz w:val="20"/>
                <w:szCs w:val="20"/>
              </w:rPr>
              <w:t>nu</w:t>
            </w:r>
            <w:r w:rsidRPr="00FE36BF">
              <w:rPr>
                <w:b/>
                <w:bCs/>
                <w:spacing w:val="-1"/>
                <w:sz w:val="20"/>
                <w:szCs w:val="20"/>
              </w:rPr>
              <w:t>e</w:t>
            </w:r>
            <w:r w:rsidRPr="00FE36BF">
              <w:rPr>
                <w:b/>
                <w:bCs/>
                <w:sz w:val="20"/>
                <w:szCs w:val="20"/>
              </w:rPr>
              <w:t>s as %</w:t>
            </w:r>
            <w:r w:rsidRPr="00FE36BF">
              <w:rPr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FE36BF">
              <w:rPr>
                <w:b/>
                <w:bCs/>
                <w:spacing w:val="-3"/>
                <w:sz w:val="20"/>
                <w:szCs w:val="20"/>
              </w:rPr>
              <w:t>o</w:t>
            </w:r>
            <w:r w:rsidRPr="00FE36BF">
              <w:rPr>
                <w:b/>
                <w:bCs/>
                <w:sz w:val="20"/>
                <w:szCs w:val="20"/>
              </w:rPr>
              <w:t>f</w:t>
            </w:r>
            <w:r w:rsidRPr="00FE36BF">
              <w:rPr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FE36BF">
              <w:rPr>
                <w:b/>
                <w:bCs/>
                <w:spacing w:val="-2"/>
                <w:sz w:val="20"/>
                <w:szCs w:val="20"/>
              </w:rPr>
              <w:t>G</w:t>
            </w:r>
            <w:r w:rsidRPr="00FE36BF">
              <w:rPr>
                <w:b/>
                <w:bCs/>
                <w:sz w:val="20"/>
                <w:szCs w:val="20"/>
              </w:rPr>
              <w:t>DP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E36BF">
              <w:rPr>
                <w:spacing w:val="1"/>
                <w:sz w:val="20"/>
                <w:szCs w:val="20"/>
              </w:rPr>
              <w:t>W</w:t>
            </w:r>
            <w:r w:rsidRPr="00FE36BF">
              <w:rPr>
                <w:sz w:val="20"/>
                <w:szCs w:val="20"/>
              </w:rPr>
              <w:t xml:space="preserve">orld </w:t>
            </w:r>
            <w:r w:rsidRPr="00FE36BF">
              <w:rPr>
                <w:spacing w:val="-2"/>
                <w:sz w:val="20"/>
                <w:szCs w:val="20"/>
              </w:rPr>
              <w:t>B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 xml:space="preserve">nk </w:t>
            </w:r>
            <w:r w:rsidRPr="00FE36BF">
              <w:rPr>
                <w:spacing w:val="-4"/>
                <w:sz w:val="20"/>
                <w:szCs w:val="20"/>
              </w:rPr>
              <w:t>I</w:t>
            </w:r>
            <w:r w:rsidRPr="00FE36BF">
              <w:rPr>
                <w:sz w:val="20"/>
                <w:szCs w:val="20"/>
              </w:rPr>
              <w:t>ndi</w:t>
            </w:r>
            <w:r w:rsidRPr="00FE36BF">
              <w:rPr>
                <w:spacing w:val="1"/>
                <w:sz w:val="20"/>
                <w:szCs w:val="20"/>
              </w:rPr>
              <w:t>c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tors 2016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E36BF">
              <w:rPr>
                <w:sz w:val="20"/>
                <w:szCs w:val="20"/>
              </w:rPr>
              <w:t>Ov</w:t>
            </w:r>
            <w:r w:rsidRPr="00FE36BF">
              <w:rPr>
                <w:spacing w:val="-2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r</w:t>
            </w:r>
            <w:r w:rsidRPr="00FE36BF">
              <w:rPr>
                <w:spacing w:val="-2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ll ta</w:t>
            </w:r>
            <w:r w:rsidRPr="00FE36BF">
              <w:rPr>
                <w:spacing w:val="1"/>
                <w:sz w:val="20"/>
                <w:szCs w:val="20"/>
              </w:rPr>
              <w:t>x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s, including</w:t>
            </w:r>
            <w:r w:rsidRPr="00FE36BF">
              <w:rPr>
                <w:spacing w:val="-1"/>
                <w:sz w:val="20"/>
                <w:szCs w:val="20"/>
              </w:rPr>
              <w:t xml:space="preserve"> a</w:t>
            </w:r>
            <w:r w:rsidRPr="00FE36BF">
              <w:rPr>
                <w:sz w:val="20"/>
                <w:szCs w:val="20"/>
              </w:rPr>
              <w:t>ll fo</w:t>
            </w:r>
            <w:r w:rsidRPr="00FE36BF">
              <w:rPr>
                <w:spacing w:val="-2"/>
                <w:sz w:val="20"/>
                <w:szCs w:val="20"/>
              </w:rPr>
              <w:t>r</w:t>
            </w:r>
            <w:r w:rsidRPr="00FE36BF">
              <w:rPr>
                <w:sz w:val="20"/>
                <w:szCs w:val="20"/>
              </w:rPr>
              <w:t>ms</w:t>
            </w:r>
          </w:p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E36BF">
              <w:rPr>
                <w:sz w:val="20"/>
                <w:szCs w:val="20"/>
              </w:rPr>
              <w:t>of di</w:t>
            </w:r>
            <w:r w:rsidRPr="00FE36BF">
              <w:rPr>
                <w:spacing w:val="-1"/>
                <w:sz w:val="20"/>
                <w:szCs w:val="20"/>
              </w:rPr>
              <w:t>rec</w:t>
            </w:r>
            <w:r w:rsidRPr="00FE36BF">
              <w:rPr>
                <w:sz w:val="20"/>
                <w:szCs w:val="20"/>
              </w:rPr>
              <w:t>t and indi</w:t>
            </w:r>
            <w:r w:rsidRPr="00FE36BF">
              <w:rPr>
                <w:spacing w:val="1"/>
                <w:sz w:val="20"/>
                <w:szCs w:val="20"/>
              </w:rPr>
              <w:t>r</w:t>
            </w:r>
            <w:r w:rsidRPr="00FE36BF">
              <w:rPr>
                <w:spacing w:val="-1"/>
                <w:sz w:val="20"/>
                <w:szCs w:val="20"/>
              </w:rPr>
              <w:t>ec</w:t>
            </w:r>
            <w:r w:rsidRPr="00FE36BF">
              <w:rPr>
                <w:sz w:val="20"/>
                <w:szCs w:val="20"/>
              </w:rPr>
              <w:t>t t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pacing w:val="2"/>
                <w:sz w:val="20"/>
                <w:szCs w:val="20"/>
              </w:rPr>
              <w:t>x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 xml:space="preserve">tion 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 xml:space="preserve">t 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ll lev</w:t>
            </w:r>
            <w:r w:rsidRPr="00FE36BF">
              <w:rPr>
                <w:spacing w:val="-2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ls of</w:t>
            </w:r>
            <w:r w:rsidRPr="00FE36BF">
              <w:rPr>
                <w:spacing w:val="2"/>
                <w:sz w:val="20"/>
                <w:szCs w:val="20"/>
              </w:rPr>
              <w:t xml:space="preserve"> </w:t>
            </w:r>
            <w:r w:rsidRPr="00FE36BF">
              <w:rPr>
                <w:spacing w:val="-3"/>
                <w:sz w:val="20"/>
                <w:szCs w:val="20"/>
              </w:rPr>
              <w:t>g</w:t>
            </w:r>
            <w:r w:rsidRPr="00FE36BF">
              <w:rPr>
                <w:sz w:val="20"/>
                <w:szCs w:val="20"/>
              </w:rPr>
              <w:t>ov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rnm</w:t>
            </w:r>
            <w:r w:rsidRPr="00FE36BF">
              <w:rPr>
                <w:spacing w:val="-2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nt,</w:t>
            </w:r>
            <w:r w:rsidRPr="00FE36BF">
              <w:rPr>
                <w:spacing w:val="2"/>
                <w:sz w:val="20"/>
                <w:szCs w:val="20"/>
              </w:rPr>
              <w:t xml:space="preserve"> 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s a p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r</w:t>
            </w:r>
            <w:r w:rsidRPr="00FE36BF">
              <w:rPr>
                <w:spacing w:val="-2"/>
                <w:sz w:val="20"/>
                <w:szCs w:val="20"/>
              </w:rPr>
              <w:t>c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n</w:t>
            </w:r>
            <w:r w:rsidRPr="00FE36BF">
              <w:rPr>
                <w:spacing w:val="2"/>
                <w:sz w:val="20"/>
                <w:szCs w:val="20"/>
              </w:rPr>
              <w:t>t</w:t>
            </w:r>
            <w:r w:rsidRPr="00FE36BF">
              <w:rPr>
                <w:spacing w:val="1"/>
                <w:sz w:val="20"/>
                <w:szCs w:val="20"/>
              </w:rPr>
              <w:t>a</w:t>
            </w:r>
            <w:r w:rsidRPr="00FE36BF">
              <w:rPr>
                <w:spacing w:val="-3"/>
                <w:sz w:val="20"/>
                <w:szCs w:val="20"/>
              </w:rPr>
              <w:t>g</w:t>
            </w:r>
            <w:r w:rsidRPr="00FE36BF">
              <w:rPr>
                <w:sz w:val="20"/>
                <w:szCs w:val="20"/>
              </w:rPr>
              <w:t>e</w:t>
            </w:r>
            <w:r w:rsidRPr="00FE36BF">
              <w:rPr>
                <w:spacing w:val="-1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>of</w:t>
            </w:r>
            <w:r w:rsidRPr="00FE36BF">
              <w:rPr>
                <w:spacing w:val="1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>G</w:t>
            </w:r>
            <w:r w:rsidRPr="00FE36BF">
              <w:rPr>
                <w:spacing w:val="-1"/>
                <w:sz w:val="20"/>
                <w:szCs w:val="20"/>
              </w:rPr>
              <w:t>D</w:t>
            </w:r>
            <w:r w:rsidRPr="00FE36BF">
              <w:rPr>
                <w:sz w:val="20"/>
                <w:szCs w:val="20"/>
              </w:rPr>
              <w:t>P.</w:t>
            </w:r>
          </w:p>
        </w:tc>
      </w:tr>
      <w:tr w:rsidR="00086911" w:rsidRPr="00FE36BF" w:rsidTr="00E920E4">
        <w:trPr>
          <w:trHeight w:hRule="exact" w:val="1303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E36BF">
              <w:rPr>
                <w:b/>
                <w:bCs/>
                <w:spacing w:val="-2"/>
                <w:sz w:val="20"/>
                <w:szCs w:val="20"/>
              </w:rPr>
              <w:t>G</w:t>
            </w:r>
            <w:r w:rsidRPr="00FE36BF">
              <w:rPr>
                <w:b/>
                <w:bCs/>
                <w:sz w:val="20"/>
                <w:szCs w:val="20"/>
              </w:rPr>
              <w:t>ov</w:t>
            </w:r>
            <w:r w:rsidRPr="00FE36BF">
              <w:rPr>
                <w:b/>
                <w:bCs/>
                <w:spacing w:val="1"/>
                <w:sz w:val="20"/>
                <w:szCs w:val="20"/>
              </w:rPr>
              <w:t>e</w:t>
            </w:r>
            <w:r w:rsidRPr="00FE36BF">
              <w:rPr>
                <w:b/>
                <w:bCs/>
                <w:spacing w:val="-1"/>
                <w:sz w:val="20"/>
                <w:szCs w:val="20"/>
              </w:rPr>
              <w:t>r</w:t>
            </w:r>
            <w:r w:rsidRPr="00FE36BF">
              <w:rPr>
                <w:b/>
                <w:bCs/>
                <w:spacing w:val="3"/>
                <w:sz w:val="20"/>
                <w:szCs w:val="20"/>
              </w:rPr>
              <w:t>n</w:t>
            </w:r>
            <w:r w:rsidRPr="00FE36BF">
              <w:rPr>
                <w:b/>
                <w:bCs/>
                <w:spacing w:val="-4"/>
                <w:sz w:val="20"/>
                <w:szCs w:val="20"/>
              </w:rPr>
              <w:t>m</w:t>
            </w:r>
            <w:r w:rsidRPr="00FE36BF">
              <w:rPr>
                <w:b/>
                <w:bCs/>
                <w:spacing w:val="-1"/>
                <w:sz w:val="20"/>
                <w:szCs w:val="20"/>
              </w:rPr>
              <w:t>e</w:t>
            </w:r>
            <w:r w:rsidRPr="00FE36BF">
              <w:rPr>
                <w:b/>
                <w:bCs/>
                <w:sz w:val="20"/>
                <w:szCs w:val="20"/>
              </w:rPr>
              <w:t xml:space="preserve">nt </w:t>
            </w:r>
            <w:r w:rsidRPr="00FE36BF">
              <w:rPr>
                <w:b/>
                <w:bCs/>
                <w:spacing w:val="-1"/>
                <w:sz w:val="20"/>
                <w:szCs w:val="20"/>
              </w:rPr>
              <w:t>e</w:t>
            </w:r>
            <w:r w:rsidRPr="00FE36BF">
              <w:rPr>
                <w:b/>
                <w:bCs/>
                <w:sz w:val="20"/>
                <w:szCs w:val="20"/>
              </w:rPr>
              <w:t>xp</w:t>
            </w:r>
            <w:r w:rsidRPr="00FE36BF">
              <w:rPr>
                <w:b/>
                <w:bCs/>
                <w:spacing w:val="-1"/>
                <w:sz w:val="20"/>
                <w:szCs w:val="20"/>
              </w:rPr>
              <w:t>e</w:t>
            </w:r>
            <w:r w:rsidRPr="00FE36BF">
              <w:rPr>
                <w:b/>
                <w:bCs/>
                <w:sz w:val="20"/>
                <w:szCs w:val="20"/>
              </w:rPr>
              <w:t>nditu</w:t>
            </w:r>
            <w:r w:rsidRPr="00FE36BF">
              <w:rPr>
                <w:b/>
                <w:bCs/>
                <w:spacing w:val="-1"/>
                <w:sz w:val="20"/>
                <w:szCs w:val="20"/>
              </w:rPr>
              <w:t>re</w:t>
            </w:r>
            <w:r w:rsidRPr="00FE36BF">
              <w:rPr>
                <w:b/>
                <w:bCs/>
                <w:sz w:val="20"/>
                <w:szCs w:val="20"/>
              </w:rPr>
              <w:t>s as % of</w:t>
            </w:r>
            <w:r w:rsidRPr="00FE36BF">
              <w:rPr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FE36BF">
              <w:rPr>
                <w:b/>
                <w:bCs/>
                <w:spacing w:val="-2"/>
                <w:sz w:val="20"/>
                <w:szCs w:val="20"/>
              </w:rPr>
              <w:t>G</w:t>
            </w:r>
            <w:r w:rsidRPr="00FE36BF">
              <w:rPr>
                <w:b/>
                <w:bCs/>
                <w:sz w:val="20"/>
                <w:szCs w:val="20"/>
              </w:rPr>
              <w:t>DP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E36BF">
              <w:rPr>
                <w:spacing w:val="1"/>
                <w:sz w:val="20"/>
                <w:szCs w:val="20"/>
              </w:rPr>
              <w:t>W</w:t>
            </w:r>
            <w:r w:rsidRPr="00FE36BF">
              <w:rPr>
                <w:sz w:val="20"/>
                <w:szCs w:val="20"/>
              </w:rPr>
              <w:t xml:space="preserve">orld </w:t>
            </w:r>
            <w:r w:rsidRPr="00FE36BF">
              <w:rPr>
                <w:spacing w:val="-2"/>
                <w:sz w:val="20"/>
                <w:szCs w:val="20"/>
              </w:rPr>
              <w:t>B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 xml:space="preserve">nk </w:t>
            </w:r>
            <w:r w:rsidRPr="00FE36BF">
              <w:rPr>
                <w:spacing w:val="-4"/>
                <w:sz w:val="20"/>
                <w:szCs w:val="20"/>
              </w:rPr>
              <w:t>I</w:t>
            </w:r>
            <w:r w:rsidRPr="00FE36BF">
              <w:rPr>
                <w:sz w:val="20"/>
                <w:szCs w:val="20"/>
              </w:rPr>
              <w:t>ndi</w:t>
            </w:r>
            <w:r w:rsidRPr="00FE36BF">
              <w:rPr>
                <w:spacing w:val="1"/>
                <w:sz w:val="20"/>
                <w:szCs w:val="20"/>
              </w:rPr>
              <w:t>c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tors 2016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E36BF">
              <w:rPr>
                <w:sz w:val="20"/>
                <w:szCs w:val="20"/>
              </w:rPr>
              <w:t>Gov</w:t>
            </w:r>
            <w:r w:rsidRPr="00FE36BF">
              <w:rPr>
                <w:spacing w:val="-2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rnm</w:t>
            </w:r>
            <w:r w:rsidRPr="00FE36BF">
              <w:rPr>
                <w:spacing w:val="-2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nt e</w:t>
            </w:r>
            <w:r w:rsidRPr="00FE36BF">
              <w:rPr>
                <w:spacing w:val="1"/>
                <w:sz w:val="20"/>
                <w:szCs w:val="20"/>
              </w:rPr>
              <w:t>x</w:t>
            </w:r>
            <w:r w:rsidRPr="00FE36BF">
              <w:rPr>
                <w:sz w:val="20"/>
                <w:szCs w:val="20"/>
              </w:rPr>
              <w:t>p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nditures,</w:t>
            </w:r>
          </w:p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E36BF">
              <w:rPr>
                <w:sz w:val="20"/>
                <w:szCs w:val="20"/>
              </w:rPr>
              <w:t>including</w:t>
            </w:r>
            <w:r w:rsidRPr="00FE36BF">
              <w:rPr>
                <w:spacing w:val="-2"/>
                <w:sz w:val="20"/>
                <w:szCs w:val="20"/>
              </w:rPr>
              <w:t xml:space="preserve"> </w:t>
            </w:r>
            <w:r w:rsidRPr="00FE36BF">
              <w:rPr>
                <w:spacing w:val="-1"/>
                <w:sz w:val="20"/>
                <w:szCs w:val="20"/>
              </w:rPr>
              <w:t>c</w:t>
            </w:r>
            <w:r w:rsidRPr="00FE36BF">
              <w:rPr>
                <w:sz w:val="20"/>
                <w:szCs w:val="20"/>
              </w:rPr>
              <w:t xml:space="preserve">onsumption </w:t>
            </w:r>
            <w:r w:rsidRPr="00FE36BF">
              <w:rPr>
                <w:spacing w:val="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nd tr</w:t>
            </w:r>
            <w:r w:rsidRPr="00FE36BF">
              <w:rPr>
                <w:spacing w:val="-2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nsf</w:t>
            </w:r>
            <w:r w:rsidRPr="00FE36BF">
              <w:rPr>
                <w:spacing w:val="-2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rs,</w:t>
            </w:r>
            <w:r w:rsidRPr="00FE36BF">
              <w:rPr>
                <w:spacing w:val="1"/>
                <w:sz w:val="20"/>
                <w:szCs w:val="20"/>
              </w:rPr>
              <w:t xml:space="preserve"> 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s a</w:t>
            </w:r>
            <w:r w:rsidRPr="00FE36BF">
              <w:rPr>
                <w:spacing w:val="-1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>p</w:t>
            </w:r>
            <w:r w:rsidRPr="00FE36BF">
              <w:rPr>
                <w:spacing w:val="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r</w:t>
            </w:r>
            <w:r w:rsidRPr="00FE36BF">
              <w:rPr>
                <w:spacing w:val="-2"/>
                <w:sz w:val="20"/>
                <w:szCs w:val="20"/>
              </w:rPr>
              <w:t>c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n</w:t>
            </w:r>
            <w:r w:rsidRPr="00FE36BF">
              <w:rPr>
                <w:spacing w:val="2"/>
                <w:sz w:val="20"/>
                <w:szCs w:val="20"/>
              </w:rPr>
              <w:t>t</w:t>
            </w:r>
            <w:r w:rsidRPr="00FE36BF">
              <w:rPr>
                <w:spacing w:val="1"/>
                <w:sz w:val="20"/>
                <w:szCs w:val="20"/>
              </w:rPr>
              <w:t>a</w:t>
            </w:r>
            <w:r w:rsidRPr="00FE36BF">
              <w:rPr>
                <w:spacing w:val="-3"/>
                <w:sz w:val="20"/>
                <w:szCs w:val="20"/>
              </w:rPr>
              <w:t>g</w:t>
            </w:r>
            <w:r w:rsidRPr="00FE36BF">
              <w:rPr>
                <w:sz w:val="20"/>
                <w:szCs w:val="20"/>
              </w:rPr>
              <w:t>e</w:t>
            </w:r>
            <w:r w:rsidRPr="00FE36BF">
              <w:rPr>
                <w:spacing w:val="1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 xml:space="preserve">of </w:t>
            </w:r>
            <w:r w:rsidRPr="00FE36BF">
              <w:rPr>
                <w:spacing w:val="-2"/>
                <w:sz w:val="20"/>
                <w:szCs w:val="20"/>
              </w:rPr>
              <w:t>G</w:t>
            </w:r>
            <w:r w:rsidRPr="00FE36BF">
              <w:rPr>
                <w:sz w:val="20"/>
                <w:szCs w:val="20"/>
              </w:rPr>
              <w:t>DP.</w:t>
            </w:r>
          </w:p>
        </w:tc>
      </w:tr>
      <w:tr w:rsidR="00086911" w:rsidRPr="00FE36BF" w:rsidTr="00E920E4">
        <w:trPr>
          <w:trHeight w:hRule="exact" w:val="1304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E36BF">
              <w:rPr>
                <w:b/>
                <w:bCs/>
                <w:sz w:val="20"/>
                <w:szCs w:val="20"/>
              </w:rPr>
              <w:t>Un</w:t>
            </w:r>
            <w:r w:rsidRPr="00FE36BF">
              <w:rPr>
                <w:b/>
                <w:bCs/>
                <w:spacing w:val="1"/>
                <w:sz w:val="20"/>
                <w:szCs w:val="20"/>
              </w:rPr>
              <w:t>e</w:t>
            </w:r>
            <w:r w:rsidRPr="00FE36BF">
              <w:rPr>
                <w:b/>
                <w:bCs/>
                <w:spacing w:val="-4"/>
                <w:sz w:val="20"/>
                <w:szCs w:val="20"/>
              </w:rPr>
              <w:t>m</w:t>
            </w:r>
            <w:r w:rsidRPr="00FE36BF">
              <w:rPr>
                <w:b/>
                <w:bCs/>
                <w:sz w:val="20"/>
                <w:szCs w:val="20"/>
              </w:rPr>
              <w:t>ploym</w:t>
            </w:r>
            <w:r w:rsidRPr="00FE36BF">
              <w:rPr>
                <w:b/>
                <w:bCs/>
                <w:spacing w:val="-2"/>
                <w:sz w:val="20"/>
                <w:szCs w:val="20"/>
              </w:rPr>
              <w:t>e</w:t>
            </w:r>
            <w:r w:rsidRPr="00FE36BF">
              <w:rPr>
                <w:b/>
                <w:bCs/>
                <w:sz w:val="20"/>
                <w:szCs w:val="20"/>
              </w:rPr>
              <w:t>n</w:t>
            </w:r>
            <w:r w:rsidRPr="00FE36BF">
              <w:rPr>
                <w:b/>
                <w:bCs/>
                <w:spacing w:val="-1"/>
                <w:sz w:val="20"/>
                <w:szCs w:val="20"/>
              </w:rPr>
              <w:t>t-r</w:t>
            </w:r>
            <w:r w:rsidRPr="00FE36BF">
              <w:rPr>
                <w:b/>
                <w:bCs/>
                <w:spacing w:val="2"/>
                <w:sz w:val="20"/>
                <w:szCs w:val="20"/>
              </w:rPr>
              <w:t>a</w:t>
            </w:r>
            <w:r w:rsidRPr="00FE36BF">
              <w:rPr>
                <w:b/>
                <w:bCs/>
                <w:sz w:val="20"/>
                <w:szCs w:val="20"/>
              </w:rPr>
              <w:t>te (1</w:t>
            </w:r>
            <w:r w:rsidRPr="00FE36BF">
              <w:rPr>
                <w:b/>
                <w:bCs/>
                <w:spacing w:val="-1"/>
                <w:sz w:val="20"/>
                <w:szCs w:val="20"/>
              </w:rPr>
              <w:t>5</w:t>
            </w:r>
            <w:r w:rsidRPr="00FE36BF">
              <w:rPr>
                <w:b/>
                <w:bCs/>
                <w:sz w:val="20"/>
                <w:szCs w:val="20"/>
              </w:rPr>
              <w:t>–64)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E36BF">
              <w:rPr>
                <w:spacing w:val="1"/>
                <w:sz w:val="20"/>
                <w:szCs w:val="20"/>
              </w:rPr>
              <w:t>W</w:t>
            </w:r>
            <w:r w:rsidRPr="00FE36BF">
              <w:rPr>
                <w:sz w:val="20"/>
                <w:szCs w:val="20"/>
              </w:rPr>
              <w:t xml:space="preserve">orld </w:t>
            </w:r>
            <w:r w:rsidRPr="00FE36BF">
              <w:rPr>
                <w:spacing w:val="-2"/>
                <w:sz w:val="20"/>
                <w:szCs w:val="20"/>
              </w:rPr>
              <w:t>B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 xml:space="preserve">nk </w:t>
            </w:r>
            <w:r w:rsidRPr="00FE36BF">
              <w:rPr>
                <w:spacing w:val="-4"/>
                <w:sz w:val="20"/>
                <w:szCs w:val="20"/>
              </w:rPr>
              <w:t>I</w:t>
            </w:r>
            <w:r w:rsidRPr="00FE36BF">
              <w:rPr>
                <w:sz w:val="20"/>
                <w:szCs w:val="20"/>
              </w:rPr>
              <w:t>ndi</w:t>
            </w:r>
            <w:r w:rsidRPr="00FE36BF">
              <w:rPr>
                <w:spacing w:val="1"/>
                <w:sz w:val="20"/>
                <w:szCs w:val="20"/>
              </w:rPr>
              <w:t>c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tors 2016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E36BF">
              <w:rPr>
                <w:sz w:val="20"/>
                <w:szCs w:val="20"/>
              </w:rPr>
              <w:t>The</w:t>
            </w:r>
            <w:r w:rsidRPr="00FE36BF">
              <w:rPr>
                <w:spacing w:val="-2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>sh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re</w:t>
            </w:r>
            <w:r w:rsidRPr="00FE36BF">
              <w:rPr>
                <w:spacing w:val="-2"/>
                <w:sz w:val="20"/>
                <w:szCs w:val="20"/>
              </w:rPr>
              <w:t xml:space="preserve"> </w:t>
            </w:r>
            <w:r w:rsidRPr="00FE36BF">
              <w:rPr>
                <w:spacing w:val="2"/>
                <w:sz w:val="20"/>
                <w:szCs w:val="20"/>
              </w:rPr>
              <w:t>o</w:t>
            </w:r>
            <w:r w:rsidRPr="00FE36BF">
              <w:rPr>
                <w:sz w:val="20"/>
                <w:szCs w:val="20"/>
              </w:rPr>
              <w:t>f the</w:t>
            </w:r>
            <w:r w:rsidRPr="00FE36BF">
              <w:rPr>
                <w:spacing w:val="-2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>labor for</w:t>
            </w:r>
            <w:r w:rsidRPr="00FE36BF">
              <w:rPr>
                <w:spacing w:val="-1"/>
                <w:sz w:val="20"/>
                <w:szCs w:val="20"/>
              </w:rPr>
              <w:t>c</w:t>
            </w:r>
            <w:r w:rsidRPr="00FE36BF">
              <w:rPr>
                <w:sz w:val="20"/>
                <w:szCs w:val="20"/>
              </w:rPr>
              <w:t>e</w:t>
            </w:r>
            <w:r w:rsidRPr="00FE36BF">
              <w:rPr>
                <w:spacing w:val="-1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>that is</w:t>
            </w:r>
          </w:p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E36BF">
              <w:rPr>
                <w:sz w:val="20"/>
                <w:szCs w:val="20"/>
              </w:rPr>
              <w:t>without wo</w:t>
            </w:r>
            <w:r w:rsidRPr="00FE36BF">
              <w:rPr>
                <w:spacing w:val="-2"/>
                <w:sz w:val="20"/>
                <w:szCs w:val="20"/>
              </w:rPr>
              <w:t>r</w:t>
            </w:r>
            <w:r w:rsidRPr="00FE36BF">
              <w:rPr>
                <w:sz w:val="20"/>
                <w:szCs w:val="20"/>
              </w:rPr>
              <w:t>k but av</w:t>
            </w:r>
            <w:r w:rsidRPr="00FE36BF">
              <w:rPr>
                <w:spacing w:val="-2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il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pacing w:val="2"/>
                <w:sz w:val="20"/>
                <w:szCs w:val="20"/>
              </w:rPr>
              <w:t>b</w:t>
            </w:r>
            <w:r w:rsidRPr="00FE36BF">
              <w:rPr>
                <w:sz w:val="20"/>
                <w:szCs w:val="20"/>
              </w:rPr>
              <w:t xml:space="preserve">le </w:t>
            </w:r>
            <w:r w:rsidRPr="00FE36BF">
              <w:rPr>
                <w:spacing w:val="-2"/>
                <w:sz w:val="20"/>
                <w:szCs w:val="20"/>
              </w:rPr>
              <w:t>f</w:t>
            </w:r>
            <w:r w:rsidRPr="00FE36BF">
              <w:rPr>
                <w:sz w:val="20"/>
                <w:szCs w:val="20"/>
              </w:rPr>
              <w:t xml:space="preserve">or </w:t>
            </w:r>
            <w:r w:rsidRPr="00FE36BF">
              <w:rPr>
                <w:spacing w:val="-2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nd s</w:t>
            </w:r>
            <w:r w:rsidRPr="00FE36BF">
              <w:rPr>
                <w:spacing w:val="-1"/>
                <w:sz w:val="20"/>
                <w:szCs w:val="20"/>
              </w:rPr>
              <w:t>ee</w:t>
            </w:r>
            <w:r w:rsidRPr="00FE36BF">
              <w:rPr>
                <w:sz w:val="20"/>
                <w:szCs w:val="20"/>
              </w:rPr>
              <w:t xml:space="preserve">king 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mpl</w:t>
            </w:r>
            <w:r w:rsidRPr="00FE36BF">
              <w:rPr>
                <w:spacing w:val="2"/>
                <w:sz w:val="20"/>
                <w:szCs w:val="20"/>
              </w:rPr>
              <w:t>o</w:t>
            </w:r>
            <w:r w:rsidRPr="00FE36BF">
              <w:rPr>
                <w:spacing w:val="-5"/>
                <w:sz w:val="20"/>
                <w:szCs w:val="20"/>
              </w:rPr>
              <w:t>y</w:t>
            </w:r>
            <w:r w:rsidRPr="00FE36BF">
              <w:rPr>
                <w:spacing w:val="2"/>
                <w:sz w:val="20"/>
                <w:szCs w:val="20"/>
              </w:rPr>
              <w:t>m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nt.</w:t>
            </w:r>
          </w:p>
        </w:tc>
      </w:tr>
      <w:tr w:rsidR="00086911" w:rsidRPr="00FE36BF" w:rsidTr="00E920E4">
        <w:trPr>
          <w:trHeight w:hRule="exact" w:val="4580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E36BF">
              <w:rPr>
                <w:b/>
                <w:bCs/>
                <w:sz w:val="20"/>
                <w:szCs w:val="20"/>
              </w:rPr>
              <w:t>S</w:t>
            </w:r>
            <w:r w:rsidRPr="00FE36BF">
              <w:rPr>
                <w:b/>
                <w:bCs/>
                <w:spacing w:val="-1"/>
                <w:sz w:val="20"/>
                <w:szCs w:val="20"/>
              </w:rPr>
              <w:t>e</w:t>
            </w:r>
            <w:r w:rsidRPr="00FE36BF">
              <w:rPr>
                <w:b/>
                <w:bCs/>
                <w:sz w:val="20"/>
                <w:szCs w:val="20"/>
              </w:rPr>
              <w:t>l</w:t>
            </w:r>
            <w:r w:rsidRPr="00FE36BF">
              <w:rPr>
                <w:b/>
                <w:bCs/>
                <w:spacing w:val="2"/>
                <w:sz w:val="20"/>
                <w:szCs w:val="20"/>
              </w:rPr>
              <w:t>f</w:t>
            </w:r>
            <w:r w:rsidRPr="00FE36BF">
              <w:rPr>
                <w:b/>
                <w:bCs/>
                <w:spacing w:val="-1"/>
                <w:sz w:val="20"/>
                <w:szCs w:val="20"/>
              </w:rPr>
              <w:t>-</w:t>
            </w:r>
            <w:r w:rsidRPr="00FE36BF">
              <w:rPr>
                <w:b/>
                <w:bCs/>
                <w:sz w:val="20"/>
                <w:szCs w:val="20"/>
              </w:rPr>
              <w:t>E</w:t>
            </w:r>
            <w:r w:rsidRPr="00FE36BF">
              <w:rPr>
                <w:b/>
                <w:bCs/>
                <w:spacing w:val="-4"/>
                <w:sz w:val="20"/>
                <w:szCs w:val="20"/>
              </w:rPr>
              <w:t>m</w:t>
            </w:r>
            <w:r w:rsidRPr="00FE36BF">
              <w:rPr>
                <w:b/>
                <w:bCs/>
                <w:sz w:val="20"/>
                <w:szCs w:val="20"/>
              </w:rPr>
              <w:t>ploym</w:t>
            </w:r>
            <w:r w:rsidRPr="00FE36BF">
              <w:rPr>
                <w:b/>
                <w:bCs/>
                <w:spacing w:val="-2"/>
                <w:sz w:val="20"/>
                <w:szCs w:val="20"/>
              </w:rPr>
              <w:t>e</w:t>
            </w:r>
            <w:r w:rsidRPr="00FE36BF">
              <w:rPr>
                <w:b/>
                <w:bCs/>
                <w:sz w:val="20"/>
                <w:szCs w:val="20"/>
              </w:rPr>
              <w:t xml:space="preserve">nt </w:t>
            </w:r>
            <w:r w:rsidRPr="00FE36BF">
              <w:rPr>
                <w:b/>
                <w:bCs/>
                <w:spacing w:val="-1"/>
                <w:sz w:val="20"/>
                <w:szCs w:val="20"/>
              </w:rPr>
              <w:t>r</w:t>
            </w:r>
            <w:r w:rsidRPr="00FE36BF">
              <w:rPr>
                <w:b/>
                <w:bCs/>
                <w:sz w:val="20"/>
                <w:szCs w:val="20"/>
              </w:rPr>
              <w:t>ate</w:t>
            </w:r>
            <w:r w:rsidRPr="00FE36BF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FE36BF">
              <w:rPr>
                <w:b/>
                <w:bCs/>
                <w:sz w:val="20"/>
                <w:szCs w:val="20"/>
              </w:rPr>
              <w:t>as %</w:t>
            </w:r>
            <w:r w:rsidRPr="00FE36BF">
              <w:rPr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FE36BF">
              <w:rPr>
                <w:b/>
                <w:bCs/>
                <w:sz w:val="20"/>
                <w:szCs w:val="20"/>
              </w:rPr>
              <w:t>of</w:t>
            </w:r>
            <w:r w:rsidRPr="00FE36BF">
              <w:rPr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FE36BF">
              <w:rPr>
                <w:b/>
                <w:bCs/>
                <w:sz w:val="20"/>
                <w:szCs w:val="20"/>
              </w:rPr>
              <w:t>to</w:t>
            </w:r>
            <w:r w:rsidRPr="00FE36BF">
              <w:rPr>
                <w:b/>
                <w:bCs/>
                <w:spacing w:val="-2"/>
                <w:sz w:val="20"/>
                <w:szCs w:val="20"/>
              </w:rPr>
              <w:t>t</w:t>
            </w:r>
            <w:r w:rsidRPr="00FE36BF">
              <w:rPr>
                <w:b/>
                <w:bCs/>
                <w:sz w:val="20"/>
                <w:szCs w:val="20"/>
              </w:rPr>
              <w:t xml:space="preserve">al </w:t>
            </w:r>
            <w:r w:rsidRPr="00FE36BF">
              <w:rPr>
                <w:b/>
                <w:bCs/>
                <w:spacing w:val="1"/>
                <w:sz w:val="20"/>
                <w:szCs w:val="20"/>
              </w:rPr>
              <w:t>e</w:t>
            </w:r>
            <w:r w:rsidRPr="00FE36BF">
              <w:rPr>
                <w:b/>
                <w:bCs/>
                <w:spacing w:val="-4"/>
                <w:sz w:val="20"/>
                <w:szCs w:val="20"/>
              </w:rPr>
              <w:t>m</w:t>
            </w:r>
            <w:r w:rsidRPr="00FE36BF">
              <w:rPr>
                <w:b/>
                <w:bCs/>
                <w:sz w:val="20"/>
                <w:szCs w:val="20"/>
              </w:rPr>
              <w:t>ployed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E36BF">
              <w:rPr>
                <w:spacing w:val="1"/>
                <w:sz w:val="20"/>
                <w:szCs w:val="20"/>
              </w:rPr>
              <w:t>W</w:t>
            </w:r>
            <w:r w:rsidRPr="00FE36BF">
              <w:rPr>
                <w:sz w:val="20"/>
                <w:szCs w:val="20"/>
              </w:rPr>
              <w:t xml:space="preserve">orld </w:t>
            </w:r>
            <w:r w:rsidRPr="00FE36BF">
              <w:rPr>
                <w:spacing w:val="-2"/>
                <w:sz w:val="20"/>
                <w:szCs w:val="20"/>
              </w:rPr>
              <w:t>B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 xml:space="preserve">nk </w:t>
            </w:r>
            <w:r w:rsidRPr="00FE36BF">
              <w:rPr>
                <w:spacing w:val="-4"/>
                <w:sz w:val="20"/>
                <w:szCs w:val="20"/>
              </w:rPr>
              <w:t>I</w:t>
            </w:r>
            <w:r w:rsidRPr="00FE36BF">
              <w:rPr>
                <w:sz w:val="20"/>
                <w:szCs w:val="20"/>
              </w:rPr>
              <w:t>ndi</w:t>
            </w:r>
            <w:r w:rsidRPr="00FE36BF">
              <w:rPr>
                <w:spacing w:val="1"/>
                <w:sz w:val="20"/>
                <w:szCs w:val="20"/>
              </w:rPr>
              <w:t>c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tors 2016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E36BF">
              <w:rPr>
                <w:spacing w:val="1"/>
                <w:sz w:val="20"/>
                <w:szCs w:val="20"/>
              </w:rPr>
              <w:t>W</w:t>
            </w:r>
            <w:r w:rsidRPr="00FE36BF">
              <w:rPr>
                <w:sz w:val="20"/>
                <w:szCs w:val="20"/>
              </w:rPr>
              <w:t>ork</w:t>
            </w:r>
            <w:r w:rsidRPr="00FE36BF">
              <w:rPr>
                <w:spacing w:val="-2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 xml:space="preserve">rs </w:t>
            </w:r>
            <w:r w:rsidRPr="00FE36BF">
              <w:rPr>
                <w:spacing w:val="-1"/>
                <w:sz w:val="20"/>
                <w:szCs w:val="20"/>
              </w:rPr>
              <w:t>w</w:t>
            </w:r>
            <w:r w:rsidRPr="00FE36BF">
              <w:rPr>
                <w:sz w:val="20"/>
                <w:szCs w:val="20"/>
              </w:rPr>
              <w:t>ho, wo</w:t>
            </w:r>
            <w:r w:rsidRPr="00FE36BF">
              <w:rPr>
                <w:spacing w:val="-2"/>
                <w:sz w:val="20"/>
                <w:szCs w:val="20"/>
              </w:rPr>
              <w:t>r</w:t>
            </w:r>
            <w:r w:rsidRPr="00FE36BF">
              <w:rPr>
                <w:sz w:val="20"/>
                <w:szCs w:val="20"/>
              </w:rPr>
              <w:t>ki</w:t>
            </w:r>
            <w:r w:rsidRPr="00FE36BF">
              <w:rPr>
                <w:spacing w:val="2"/>
                <w:sz w:val="20"/>
                <w:szCs w:val="20"/>
              </w:rPr>
              <w:t>n</w:t>
            </w:r>
            <w:r w:rsidRPr="00FE36BF">
              <w:rPr>
                <w:sz w:val="20"/>
                <w:szCs w:val="20"/>
              </w:rPr>
              <w:t>g</w:t>
            </w:r>
            <w:r w:rsidRPr="00FE36BF">
              <w:rPr>
                <w:spacing w:val="-3"/>
                <w:sz w:val="20"/>
                <w:szCs w:val="20"/>
              </w:rPr>
              <w:t xml:space="preserve"> </w:t>
            </w:r>
            <w:r w:rsidRPr="00FE36BF">
              <w:rPr>
                <w:spacing w:val="2"/>
                <w:sz w:val="20"/>
                <w:szCs w:val="20"/>
              </w:rPr>
              <w:t>o</w:t>
            </w:r>
            <w:r w:rsidRPr="00FE36BF">
              <w:rPr>
                <w:sz w:val="20"/>
                <w:szCs w:val="20"/>
              </w:rPr>
              <w:t xml:space="preserve">n their own </w:t>
            </w:r>
            <w:r w:rsidRPr="00FE36BF">
              <w:rPr>
                <w:spacing w:val="-2"/>
                <w:sz w:val="20"/>
                <w:szCs w:val="20"/>
              </w:rPr>
              <w:t>a</w:t>
            </w:r>
            <w:r w:rsidRPr="00FE36BF">
              <w:rPr>
                <w:spacing w:val="-1"/>
                <w:sz w:val="20"/>
                <w:szCs w:val="20"/>
              </w:rPr>
              <w:t>cc</w:t>
            </w:r>
            <w:r w:rsidRPr="00FE36BF">
              <w:rPr>
                <w:sz w:val="20"/>
                <w:szCs w:val="20"/>
              </w:rPr>
              <w:t xml:space="preserve">ount </w:t>
            </w:r>
            <w:r w:rsidRPr="00FE36BF">
              <w:rPr>
                <w:spacing w:val="2"/>
                <w:sz w:val="20"/>
                <w:szCs w:val="20"/>
              </w:rPr>
              <w:t>o</w:t>
            </w:r>
            <w:r w:rsidRPr="00FE36BF">
              <w:rPr>
                <w:sz w:val="20"/>
                <w:szCs w:val="20"/>
              </w:rPr>
              <w:t xml:space="preserve">r </w:t>
            </w:r>
            <w:r w:rsidRPr="00FE36BF">
              <w:rPr>
                <w:spacing w:val="-2"/>
                <w:sz w:val="20"/>
                <w:szCs w:val="20"/>
              </w:rPr>
              <w:t>w</w:t>
            </w:r>
            <w:r w:rsidRPr="00FE36BF">
              <w:rPr>
                <w:sz w:val="20"/>
                <w:szCs w:val="20"/>
              </w:rPr>
              <w:t>ith one</w:t>
            </w:r>
            <w:r w:rsidRPr="00FE36BF">
              <w:rPr>
                <w:spacing w:val="1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>or a</w:t>
            </w:r>
            <w:r w:rsidRPr="00FE36BF">
              <w:rPr>
                <w:spacing w:val="-2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>few p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rtn</w:t>
            </w:r>
            <w:r w:rsidRPr="00FE36BF">
              <w:rPr>
                <w:spacing w:val="-2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rs or</w:t>
            </w:r>
            <w:r w:rsidRPr="00FE36BF">
              <w:rPr>
                <w:spacing w:val="-2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>in</w:t>
            </w:r>
            <w:r w:rsidRPr="00FE36BF">
              <w:rPr>
                <w:spacing w:val="2"/>
                <w:sz w:val="20"/>
                <w:szCs w:val="20"/>
              </w:rPr>
              <w:t xml:space="preserve"> </w:t>
            </w:r>
            <w:r w:rsidRPr="00FE36BF">
              <w:rPr>
                <w:spacing w:val="-1"/>
                <w:sz w:val="20"/>
                <w:szCs w:val="20"/>
              </w:rPr>
              <w:t>c</w:t>
            </w:r>
            <w:r w:rsidRPr="00FE36BF">
              <w:rPr>
                <w:sz w:val="20"/>
                <w:szCs w:val="20"/>
              </w:rPr>
              <w:t>oop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pacing w:val="1"/>
                <w:sz w:val="20"/>
                <w:szCs w:val="20"/>
              </w:rPr>
              <w:t>r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tiv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 xml:space="preserve">, hold the </w:t>
            </w:r>
            <w:r w:rsidRPr="00FE36BF">
              <w:rPr>
                <w:spacing w:val="2"/>
                <w:sz w:val="20"/>
                <w:szCs w:val="20"/>
              </w:rPr>
              <w:t>t</w:t>
            </w:r>
            <w:r w:rsidRPr="00FE36BF">
              <w:rPr>
                <w:spacing w:val="-5"/>
                <w:sz w:val="20"/>
                <w:szCs w:val="20"/>
              </w:rPr>
              <w:t>y</w:t>
            </w:r>
            <w:r w:rsidRPr="00FE36BF">
              <w:rPr>
                <w:sz w:val="20"/>
                <w:szCs w:val="20"/>
              </w:rPr>
              <w:t>pe</w:t>
            </w:r>
            <w:r w:rsidRPr="00FE36BF">
              <w:rPr>
                <w:spacing w:val="-1"/>
                <w:sz w:val="20"/>
                <w:szCs w:val="20"/>
              </w:rPr>
              <w:t xml:space="preserve"> </w:t>
            </w:r>
            <w:r w:rsidRPr="00FE36BF">
              <w:rPr>
                <w:spacing w:val="2"/>
                <w:sz w:val="20"/>
                <w:szCs w:val="20"/>
              </w:rPr>
              <w:t>o</w:t>
            </w:r>
            <w:r w:rsidRPr="00FE36BF">
              <w:rPr>
                <w:sz w:val="20"/>
                <w:szCs w:val="20"/>
              </w:rPr>
              <w:t>f jobs d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fin</w:t>
            </w:r>
            <w:r w:rsidRPr="00FE36BF">
              <w:rPr>
                <w:spacing w:val="-2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d</w:t>
            </w:r>
            <w:r w:rsidRPr="00FE36BF">
              <w:rPr>
                <w:spacing w:val="2"/>
                <w:sz w:val="20"/>
                <w:szCs w:val="20"/>
              </w:rPr>
              <w:t xml:space="preserve"> </w:t>
            </w:r>
            <w:r w:rsidRPr="00FE36BF">
              <w:rPr>
                <w:spacing w:val="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s a</w:t>
            </w:r>
            <w:r w:rsidRPr="00FE36BF">
              <w:rPr>
                <w:spacing w:val="-1"/>
                <w:sz w:val="20"/>
                <w:szCs w:val="20"/>
              </w:rPr>
              <w:t xml:space="preserve"> </w:t>
            </w:r>
            <w:r w:rsidRPr="00FE36BF">
              <w:rPr>
                <w:spacing w:val="-2"/>
                <w:sz w:val="20"/>
                <w:szCs w:val="20"/>
              </w:rPr>
              <w:t>"</w:t>
            </w:r>
            <w:r w:rsidRPr="00FE36BF">
              <w:rPr>
                <w:sz w:val="20"/>
                <w:szCs w:val="20"/>
              </w:rPr>
              <w:t>s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pacing w:val="2"/>
                <w:sz w:val="20"/>
                <w:szCs w:val="20"/>
              </w:rPr>
              <w:t>l</w:t>
            </w:r>
            <w:r w:rsidRPr="00FE36BF">
              <w:rPr>
                <w:spacing w:val="1"/>
                <w:sz w:val="20"/>
                <w:szCs w:val="20"/>
              </w:rPr>
              <w:t>f</w:t>
            </w:r>
            <w:r w:rsidRPr="00FE36BF">
              <w:rPr>
                <w:sz w:val="20"/>
                <w:szCs w:val="20"/>
              </w:rPr>
              <w:t xml:space="preserve">- 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mpl</w:t>
            </w:r>
            <w:r w:rsidRPr="00FE36BF">
              <w:rPr>
                <w:spacing w:val="2"/>
                <w:sz w:val="20"/>
                <w:szCs w:val="20"/>
              </w:rPr>
              <w:t>o</w:t>
            </w:r>
            <w:r w:rsidRPr="00FE36BF">
              <w:rPr>
                <w:spacing w:val="-5"/>
                <w:sz w:val="20"/>
                <w:szCs w:val="20"/>
              </w:rPr>
              <w:t>y</w:t>
            </w:r>
            <w:r w:rsidRPr="00FE36BF">
              <w:rPr>
                <w:sz w:val="20"/>
                <w:szCs w:val="20"/>
              </w:rPr>
              <w:t>ment jobs"</w:t>
            </w:r>
            <w:r w:rsidRPr="00FE36BF">
              <w:rPr>
                <w:spacing w:val="-2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>i</w:t>
            </w:r>
            <w:r w:rsidRPr="00FE36BF">
              <w:rPr>
                <w:spacing w:val="2"/>
                <w:sz w:val="20"/>
                <w:szCs w:val="20"/>
              </w:rPr>
              <w:t>.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. jobs wh</w:t>
            </w:r>
            <w:r w:rsidRPr="00FE36BF">
              <w:rPr>
                <w:spacing w:val="-2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 xml:space="preserve">re the </w:t>
            </w:r>
            <w:r w:rsidRPr="00FE36BF">
              <w:rPr>
                <w:spacing w:val="-2"/>
                <w:sz w:val="20"/>
                <w:szCs w:val="20"/>
              </w:rPr>
              <w:t>r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muner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tion is dir</w:t>
            </w:r>
            <w:r w:rsidRPr="00FE36BF">
              <w:rPr>
                <w:spacing w:val="-2"/>
                <w:sz w:val="20"/>
                <w:szCs w:val="20"/>
              </w:rPr>
              <w:t>e</w:t>
            </w:r>
            <w:r w:rsidRPr="00FE36BF">
              <w:rPr>
                <w:spacing w:val="1"/>
                <w:sz w:val="20"/>
                <w:szCs w:val="20"/>
              </w:rPr>
              <w:t>c</w:t>
            </w:r>
            <w:r w:rsidRPr="00FE36BF">
              <w:rPr>
                <w:sz w:val="20"/>
                <w:szCs w:val="20"/>
              </w:rPr>
              <w:t>t</w:t>
            </w:r>
            <w:r w:rsidRPr="00FE36BF">
              <w:rPr>
                <w:spacing w:val="3"/>
                <w:sz w:val="20"/>
                <w:szCs w:val="20"/>
              </w:rPr>
              <w:t>l</w:t>
            </w:r>
            <w:r w:rsidRPr="00FE36BF">
              <w:rPr>
                <w:sz w:val="20"/>
                <w:szCs w:val="20"/>
              </w:rPr>
              <w:t>y d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p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nd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nt upon the</w:t>
            </w:r>
            <w:r w:rsidRPr="00FE36BF">
              <w:rPr>
                <w:spacing w:val="-1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>pr</w:t>
            </w:r>
            <w:r w:rsidRPr="00FE36BF">
              <w:rPr>
                <w:spacing w:val="1"/>
                <w:sz w:val="20"/>
                <w:szCs w:val="20"/>
              </w:rPr>
              <w:t>o</w:t>
            </w:r>
            <w:r w:rsidRPr="00FE36BF">
              <w:rPr>
                <w:sz w:val="20"/>
                <w:szCs w:val="20"/>
              </w:rPr>
              <w:t>f</w:t>
            </w:r>
            <w:r w:rsidRPr="00FE36BF">
              <w:rPr>
                <w:spacing w:val="1"/>
                <w:sz w:val="20"/>
                <w:szCs w:val="20"/>
              </w:rPr>
              <w:t>i</w:t>
            </w:r>
            <w:r w:rsidRPr="00FE36BF">
              <w:rPr>
                <w:sz w:val="20"/>
                <w:szCs w:val="20"/>
              </w:rPr>
              <w:t>ts de</w:t>
            </w:r>
            <w:r w:rsidRPr="00FE36BF">
              <w:rPr>
                <w:spacing w:val="-1"/>
                <w:sz w:val="20"/>
                <w:szCs w:val="20"/>
              </w:rPr>
              <w:t>r</w:t>
            </w:r>
            <w:r w:rsidRPr="00FE36BF">
              <w:rPr>
                <w:sz w:val="20"/>
                <w:szCs w:val="20"/>
              </w:rPr>
              <w:t>ived f</w:t>
            </w:r>
            <w:r w:rsidRPr="00FE36BF">
              <w:rPr>
                <w:spacing w:val="-2"/>
                <w:sz w:val="20"/>
                <w:szCs w:val="20"/>
              </w:rPr>
              <w:t>r</w:t>
            </w:r>
            <w:r w:rsidRPr="00FE36BF">
              <w:rPr>
                <w:sz w:val="20"/>
                <w:szCs w:val="20"/>
              </w:rPr>
              <w:t>om the</w:t>
            </w:r>
            <w:r w:rsidRPr="00FE36BF">
              <w:rPr>
                <w:spacing w:val="1"/>
                <w:sz w:val="20"/>
                <w:szCs w:val="20"/>
              </w:rPr>
              <w:t xml:space="preserve"> </w:t>
            </w:r>
            <w:r w:rsidRPr="00FE36BF">
              <w:rPr>
                <w:spacing w:val="-3"/>
                <w:sz w:val="20"/>
                <w:szCs w:val="20"/>
              </w:rPr>
              <w:t>g</w:t>
            </w:r>
            <w:r w:rsidRPr="00FE36BF">
              <w:rPr>
                <w:sz w:val="20"/>
                <w:szCs w:val="20"/>
              </w:rPr>
              <w:t xml:space="preserve">oods 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nd s</w:t>
            </w:r>
            <w:r w:rsidRPr="00FE36BF">
              <w:rPr>
                <w:spacing w:val="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rvi</w:t>
            </w:r>
            <w:r w:rsidRPr="00FE36BF">
              <w:rPr>
                <w:spacing w:val="-2"/>
                <w:sz w:val="20"/>
                <w:szCs w:val="20"/>
              </w:rPr>
              <w:t>c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s prod</w:t>
            </w:r>
            <w:r w:rsidRPr="00FE36BF">
              <w:rPr>
                <w:spacing w:val="-1"/>
                <w:sz w:val="20"/>
                <w:szCs w:val="20"/>
              </w:rPr>
              <w:t>uce</w:t>
            </w:r>
            <w:r w:rsidRPr="00FE36BF">
              <w:rPr>
                <w:sz w:val="20"/>
                <w:szCs w:val="20"/>
              </w:rPr>
              <w:t>d. S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l</w:t>
            </w:r>
            <w:r w:rsidRPr="00FE36BF">
              <w:rPr>
                <w:spacing w:val="2"/>
                <w:sz w:val="20"/>
                <w:szCs w:val="20"/>
              </w:rPr>
              <w:t>f</w:t>
            </w:r>
            <w:r w:rsidRPr="00FE36BF">
              <w:rPr>
                <w:spacing w:val="-1"/>
                <w:sz w:val="20"/>
                <w:szCs w:val="20"/>
              </w:rPr>
              <w:t>-e</w:t>
            </w:r>
            <w:r w:rsidRPr="00FE36BF">
              <w:rPr>
                <w:sz w:val="20"/>
                <w:szCs w:val="20"/>
              </w:rPr>
              <w:t>mpl</w:t>
            </w:r>
            <w:r w:rsidRPr="00FE36BF">
              <w:rPr>
                <w:spacing w:val="2"/>
                <w:sz w:val="20"/>
                <w:szCs w:val="20"/>
              </w:rPr>
              <w:t>o</w:t>
            </w:r>
            <w:r w:rsidRPr="00FE36BF">
              <w:rPr>
                <w:spacing w:val="-5"/>
                <w:sz w:val="20"/>
                <w:szCs w:val="20"/>
              </w:rPr>
              <w:t>y</w:t>
            </w:r>
            <w:r w:rsidRPr="00FE36BF">
              <w:rPr>
                <w:spacing w:val="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d</w:t>
            </w:r>
            <w:r w:rsidRPr="00FE36BF">
              <w:rPr>
                <w:spacing w:val="2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>wo</w:t>
            </w:r>
            <w:r w:rsidRPr="00FE36BF">
              <w:rPr>
                <w:spacing w:val="-2"/>
                <w:sz w:val="20"/>
                <w:szCs w:val="20"/>
              </w:rPr>
              <w:t>r</w:t>
            </w:r>
            <w:r w:rsidRPr="00FE36BF">
              <w:rPr>
                <w:sz w:val="20"/>
                <w:szCs w:val="20"/>
              </w:rPr>
              <w:t>k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rs include</w:t>
            </w:r>
            <w:r w:rsidRPr="00FE36BF">
              <w:rPr>
                <w:spacing w:val="-1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>thr</w:t>
            </w:r>
            <w:r w:rsidRPr="00FE36BF">
              <w:rPr>
                <w:spacing w:val="-2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e</w:t>
            </w:r>
            <w:r w:rsidRPr="00FE36BF">
              <w:rPr>
                <w:spacing w:val="-1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>sub</w:t>
            </w:r>
            <w:r w:rsidRPr="00FE36BF">
              <w:rPr>
                <w:spacing w:val="1"/>
                <w:sz w:val="20"/>
                <w:szCs w:val="20"/>
              </w:rPr>
              <w:t>-</w:t>
            </w:r>
            <w:r w:rsidRPr="00FE36BF">
              <w:rPr>
                <w:spacing w:val="-1"/>
                <w:sz w:val="20"/>
                <w:szCs w:val="20"/>
              </w:rPr>
              <w:t>ca</w:t>
            </w:r>
            <w:r w:rsidRPr="00FE36BF">
              <w:rPr>
                <w:sz w:val="20"/>
                <w:szCs w:val="20"/>
              </w:rPr>
              <w:t>t</w:t>
            </w:r>
            <w:r w:rsidRPr="00FE36BF">
              <w:rPr>
                <w:spacing w:val="1"/>
                <w:sz w:val="20"/>
                <w:szCs w:val="20"/>
              </w:rPr>
              <w:t>e</w:t>
            </w:r>
            <w:r w:rsidRPr="00FE36BF">
              <w:rPr>
                <w:spacing w:val="-3"/>
                <w:sz w:val="20"/>
                <w:szCs w:val="20"/>
              </w:rPr>
              <w:t>g</w:t>
            </w:r>
            <w:r w:rsidRPr="00FE36BF">
              <w:rPr>
                <w:spacing w:val="2"/>
                <w:sz w:val="20"/>
                <w:szCs w:val="20"/>
              </w:rPr>
              <w:t>o</w:t>
            </w:r>
            <w:r w:rsidRPr="00FE36BF">
              <w:rPr>
                <w:spacing w:val="1"/>
                <w:sz w:val="20"/>
                <w:szCs w:val="20"/>
              </w:rPr>
              <w:t>r</w:t>
            </w:r>
            <w:r w:rsidRPr="00FE36BF">
              <w:rPr>
                <w:sz w:val="20"/>
                <w:szCs w:val="20"/>
              </w:rPr>
              <w:t xml:space="preserve">ies of 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mpl</w:t>
            </w:r>
            <w:r w:rsidRPr="00FE36BF">
              <w:rPr>
                <w:spacing w:val="2"/>
                <w:sz w:val="20"/>
                <w:szCs w:val="20"/>
              </w:rPr>
              <w:t>o</w:t>
            </w:r>
            <w:r w:rsidRPr="00FE36BF">
              <w:rPr>
                <w:spacing w:val="-5"/>
                <w:sz w:val="20"/>
                <w:szCs w:val="20"/>
              </w:rPr>
              <w:t>y</w:t>
            </w:r>
            <w:r w:rsidRPr="00FE36BF">
              <w:rPr>
                <w:spacing w:val="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rs: ow</w:t>
            </w:r>
            <w:r w:rsidRPr="00FE36BF">
              <w:rPr>
                <w:spacing w:val="-1"/>
                <w:sz w:val="20"/>
                <w:szCs w:val="20"/>
              </w:rPr>
              <w:t>n-</w:t>
            </w:r>
            <w:r w:rsidRPr="00FE36BF">
              <w:rPr>
                <w:spacing w:val="1"/>
                <w:sz w:val="20"/>
                <w:szCs w:val="20"/>
              </w:rPr>
              <w:t>a</w:t>
            </w:r>
            <w:r w:rsidRPr="00FE36BF">
              <w:rPr>
                <w:spacing w:val="-1"/>
                <w:sz w:val="20"/>
                <w:szCs w:val="20"/>
              </w:rPr>
              <w:t>cc</w:t>
            </w:r>
            <w:r w:rsidRPr="00FE36BF">
              <w:rPr>
                <w:sz w:val="20"/>
                <w:szCs w:val="20"/>
              </w:rPr>
              <w:t>ount</w:t>
            </w:r>
            <w:r w:rsidRPr="00FE36BF">
              <w:rPr>
                <w:spacing w:val="2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>wo</w:t>
            </w:r>
            <w:r w:rsidRPr="00FE36BF">
              <w:rPr>
                <w:spacing w:val="-2"/>
                <w:sz w:val="20"/>
                <w:szCs w:val="20"/>
              </w:rPr>
              <w:t>r</w:t>
            </w:r>
            <w:r w:rsidRPr="00FE36BF">
              <w:rPr>
                <w:sz w:val="20"/>
                <w:szCs w:val="20"/>
              </w:rPr>
              <w:t>k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rs, memb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rs of</w:t>
            </w:r>
            <w:r w:rsidRPr="00FE36BF">
              <w:rPr>
                <w:spacing w:val="-2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>pro</w:t>
            </w:r>
            <w:r w:rsidRPr="00FE36BF">
              <w:rPr>
                <w:spacing w:val="-1"/>
                <w:sz w:val="20"/>
                <w:szCs w:val="20"/>
              </w:rPr>
              <w:t>d</w:t>
            </w:r>
            <w:r w:rsidRPr="00FE36BF">
              <w:rPr>
                <w:spacing w:val="2"/>
                <w:sz w:val="20"/>
                <w:szCs w:val="20"/>
              </w:rPr>
              <w:t>u</w:t>
            </w:r>
            <w:r w:rsidRPr="00FE36BF">
              <w:rPr>
                <w:spacing w:val="-1"/>
                <w:sz w:val="20"/>
                <w:szCs w:val="20"/>
              </w:rPr>
              <w:t>ce</w:t>
            </w:r>
            <w:r w:rsidRPr="00FE36BF">
              <w:rPr>
                <w:sz w:val="20"/>
                <w:szCs w:val="20"/>
              </w:rPr>
              <w:t>r</w:t>
            </w:r>
            <w:r w:rsidRPr="00FE36BF">
              <w:rPr>
                <w:spacing w:val="1"/>
                <w:sz w:val="20"/>
                <w:szCs w:val="20"/>
              </w:rPr>
              <w:t>s</w:t>
            </w:r>
            <w:r w:rsidRPr="00FE36BF">
              <w:rPr>
                <w:sz w:val="20"/>
                <w:szCs w:val="20"/>
              </w:rPr>
              <w:t xml:space="preserve">' </w:t>
            </w:r>
            <w:r w:rsidRPr="00FE36BF">
              <w:rPr>
                <w:spacing w:val="-1"/>
                <w:sz w:val="20"/>
                <w:szCs w:val="20"/>
              </w:rPr>
              <w:t>c</w:t>
            </w:r>
            <w:r w:rsidRPr="00FE36BF">
              <w:rPr>
                <w:sz w:val="20"/>
                <w:szCs w:val="20"/>
              </w:rPr>
              <w:t>oop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r</w:t>
            </w:r>
            <w:r w:rsidRPr="00FE36BF">
              <w:rPr>
                <w:spacing w:val="-2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tiv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s,</w:t>
            </w:r>
            <w:r w:rsidRPr="00FE36BF">
              <w:rPr>
                <w:spacing w:val="2"/>
                <w:sz w:val="20"/>
                <w:szCs w:val="20"/>
              </w:rPr>
              <w:t xml:space="preserve"> 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 xml:space="preserve">nd </w:t>
            </w:r>
            <w:r w:rsidRPr="00FE36BF">
              <w:rPr>
                <w:spacing w:val="-1"/>
                <w:sz w:val="20"/>
                <w:szCs w:val="20"/>
              </w:rPr>
              <w:t>c</w:t>
            </w:r>
            <w:r w:rsidRPr="00FE36BF">
              <w:rPr>
                <w:sz w:val="20"/>
                <w:szCs w:val="20"/>
              </w:rPr>
              <w:t>ontri</w:t>
            </w:r>
            <w:r w:rsidRPr="00FE36BF">
              <w:rPr>
                <w:spacing w:val="2"/>
                <w:sz w:val="20"/>
                <w:szCs w:val="20"/>
              </w:rPr>
              <w:t>b</w:t>
            </w:r>
            <w:r w:rsidRPr="00FE36BF">
              <w:rPr>
                <w:sz w:val="20"/>
                <w:szCs w:val="20"/>
              </w:rPr>
              <w:t>uting f</w:t>
            </w:r>
            <w:r w:rsidRPr="00FE36BF">
              <w:rPr>
                <w:spacing w:val="-2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mi</w:t>
            </w:r>
            <w:r w:rsidRPr="00FE36BF">
              <w:rPr>
                <w:spacing w:val="2"/>
                <w:sz w:val="20"/>
                <w:szCs w:val="20"/>
              </w:rPr>
              <w:t>l</w:t>
            </w:r>
            <w:r w:rsidRPr="00FE36BF">
              <w:rPr>
                <w:sz w:val="20"/>
                <w:szCs w:val="20"/>
              </w:rPr>
              <w:t>y</w:t>
            </w:r>
            <w:r w:rsidRPr="00FE36BF">
              <w:rPr>
                <w:spacing w:val="-5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>w</w:t>
            </w:r>
            <w:r w:rsidRPr="00FE36BF">
              <w:rPr>
                <w:spacing w:val="1"/>
                <w:sz w:val="20"/>
                <w:szCs w:val="20"/>
              </w:rPr>
              <w:t>o</w:t>
            </w:r>
            <w:r w:rsidRPr="00FE36BF">
              <w:rPr>
                <w:sz w:val="20"/>
                <w:szCs w:val="20"/>
              </w:rPr>
              <w:t>rk</w:t>
            </w:r>
            <w:r w:rsidRPr="00FE36BF">
              <w:rPr>
                <w:spacing w:val="-2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rs.</w:t>
            </w:r>
          </w:p>
        </w:tc>
      </w:tr>
      <w:tr w:rsidR="00086911" w:rsidRPr="00FE36BF" w:rsidTr="00E920E4">
        <w:trPr>
          <w:trHeight w:hRule="exact" w:val="3745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E36BF">
              <w:rPr>
                <w:b/>
                <w:bCs/>
                <w:sz w:val="20"/>
                <w:szCs w:val="20"/>
              </w:rPr>
              <w:t>E</w:t>
            </w:r>
            <w:r w:rsidRPr="00FE36BF">
              <w:rPr>
                <w:b/>
                <w:bCs/>
                <w:spacing w:val="-1"/>
                <w:sz w:val="20"/>
                <w:szCs w:val="20"/>
              </w:rPr>
              <w:t>c</w:t>
            </w:r>
            <w:r w:rsidRPr="00FE36BF">
              <w:rPr>
                <w:b/>
                <w:bCs/>
                <w:sz w:val="20"/>
                <w:szCs w:val="20"/>
              </w:rPr>
              <w:t>ono</w:t>
            </w:r>
            <w:r w:rsidRPr="00FE36BF">
              <w:rPr>
                <w:b/>
                <w:bCs/>
                <w:spacing w:val="-4"/>
                <w:sz w:val="20"/>
                <w:szCs w:val="20"/>
              </w:rPr>
              <w:t>m</w:t>
            </w:r>
            <w:r w:rsidRPr="00FE36BF">
              <w:rPr>
                <w:b/>
                <w:bCs/>
                <w:sz w:val="20"/>
                <w:szCs w:val="20"/>
              </w:rPr>
              <w:t>ic</w:t>
            </w:r>
            <w:r w:rsidRPr="00FE36BF">
              <w:rPr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FE36BF">
              <w:rPr>
                <w:b/>
                <w:bCs/>
                <w:sz w:val="20"/>
                <w:szCs w:val="20"/>
              </w:rPr>
              <w:t>F</w:t>
            </w:r>
            <w:r w:rsidRPr="00FE36BF">
              <w:rPr>
                <w:b/>
                <w:bCs/>
                <w:spacing w:val="-2"/>
                <w:sz w:val="20"/>
                <w:szCs w:val="20"/>
              </w:rPr>
              <w:t>r</w:t>
            </w:r>
            <w:r w:rsidRPr="00FE36BF">
              <w:rPr>
                <w:b/>
                <w:bCs/>
                <w:spacing w:val="-1"/>
                <w:sz w:val="20"/>
                <w:szCs w:val="20"/>
              </w:rPr>
              <w:t>ee</w:t>
            </w:r>
            <w:r w:rsidRPr="00FE36BF">
              <w:rPr>
                <w:b/>
                <w:bCs/>
                <w:sz w:val="20"/>
                <w:szCs w:val="20"/>
              </w:rPr>
              <w:t>d</w:t>
            </w:r>
            <w:r w:rsidRPr="00FE36BF">
              <w:rPr>
                <w:b/>
                <w:bCs/>
                <w:spacing w:val="2"/>
                <w:sz w:val="20"/>
                <w:szCs w:val="20"/>
              </w:rPr>
              <w:t>o</w:t>
            </w:r>
            <w:r w:rsidRPr="00FE36BF">
              <w:rPr>
                <w:b/>
                <w:bCs/>
                <w:sz w:val="20"/>
                <w:szCs w:val="20"/>
              </w:rPr>
              <w:t>m Ind</w:t>
            </w:r>
            <w:r w:rsidRPr="00FE36BF">
              <w:rPr>
                <w:b/>
                <w:bCs/>
                <w:spacing w:val="-1"/>
                <w:sz w:val="20"/>
                <w:szCs w:val="20"/>
              </w:rPr>
              <w:t>e</w:t>
            </w:r>
            <w:r w:rsidRPr="00FE36BF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E36BF">
              <w:rPr>
                <w:sz w:val="20"/>
                <w:szCs w:val="20"/>
              </w:rPr>
              <w:t>H</w:t>
            </w:r>
            <w:r w:rsidRPr="00FE36BF">
              <w:rPr>
                <w:spacing w:val="-2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rit</w:t>
            </w:r>
            <w:r w:rsidRPr="00FE36BF">
              <w:rPr>
                <w:spacing w:val="1"/>
                <w:sz w:val="20"/>
                <w:szCs w:val="20"/>
              </w:rPr>
              <w:t>a</w:t>
            </w:r>
            <w:r w:rsidRPr="00FE36BF">
              <w:rPr>
                <w:spacing w:val="-3"/>
                <w:sz w:val="20"/>
                <w:szCs w:val="20"/>
              </w:rPr>
              <w:t>g</w:t>
            </w:r>
            <w:r w:rsidRPr="00FE36BF">
              <w:rPr>
                <w:sz w:val="20"/>
                <w:szCs w:val="20"/>
              </w:rPr>
              <w:t xml:space="preserve">e </w:t>
            </w:r>
            <w:r w:rsidRPr="00FE36BF">
              <w:rPr>
                <w:spacing w:val="-2"/>
                <w:sz w:val="20"/>
                <w:szCs w:val="20"/>
              </w:rPr>
              <w:t>F</w:t>
            </w:r>
            <w:r w:rsidRPr="00FE36BF">
              <w:rPr>
                <w:sz w:val="20"/>
                <w:szCs w:val="20"/>
              </w:rPr>
              <w:t>ound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tion 2016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E36BF">
              <w:rPr>
                <w:spacing w:val="-2"/>
                <w:sz w:val="20"/>
                <w:szCs w:val="20"/>
              </w:rPr>
              <w:t>B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s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d on 10 q</w:t>
            </w:r>
            <w:r w:rsidRPr="00FE36BF">
              <w:rPr>
                <w:spacing w:val="2"/>
                <w:sz w:val="20"/>
                <w:szCs w:val="20"/>
              </w:rPr>
              <w:t>u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ntitative</w:t>
            </w:r>
            <w:r w:rsidRPr="00FE36BF">
              <w:rPr>
                <w:spacing w:val="1"/>
                <w:sz w:val="20"/>
                <w:szCs w:val="20"/>
              </w:rPr>
              <w:t xml:space="preserve"> 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nd</w:t>
            </w:r>
          </w:p>
          <w:p w:rsidR="00086911" w:rsidRPr="00FE36BF" w:rsidRDefault="00086911" w:rsidP="00E920E4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E36BF">
              <w:rPr>
                <w:sz w:val="20"/>
                <w:szCs w:val="20"/>
              </w:rPr>
              <w:t>qu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litative f</w:t>
            </w:r>
            <w:r w:rsidRPr="00FE36BF">
              <w:rPr>
                <w:spacing w:val="-2"/>
                <w:sz w:val="20"/>
                <w:szCs w:val="20"/>
              </w:rPr>
              <w:t>a</w:t>
            </w:r>
            <w:r w:rsidRPr="00FE36BF">
              <w:rPr>
                <w:spacing w:val="-1"/>
                <w:sz w:val="20"/>
                <w:szCs w:val="20"/>
              </w:rPr>
              <w:t>c</w:t>
            </w:r>
            <w:r w:rsidRPr="00FE36BF">
              <w:rPr>
                <w:sz w:val="20"/>
                <w:szCs w:val="20"/>
              </w:rPr>
              <w:t>tors,</w:t>
            </w:r>
            <w:r w:rsidRPr="00FE36BF">
              <w:rPr>
                <w:spacing w:val="2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>grou</w:t>
            </w:r>
            <w:r w:rsidRPr="00FE36BF">
              <w:rPr>
                <w:spacing w:val="1"/>
                <w:sz w:val="20"/>
                <w:szCs w:val="20"/>
              </w:rPr>
              <w:t>p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d into four</w:t>
            </w:r>
            <w:r w:rsidRPr="00FE36BF">
              <w:rPr>
                <w:spacing w:val="-2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>bro</w:t>
            </w:r>
            <w:r w:rsidRPr="00FE36BF">
              <w:rPr>
                <w:spacing w:val="-2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d</w:t>
            </w:r>
            <w:r w:rsidRPr="00FE36BF">
              <w:rPr>
                <w:spacing w:val="2"/>
                <w:sz w:val="20"/>
                <w:szCs w:val="20"/>
              </w:rPr>
              <w:t xml:space="preserve"> </w:t>
            </w:r>
            <w:r w:rsidRPr="00FE36BF">
              <w:rPr>
                <w:spacing w:val="-1"/>
                <w:sz w:val="20"/>
                <w:szCs w:val="20"/>
              </w:rPr>
              <w:t>ca</w:t>
            </w:r>
            <w:r w:rsidRPr="00FE36BF">
              <w:rPr>
                <w:sz w:val="20"/>
                <w:szCs w:val="20"/>
              </w:rPr>
              <w:t>t</w:t>
            </w:r>
            <w:r w:rsidRPr="00FE36BF">
              <w:rPr>
                <w:spacing w:val="1"/>
                <w:sz w:val="20"/>
                <w:szCs w:val="20"/>
              </w:rPr>
              <w:t>e</w:t>
            </w:r>
            <w:r w:rsidRPr="00FE36BF">
              <w:rPr>
                <w:spacing w:val="-3"/>
                <w:sz w:val="20"/>
                <w:szCs w:val="20"/>
              </w:rPr>
              <w:t>g</w:t>
            </w:r>
            <w:r w:rsidRPr="00FE36BF">
              <w:rPr>
                <w:spacing w:val="2"/>
                <w:sz w:val="20"/>
                <w:szCs w:val="20"/>
              </w:rPr>
              <w:t>o</w:t>
            </w:r>
            <w:r w:rsidRPr="00FE36BF">
              <w:rPr>
                <w:sz w:val="20"/>
                <w:szCs w:val="20"/>
              </w:rPr>
              <w:t>ri</w:t>
            </w:r>
            <w:r w:rsidRPr="00FE36BF">
              <w:rPr>
                <w:spacing w:val="-2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 xml:space="preserve">s: </w:t>
            </w:r>
            <w:r w:rsidRPr="00FE36BF">
              <w:rPr>
                <w:spacing w:val="1"/>
                <w:sz w:val="20"/>
                <w:szCs w:val="20"/>
              </w:rPr>
              <w:t>R</w:t>
            </w:r>
            <w:r w:rsidRPr="00FE36BF">
              <w:rPr>
                <w:sz w:val="20"/>
                <w:szCs w:val="20"/>
              </w:rPr>
              <w:t xml:space="preserve">ule of </w:t>
            </w:r>
            <w:r w:rsidRPr="00FE36BF">
              <w:rPr>
                <w:spacing w:val="-3"/>
                <w:sz w:val="20"/>
                <w:szCs w:val="20"/>
              </w:rPr>
              <w:t>L</w:t>
            </w:r>
            <w:r w:rsidRPr="00FE36BF">
              <w:rPr>
                <w:spacing w:val="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w,</w:t>
            </w:r>
            <w:r w:rsidRPr="00FE36BF">
              <w:rPr>
                <w:spacing w:val="1"/>
                <w:sz w:val="20"/>
                <w:szCs w:val="20"/>
              </w:rPr>
              <w:t xml:space="preserve"> </w:t>
            </w:r>
            <w:r w:rsidRPr="00FE36BF">
              <w:rPr>
                <w:spacing w:val="-3"/>
                <w:sz w:val="20"/>
                <w:szCs w:val="20"/>
              </w:rPr>
              <w:t>L</w:t>
            </w:r>
            <w:r w:rsidRPr="00FE36BF">
              <w:rPr>
                <w:sz w:val="20"/>
                <w:szCs w:val="20"/>
              </w:rPr>
              <w:t>imit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d Gov</w:t>
            </w:r>
            <w:r w:rsidRPr="00FE36BF">
              <w:rPr>
                <w:spacing w:val="-2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rnment, R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pacing w:val="-3"/>
                <w:sz w:val="20"/>
                <w:szCs w:val="20"/>
              </w:rPr>
              <w:t>g</w:t>
            </w:r>
            <w:r w:rsidRPr="00FE36BF">
              <w:rPr>
                <w:sz w:val="20"/>
                <w:szCs w:val="20"/>
              </w:rPr>
              <w:t>ulato</w:t>
            </w:r>
            <w:r w:rsidRPr="00FE36BF">
              <w:rPr>
                <w:spacing w:val="3"/>
                <w:sz w:val="20"/>
                <w:szCs w:val="20"/>
              </w:rPr>
              <w:t>r</w:t>
            </w:r>
            <w:r w:rsidRPr="00FE36BF">
              <w:rPr>
                <w:sz w:val="20"/>
                <w:szCs w:val="20"/>
              </w:rPr>
              <w:t>y</w:t>
            </w:r>
            <w:r w:rsidRPr="00FE36BF">
              <w:rPr>
                <w:spacing w:val="-5"/>
                <w:sz w:val="20"/>
                <w:szCs w:val="20"/>
              </w:rPr>
              <w:t xml:space="preserve"> </w:t>
            </w:r>
            <w:r w:rsidRPr="00FE36BF">
              <w:rPr>
                <w:spacing w:val="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f</w:t>
            </w:r>
            <w:r w:rsidRPr="00FE36BF">
              <w:rPr>
                <w:spacing w:val="-2"/>
                <w:sz w:val="20"/>
                <w:szCs w:val="20"/>
              </w:rPr>
              <w:t>f</w:t>
            </w:r>
            <w:r w:rsidRPr="00FE36BF">
              <w:rPr>
                <w:sz w:val="20"/>
                <w:szCs w:val="20"/>
              </w:rPr>
              <w:t>ici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pacing w:val="2"/>
                <w:sz w:val="20"/>
                <w:szCs w:val="20"/>
              </w:rPr>
              <w:t>n</w:t>
            </w:r>
            <w:r w:rsidRPr="00FE36BF">
              <w:rPr>
                <w:spacing w:val="3"/>
                <w:sz w:val="20"/>
                <w:szCs w:val="20"/>
              </w:rPr>
              <w:t>c</w:t>
            </w:r>
            <w:r w:rsidRPr="00FE36BF">
              <w:rPr>
                <w:sz w:val="20"/>
                <w:szCs w:val="20"/>
              </w:rPr>
              <w:t>y</w:t>
            </w:r>
            <w:r w:rsidRPr="00FE36BF">
              <w:rPr>
                <w:spacing w:val="-5"/>
                <w:sz w:val="20"/>
                <w:szCs w:val="20"/>
              </w:rPr>
              <w:t xml:space="preserve"> 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pacing w:val="2"/>
                <w:sz w:val="20"/>
                <w:szCs w:val="20"/>
              </w:rPr>
              <w:t>n</w:t>
            </w:r>
            <w:r w:rsidRPr="00FE36BF">
              <w:rPr>
                <w:sz w:val="20"/>
                <w:szCs w:val="20"/>
              </w:rPr>
              <w:t>d Op</w:t>
            </w:r>
            <w:r w:rsidRPr="00FE36BF">
              <w:rPr>
                <w:spacing w:val="-2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n M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rk</w:t>
            </w:r>
            <w:r w:rsidRPr="00FE36BF">
              <w:rPr>
                <w:spacing w:val="-2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ts. E</w:t>
            </w:r>
            <w:r w:rsidRPr="00FE36BF">
              <w:rPr>
                <w:spacing w:val="1"/>
                <w:sz w:val="20"/>
                <w:szCs w:val="20"/>
              </w:rPr>
              <w:t>a</w:t>
            </w:r>
            <w:r w:rsidRPr="00FE36BF">
              <w:rPr>
                <w:spacing w:val="-1"/>
                <w:sz w:val="20"/>
                <w:szCs w:val="20"/>
              </w:rPr>
              <w:t>c</w:t>
            </w:r>
            <w:r w:rsidRPr="00FE36BF">
              <w:rPr>
                <w:sz w:val="20"/>
                <w:szCs w:val="20"/>
              </w:rPr>
              <w:t>h of the</w:t>
            </w:r>
            <w:r w:rsidRPr="00FE36BF">
              <w:rPr>
                <w:spacing w:val="-2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>ten</w:t>
            </w:r>
            <w:r w:rsidRPr="00FE36BF">
              <w:rPr>
                <w:spacing w:val="1"/>
                <w:sz w:val="20"/>
                <w:szCs w:val="20"/>
              </w:rPr>
              <w:t xml:space="preserve"> </w:t>
            </w:r>
            <w:r w:rsidRPr="00FE36BF">
              <w:rPr>
                <w:spacing w:val="-1"/>
                <w:sz w:val="20"/>
                <w:szCs w:val="20"/>
              </w:rPr>
              <w:t>ec</w:t>
            </w:r>
            <w:r w:rsidRPr="00FE36BF">
              <w:rPr>
                <w:sz w:val="20"/>
                <w:szCs w:val="20"/>
              </w:rPr>
              <w:t>onomic f</w:t>
            </w:r>
            <w:r w:rsidRPr="00FE36BF">
              <w:rPr>
                <w:spacing w:val="-2"/>
                <w:sz w:val="20"/>
                <w:szCs w:val="20"/>
              </w:rPr>
              <w:t>r</w:t>
            </w:r>
            <w:r w:rsidRPr="00FE36BF">
              <w:rPr>
                <w:spacing w:val="-1"/>
                <w:sz w:val="20"/>
                <w:szCs w:val="20"/>
              </w:rPr>
              <w:t>ee</w:t>
            </w:r>
            <w:r w:rsidRPr="00FE36BF">
              <w:rPr>
                <w:sz w:val="20"/>
                <w:szCs w:val="20"/>
              </w:rPr>
              <w:t xml:space="preserve">doms within these </w:t>
            </w:r>
            <w:r w:rsidRPr="00FE36BF">
              <w:rPr>
                <w:spacing w:val="-1"/>
                <w:sz w:val="20"/>
                <w:szCs w:val="20"/>
              </w:rPr>
              <w:t>c</w:t>
            </w:r>
            <w:r w:rsidRPr="00FE36BF">
              <w:rPr>
                <w:spacing w:val="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te</w:t>
            </w:r>
            <w:r w:rsidRPr="00FE36BF">
              <w:rPr>
                <w:spacing w:val="-3"/>
                <w:sz w:val="20"/>
                <w:szCs w:val="20"/>
              </w:rPr>
              <w:t>g</w:t>
            </w:r>
            <w:r w:rsidRPr="00FE36BF">
              <w:rPr>
                <w:sz w:val="20"/>
                <w:szCs w:val="20"/>
              </w:rPr>
              <w:t>or</w:t>
            </w:r>
            <w:r w:rsidRPr="00FE36BF">
              <w:rPr>
                <w:spacing w:val="1"/>
                <w:sz w:val="20"/>
                <w:szCs w:val="20"/>
              </w:rPr>
              <w:t>i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 xml:space="preserve">s is </w:t>
            </w:r>
            <w:r w:rsidRPr="00FE36BF">
              <w:rPr>
                <w:spacing w:val="-2"/>
                <w:sz w:val="20"/>
                <w:szCs w:val="20"/>
              </w:rPr>
              <w:t>g</w:t>
            </w:r>
            <w:r w:rsidRPr="00FE36BF">
              <w:rPr>
                <w:sz w:val="20"/>
                <w:szCs w:val="20"/>
              </w:rPr>
              <w:t>r</w:t>
            </w:r>
            <w:r w:rsidRPr="00FE36BF">
              <w:rPr>
                <w:spacing w:val="-2"/>
                <w:sz w:val="20"/>
                <w:szCs w:val="20"/>
              </w:rPr>
              <w:t>a</w:t>
            </w:r>
            <w:r w:rsidRPr="00FE36BF">
              <w:rPr>
                <w:spacing w:val="2"/>
                <w:sz w:val="20"/>
                <w:szCs w:val="20"/>
              </w:rPr>
              <w:t>d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d on a</w:t>
            </w:r>
            <w:r w:rsidRPr="00FE36BF">
              <w:rPr>
                <w:spacing w:val="-1"/>
                <w:sz w:val="20"/>
                <w:szCs w:val="20"/>
              </w:rPr>
              <w:t xml:space="preserve"> </w:t>
            </w:r>
            <w:r w:rsidRPr="00FE36BF">
              <w:rPr>
                <w:spacing w:val="2"/>
                <w:sz w:val="20"/>
                <w:szCs w:val="20"/>
              </w:rPr>
              <w:t>s</w:t>
            </w:r>
            <w:r w:rsidRPr="00FE36BF">
              <w:rPr>
                <w:spacing w:val="-1"/>
                <w:sz w:val="20"/>
                <w:szCs w:val="20"/>
              </w:rPr>
              <w:t>ca</w:t>
            </w:r>
            <w:r w:rsidRPr="00FE36BF">
              <w:rPr>
                <w:sz w:val="20"/>
                <w:szCs w:val="20"/>
              </w:rPr>
              <w:t>le of</w:t>
            </w:r>
            <w:r w:rsidRPr="00FE36BF">
              <w:rPr>
                <w:spacing w:val="-2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 xml:space="preserve">0 </w:t>
            </w:r>
            <w:r w:rsidRPr="00FE36BF">
              <w:rPr>
                <w:spacing w:val="2"/>
                <w:sz w:val="20"/>
                <w:szCs w:val="20"/>
              </w:rPr>
              <w:t>t</w:t>
            </w:r>
            <w:r w:rsidRPr="00FE36BF">
              <w:rPr>
                <w:sz w:val="20"/>
                <w:szCs w:val="20"/>
              </w:rPr>
              <w:t xml:space="preserve">o 100. A </w:t>
            </w:r>
            <w:r w:rsidRPr="00FE36BF">
              <w:rPr>
                <w:spacing w:val="-1"/>
                <w:sz w:val="20"/>
                <w:szCs w:val="20"/>
              </w:rPr>
              <w:t>c</w:t>
            </w:r>
            <w:r w:rsidRPr="00FE36BF">
              <w:rPr>
                <w:sz w:val="20"/>
                <w:szCs w:val="20"/>
              </w:rPr>
              <w:t>ount</w:t>
            </w:r>
            <w:r w:rsidRPr="00FE36BF">
              <w:rPr>
                <w:spacing w:val="1"/>
                <w:sz w:val="20"/>
                <w:szCs w:val="20"/>
              </w:rPr>
              <w:t>r</w:t>
            </w:r>
            <w:r w:rsidRPr="00FE36BF">
              <w:rPr>
                <w:spacing w:val="-5"/>
                <w:sz w:val="20"/>
                <w:szCs w:val="20"/>
              </w:rPr>
              <w:t>y</w:t>
            </w:r>
            <w:r w:rsidRPr="00FE36BF">
              <w:rPr>
                <w:spacing w:val="1"/>
                <w:sz w:val="20"/>
                <w:szCs w:val="20"/>
              </w:rPr>
              <w:t>’</w:t>
            </w:r>
            <w:r w:rsidRPr="00FE36BF">
              <w:rPr>
                <w:sz w:val="20"/>
                <w:szCs w:val="20"/>
              </w:rPr>
              <w:t>s ov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pacing w:val="1"/>
                <w:sz w:val="20"/>
                <w:szCs w:val="20"/>
              </w:rPr>
              <w:t>r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ll s</w:t>
            </w:r>
            <w:r w:rsidRPr="00FE36BF">
              <w:rPr>
                <w:spacing w:val="-1"/>
                <w:sz w:val="20"/>
                <w:szCs w:val="20"/>
              </w:rPr>
              <w:t>c</w:t>
            </w:r>
            <w:r w:rsidRPr="00FE36BF">
              <w:rPr>
                <w:sz w:val="20"/>
                <w:szCs w:val="20"/>
              </w:rPr>
              <w:t>ore</w:t>
            </w:r>
            <w:r w:rsidRPr="00FE36BF">
              <w:rPr>
                <w:spacing w:val="-2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>is</w:t>
            </w:r>
            <w:r w:rsidRPr="00FE36BF">
              <w:rPr>
                <w:spacing w:val="2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>d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riv</w:t>
            </w:r>
            <w:r w:rsidRPr="00FE36BF">
              <w:rPr>
                <w:spacing w:val="-2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 xml:space="preserve">d </w:t>
            </w:r>
            <w:r w:rsidRPr="00FE36BF">
              <w:rPr>
                <w:spacing w:val="2"/>
                <w:sz w:val="20"/>
                <w:szCs w:val="20"/>
              </w:rPr>
              <w:t>b</w:t>
            </w:r>
            <w:r w:rsidRPr="00FE36BF">
              <w:rPr>
                <w:sz w:val="20"/>
                <w:szCs w:val="20"/>
              </w:rPr>
              <w:t>y</w:t>
            </w:r>
            <w:r w:rsidRPr="00FE36BF">
              <w:rPr>
                <w:spacing w:val="-5"/>
                <w:sz w:val="20"/>
                <w:szCs w:val="20"/>
              </w:rPr>
              <w:t xml:space="preserve"> 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pacing w:val="2"/>
                <w:sz w:val="20"/>
                <w:szCs w:val="20"/>
              </w:rPr>
              <w:t>v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z w:val="20"/>
                <w:szCs w:val="20"/>
              </w:rPr>
              <w:t>ra</w:t>
            </w:r>
            <w:r w:rsidRPr="00FE36BF">
              <w:rPr>
                <w:spacing w:val="-2"/>
                <w:sz w:val="20"/>
                <w:szCs w:val="20"/>
              </w:rPr>
              <w:t>g</w:t>
            </w:r>
            <w:r w:rsidRPr="00FE36BF">
              <w:rPr>
                <w:sz w:val="20"/>
                <w:szCs w:val="20"/>
              </w:rPr>
              <w:t>i</w:t>
            </w:r>
            <w:r w:rsidRPr="00FE36BF">
              <w:rPr>
                <w:spacing w:val="2"/>
                <w:sz w:val="20"/>
                <w:szCs w:val="20"/>
              </w:rPr>
              <w:t>n</w:t>
            </w:r>
            <w:r w:rsidRPr="00FE36BF">
              <w:rPr>
                <w:sz w:val="20"/>
                <w:szCs w:val="20"/>
              </w:rPr>
              <w:t>g</w:t>
            </w:r>
            <w:r w:rsidRPr="00FE36BF">
              <w:rPr>
                <w:spacing w:val="-3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>the</w:t>
            </w:r>
            <w:r w:rsidRPr="00FE36BF">
              <w:rPr>
                <w:spacing w:val="1"/>
                <w:sz w:val="20"/>
                <w:szCs w:val="20"/>
              </w:rPr>
              <w:t>s</w:t>
            </w:r>
            <w:r w:rsidRPr="00FE36BF">
              <w:rPr>
                <w:sz w:val="20"/>
                <w:szCs w:val="20"/>
              </w:rPr>
              <w:t>e</w:t>
            </w:r>
            <w:r w:rsidRPr="00FE36BF">
              <w:rPr>
                <w:spacing w:val="-1"/>
                <w:sz w:val="20"/>
                <w:szCs w:val="20"/>
              </w:rPr>
              <w:t xml:space="preserve"> </w:t>
            </w:r>
            <w:r w:rsidRPr="00FE36BF">
              <w:rPr>
                <w:sz w:val="20"/>
                <w:szCs w:val="20"/>
              </w:rPr>
              <w:t>ten e</w:t>
            </w:r>
            <w:r w:rsidRPr="00FE36BF">
              <w:rPr>
                <w:spacing w:val="1"/>
                <w:sz w:val="20"/>
                <w:szCs w:val="20"/>
              </w:rPr>
              <w:t>c</w:t>
            </w:r>
            <w:r w:rsidRPr="00FE36BF">
              <w:rPr>
                <w:sz w:val="20"/>
                <w:szCs w:val="20"/>
              </w:rPr>
              <w:t>onomic f</w:t>
            </w:r>
            <w:r w:rsidRPr="00FE36BF">
              <w:rPr>
                <w:spacing w:val="-2"/>
                <w:sz w:val="20"/>
                <w:szCs w:val="20"/>
              </w:rPr>
              <w:t>r</w:t>
            </w:r>
            <w:r w:rsidRPr="00FE36BF">
              <w:rPr>
                <w:spacing w:val="-1"/>
                <w:sz w:val="20"/>
                <w:szCs w:val="20"/>
              </w:rPr>
              <w:t>ee</w:t>
            </w:r>
            <w:r w:rsidRPr="00FE36BF">
              <w:rPr>
                <w:sz w:val="20"/>
                <w:szCs w:val="20"/>
              </w:rPr>
              <w:t>doms, with eq</w:t>
            </w:r>
            <w:r w:rsidRPr="00FE36BF">
              <w:rPr>
                <w:spacing w:val="1"/>
                <w:sz w:val="20"/>
                <w:szCs w:val="20"/>
              </w:rPr>
              <w:t>u</w:t>
            </w:r>
            <w:r w:rsidRPr="00FE36BF">
              <w:rPr>
                <w:spacing w:val="-1"/>
                <w:sz w:val="20"/>
                <w:szCs w:val="20"/>
              </w:rPr>
              <w:t>a</w:t>
            </w:r>
            <w:r w:rsidRPr="00FE36BF">
              <w:rPr>
                <w:sz w:val="20"/>
                <w:szCs w:val="20"/>
              </w:rPr>
              <w:t>l w</w:t>
            </w:r>
            <w:r w:rsidRPr="00FE36BF">
              <w:rPr>
                <w:spacing w:val="-1"/>
                <w:sz w:val="20"/>
                <w:szCs w:val="20"/>
              </w:rPr>
              <w:t>e</w:t>
            </w:r>
            <w:r w:rsidRPr="00FE36BF">
              <w:rPr>
                <w:spacing w:val="2"/>
                <w:sz w:val="20"/>
                <w:szCs w:val="20"/>
              </w:rPr>
              <w:t>i</w:t>
            </w:r>
            <w:r w:rsidRPr="00FE36BF">
              <w:rPr>
                <w:spacing w:val="-3"/>
                <w:sz w:val="20"/>
                <w:szCs w:val="20"/>
              </w:rPr>
              <w:t>g</w:t>
            </w:r>
            <w:r w:rsidRPr="00FE36BF">
              <w:rPr>
                <w:sz w:val="20"/>
                <w:szCs w:val="20"/>
              </w:rPr>
              <w:t>ht bei</w:t>
            </w:r>
            <w:r w:rsidRPr="00FE36BF">
              <w:rPr>
                <w:spacing w:val="2"/>
                <w:sz w:val="20"/>
                <w:szCs w:val="20"/>
              </w:rPr>
              <w:t>n</w:t>
            </w:r>
            <w:r w:rsidRPr="00FE36BF">
              <w:rPr>
                <w:sz w:val="20"/>
                <w:szCs w:val="20"/>
              </w:rPr>
              <w:t xml:space="preserve">g </w:t>
            </w:r>
            <w:r w:rsidRPr="00FE36BF">
              <w:rPr>
                <w:spacing w:val="-3"/>
                <w:sz w:val="20"/>
                <w:szCs w:val="20"/>
              </w:rPr>
              <w:t>g</w:t>
            </w:r>
            <w:r w:rsidRPr="00FE36BF">
              <w:rPr>
                <w:sz w:val="20"/>
                <w:szCs w:val="20"/>
              </w:rPr>
              <w:t xml:space="preserve">iven to </w:t>
            </w:r>
            <w:r w:rsidRPr="00FE36BF">
              <w:rPr>
                <w:spacing w:val="1"/>
                <w:sz w:val="20"/>
                <w:szCs w:val="20"/>
              </w:rPr>
              <w:t>e</w:t>
            </w:r>
            <w:r w:rsidRPr="00FE36BF">
              <w:rPr>
                <w:spacing w:val="-1"/>
                <w:sz w:val="20"/>
                <w:szCs w:val="20"/>
              </w:rPr>
              <w:t>ac</w:t>
            </w:r>
            <w:r w:rsidRPr="00FE36BF">
              <w:rPr>
                <w:sz w:val="20"/>
                <w:szCs w:val="20"/>
              </w:rPr>
              <w:t>h.</w:t>
            </w:r>
          </w:p>
        </w:tc>
      </w:tr>
    </w:tbl>
    <w:p w:rsidR="00086911" w:rsidRDefault="00086911" w:rsidP="00086911">
      <w:pPr>
        <w:sectPr w:rsidR="00086911">
          <w:footerReference w:type="default" r:id="rId11"/>
          <w:pgSz w:w="11907" w:h="16840"/>
          <w:pgMar w:top="1560" w:right="1680" w:bottom="1200" w:left="1620" w:header="0" w:footer="1003" w:gutter="0"/>
          <w:cols w:space="720" w:equalWidth="0">
            <w:col w:w="8607"/>
          </w:cols>
          <w:noEndnote/>
        </w:sectPr>
      </w:pPr>
    </w:p>
    <w:p w:rsidR="00086911" w:rsidRDefault="00086911" w:rsidP="00086911">
      <w:pPr>
        <w:kinsoku w:val="0"/>
        <w:overflowPunct w:val="0"/>
        <w:spacing w:before="2" w:line="120" w:lineRule="exact"/>
        <w:rPr>
          <w:sz w:val="12"/>
          <w:szCs w:val="12"/>
        </w:rPr>
      </w:pPr>
    </w:p>
    <w:tbl>
      <w:tblPr>
        <w:tblW w:w="0" w:type="auto"/>
        <w:jc w:val="center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3"/>
        <w:gridCol w:w="1620"/>
        <w:gridCol w:w="3570"/>
      </w:tblGrid>
      <w:tr w:rsidR="00086911" w:rsidRPr="00F81250" w:rsidTr="00F81250">
        <w:trPr>
          <w:trHeight w:hRule="exact" w:val="708"/>
          <w:jc w:val="center"/>
        </w:trPr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81250">
              <w:rPr>
                <w:b/>
                <w:bCs/>
                <w:sz w:val="20"/>
                <w:szCs w:val="20"/>
              </w:rPr>
              <w:t>Va</w:t>
            </w:r>
            <w:r w:rsidRPr="00F81250">
              <w:rPr>
                <w:b/>
                <w:bCs/>
                <w:spacing w:val="-2"/>
                <w:sz w:val="20"/>
                <w:szCs w:val="20"/>
              </w:rPr>
              <w:t>r</w:t>
            </w:r>
            <w:r w:rsidRPr="00F81250">
              <w:rPr>
                <w:b/>
                <w:bCs/>
                <w:sz w:val="20"/>
                <w:szCs w:val="20"/>
              </w:rPr>
              <w:t>ia</w:t>
            </w:r>
            <w:r w:rsidRPr="00F81250">
              <w:rPr>
                <w:b/>
                <w:bCs/>
                <w:spacing w:val="1"/>
                <w:sz w:val="20"/>
                <w:szCs w:val="20"/>
              </w:rPr>
              <w:t>b</w:t>
            </w:r>
            <w:r w:rsidRPr="00F81250">
              <w:rPr>
                <w:b/>
                <w:bCs/>
                <w:sz w:val="20"/>
                <w:szCs w:val="20"/>
              </w:rPr>
              <w:t>les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81250">
              <w:rPr>
                <w:b/>
                <w:bCs/>
                <w:sz w:val="20"/>
                <w:szCs w:val="20"/>
              </w:rPr>
              <w:t>Sou</w:t>
            </w:r>
            <w:r w:rsidRPr="00F81250">
              <w:rPr>
                <w:b/>
                <w:bCs/>
                <w:spacing w:val="-1"/>
                <w:sz w:val="20"/>
                <w:szCs w:val="20"/>
              </w:rPr>
              <w:t>rc</w:t>
            </w:r>
            <w:r w:rsidRPr="00F81250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81250">
              <w:rPr>
                <w:b/>
                <w:bCs/>
                <w:sz w:val="20"/>
                <w:szCs w:val="20"/>
              </w:rPr>
              <w:t>D</w:t>
            </w:r>
            <w:r w:rsidRPr="00F81250">
              <w:rPr>
                <w:b/>
                <w:bCs/>
                <w:spacing w:val="-2"/>
                <w:sz w:val="20"/>
                <w:szCs w:val="20"/>
              </w:rPr>
              <w:t>e</w:t>
            </w:r>
            <w:r w:rsidRPr="00F81250">
              <w:rPr>
                <w:b/>
                <w:bCs/>
                <w:spacing w:val="1"/>
                <w:sz w:val="20"/>
                <w:szCs w:val="20"/>
              </w:rPr>
              <w:t>f</w:t>
            </w:r>
            <w:r w:rsidRPr="00F81250">
              <w:rPr>
                <w:b/>
                <w:bCs/>
                <w:sz w:val="20"/>
                <w:szCs w:val="20"/>
              </w:rPr>
              <w:t>i</w:t>
            </w:r>
            <w:r w:rsidRPr="00F81250">
              <w:rPr>
                <w:b/>
                <w:bCs/>
                <w:spacing w:val="1"/>
                <w:sz w:val="20"/>
                <w:szCs w:val="20"/>
              </w:rPr>
              <w:t>n</w:t>
            </w:r>
            <w:r w:rsidRPr="00F81250">
              <w:rPr>
                <w:b/>
                <w:bCs/>
                <w:sz w:val="20"/>
                <w:szCs w:val="20"/>
              </w:rPr>
              <w:t>ition</w:t>
            </w:r>
          </w:p>
        </w:tc>
      </w:tr>
      <w:tr w:rsidR="00086911" w:rsidRPr="00F81250" w:rsidTr="00F81250">
        <w:trPr>
          <w:trHeight w:hRule="exact" w:val="3146"/>
          <w:jc w:val="center"/>
        </w:trPr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81250">
              <w:rPr>
                <w:b/>
                <w:bCs/>
                <w:sz w:val="20"/>
                <w:szCs w:val="20"/>
              </w:rPr>
              <w:t>Busi</w:t>
            </w:r>
            <w:r w:rsidRPr="00F81250">
              <w:rPr>
                <w:b/>
                <w:bCs/>
                <w:spacing w:val="1"/>
                <w:sz w:val="20"/>
                <w:szCs w:val="20"/>
              </w:rPr>
              <w:t>n</w:t>
            </w:r>
            <w:r w:rsidRPr="00F81250">
              <w:rPr>
                <w:b/>
                <w:bCs/>
                <w:spacing w:val="-1"/>
                <w:sz w:val="20"/>
                <w:szCs w:val="20"/>
              </w:rPr>
              <w:t>e</w:t>
            </w:r>
            <w:r w:rsidRPr="00F81250">
              <w:rPr>
                <w:b/>
                <w:bCs/>
                <w:sz w:val="20"/>
                <w:szCs w:val="20"/>
              </w:rPr>
              <w:t xml:space="preserve">ss </w:t>
            </w:r>
            <w:r w:rsidRPr="00F81250">
              <w:rPr>
                <w:b/>
                <w:bCs/>
                <w:spacing w:val="-3"/>
                <w:sz w:val="20"/>
                <w:szCs w:val="20"/>
              </w:rPr>
              <w:t>F</w:t>
            </w:r>
            <w:r w:rsidRPr="00F81250">
              <w:rPr>
                <w:b/>
                <w:bCs/>
                <w:spacing w:val="-1"/>
                <w:sz w:val="20"/>
                <w:szCs w:val="20"/>
              </w:rPr>
              <w:t>ree</w:t>
            </w:r>
            <w:r w:rsidRPr="00F81250">
              <w:rPr>
                <w:b/>
                <w:bCs/>
                <w:sz w:val="20"/>
                <w:szCs w:val="20"/>
              </w:rPr>
              <w:t>d</w:t>
            </w:r>
            <w:r w:rsidRPr="00F81250">
              <w:rPr>
                <w:b/>
                <w:bCs/>
                <w:spacing w:val="2"/>
                <w:sz w:val="20"/>
                <w:szCs w:val="20"/>
              </w:rPr>
              <w:t>o</w:t>
            </w:r>
            <w:r w:rsidRPr="00F81250">
              <w:rPr>
                <w:b/>
                <w:bCs/>
                <w:sz w:val="20"/>
                <w:szCs w:val="20"/>
              </w:rPr>
              <w:t>m Ind</w:t>
            </w:r>
            <w:r w:rsidRPr="00F81250">
              <w:rPr>
                <w:b/>
                <w:bCs/>
                <w:spacing w:val="-1"/>
                <w:sz w:val="20"/>
                <w:szCs w:val="20"/>
              </w:rPr>
              <w:t>e</w:t>
            </w:r>
            <w:r w:rsidRPr="00F81250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81250">
              <w:rPr>
                <w:sz w:val="20"/>
                <w:szCs w:val="20"/>
              </w:rPr>
              <w:t>H</w:t>
            </w:r>
            <w:r w:rsidRPr="00F81250">
              <w:rPr>
                <w:spacing w:val="-2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rit</w:t>
            </w:r>
            <w:r w:rsidRPr="00F81250">
              <w:rPr>
                <w:spacing w:val="1"/>
                <w:sz w:val="20"/>
                <w:szCs w:val="20"/>
              </w:rPr>
              <w:t>a</w:t>
            </w:r>
            <w:r w:rsidRPr="00F81250">
              <w:rPr>
                <w:spacing w:val="-3"/>
                <w:sz w:val="20"/>
                <w:szCs w:val="20"/>
              </w:rPr>
              <w:t>g</w:t>
            </w:r>
            <w:r w:rsidRPr="00F81250">
              <w:rPr>
                <w:sz w:val="20"/>
                <w:szCs w:val="20"/>
              </w:rPr>
              <w:t xml:space="preserve">e </w:t>
            </w:r>
            <w:r w:rsidRPr="00F81250">
              <w:rPr>
                <w:spacing w:val="-2"/>
                <w:sz w:val="20"/>
                <w:szCs w:val="20"/>
              </w:rPr>
              <w:t>F</w:t>
            </w:r>
            <w:r w:rsidRPr="00F81250">
              <w:rPr>
                <w:sz w:val="20"/>
                <w:szCs w:val="20"/>
              </w:rPr>
              <w:t>ound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tion 2016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81250">
              <w:rPr>
                <w:sz w:val="20"/>
                <w:szCs w:val="20"/>
              </w:rPr>
              <w:t>A qu</w:t>
            </w:r>
            <w:r w:rsidRPr="00F81250">
              <w:rPr>
                <w:spacing w:val="-2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ntitative m</w:t>
            </w:r>
            <w:r w:rsidRPr="00F81250">
              <w:rPr>
                <w:spacing w:val="-1"/>
                <w:sz w:val="20"/>
                <w:szCs w:val="20"/>
              </w:rPr>
              <w:t>ea</w:t>
            </w:r>
            <w:r w:rsidRPr="00F81250">
              <w:rPr>
                <w:sz w:val="20"/>
                <w:szCs w:val="20"/>
              </w:rPr>
              <w:t>su</w:t>
            </w:r>
            <w:r w:rsidRPr="00F81250">
              <w:rPr>
                <w:spacing w:val="1"/>
                <w:sz w:val="20"/>
                <w:szCs w:val="20"/>
              </w:rPr>
              <w:t>r</w:t>
            </w:r>
            <w:r w:rsidRPr="00F81250">
              <w:rPr>
                <w:sz w:val="20"/>
                <w:szCs w:val="20"/>
              </w:rPr>
              <w:t>e</w:t>
            </w:r>
            <w:r w:rsidRPr="00F81250">
              <w:rPr>
                <w:spacing w:val="-1"/>
                <w:sz w:val="20"/>
                <w:szCs w:val="20"/>
              </w:rPr>
              <w:t xml:space="preserve"> </w:t>
            </w:r>
            <w:r w:rsidRPr="00F81250">
              <w:rPr>
                <w:spacing w:val="2"/>
                <w:sz w:val="20"/>
                <w:szCs w:val="20"/>
              </w:rPr>
              <w:t>o</w:t>
            </w:r>
            <w:r w:rsidRPr="00F81250">
              <w:rPr>
                <w:sz w:val="20"/>
                <w:szCs w:val="20"/>
              </w:rPr>
              <w:t>f the</w:t>
            </w:r>
          </w:p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bili</w:t>
            </w:r>
            <w:r w:rsidRPr="00F81250">
              <w:rPr>
                <w:spacing w:val="3"/>
                <w:sz w:val="20"/>
                <w:szCs w:val="20"/>
              </w:rPr>
              <w:t>t</w:t>
            </w:r>
            <w:r w:rsidRPr="00F81250">
              <w:rPr>
                <w:sz w:val="20"/>
                <w:szCs w:val="20"/>
              </w:rPr>
              <w:t>y</w:t>
            </w:r>
            <w:r w:rsidRPr="00F81250">
              <w:rPr>
                <w:spacing w:val="-5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>to st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rt, op</w:t>
            </w:r>
            <w:r w:rsidRPr="00F81250">
              <w:rPr>
                <w:spacing w:val="-2"/>
                <w:sz w:val="20"/>
                <w:szCs w:val="20"/>
              </w:rPr>
              <w:t>e</w:t>
            </w:r>
            <w:r w:rsidRPr="00F81250">
              <w:rPr>
                <w:spacing w:val="1"/>
                <w:sz w:val="20"/>
                <w:szCs w:val="20"/>
              </w:rPr>
              <w:t>r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 xml:space="preserve">te, and </w:t>
            </w:r>
            <w:r w:rsidRPr="00F81250">
              <w:rPr>
                <w:spacing w:val="-1"/>
                <w:sz w:val="20"/>
                <w:szCs w:val="20"/>
              </w:rPr>
              <w:t>c</w:t>
            </w:r>
            <w:r w:rsidRPr="00F81250">
              <w:rPr>
                <w:sz w:val="20"/>
                <w:szCs w:val="20"/>
              </w:rPr>
              <w:t>lose a busin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ss th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t r</w:t>
            </w:r>
            <w:r w:rsidRPr="00F81250">
              <w:rPr>
                <w:spacing w:val="-2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pr</w:t>
            </w:r>
            <w:r w:rsidRPr="00F81250">
              <w:rPr>
                <w:spacing w:val="-2"/>
                <w:sz w:val="20"/>
                <w:szCs w:val="20"/>
              </w:rPr>
              <w:t>e</w:t>
            </w:r>
            <w:r w:rsidRPr="00F81250">
              <w:rPr>
                <w:spacing w:val="2"/>
                <w:sz w:val="20"/>
                <w:szCs w:val="20"/>
              </w:rPr>
              <w:t>s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nts the</w:t>
            </w:r>
            <w:r w:rsidRPr="00F81250">
              <w:rPr>
                <w:spacing w:val="-1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>ov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r</w:t>
            </w:r>
            <w:r w:rsidRPr="00F81250">
              <w:rPr>
                <w:spacing w:val="-2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ll burd</w:t>
            </w:r>
            <w:r w:rsidRPr="00F81250">
              <w:rPr>
                <w:spacing w:val="-2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n of r</w:t>
            </w:r>
            <w:r w:rsidRPr="00F81250">
              <w:rPr>
                <w:spacing w:val="1"/>
                <w:sz w:val="20"/>
                <w:szCs w:val="20"/>
              </w:rPr>
              <w:t>e</w:t>
            </w:r>
            <w:r w:rsidRPr="00F81250">
              <w:rPr>
                <w:spacing w:val="-3"/>
                <w:sz w:val="20"/>
                <w:szCs w:val="20"/>
              </w:rPr>
              <w:t>g</w:t>
            </w:r>
            <w:r w:rsidRPr="00F81250">
              <w:rPr>
                <w:sz w:val="20"/>
                <w:szCs w:val="20"/>
              </w:rPr>
              <w:t xml:space="preserve">ulation as </w:t>
            </w:r>
            <w:r w:rsidRPr="00F81250">
              <w:rPr>
                <w:spacing w:val="1"/>
                <w:sz w:val="20"/>
                <w:szCs w:val="20"/>
              </w:rPr>
              <w:t>w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ll</w:t>
            </w:r>
            <w:r w:rsidRPr="00F81250">
              <w:rPr>
                <w:spacing w:val="2"/>
                <w:sz w:val="20"/>
                <w:szCs w:val="20"/>
              </w:rPr>
              <w:t xml:space="preserve"> 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 xml:space="preserve">s the 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f</w:t>
            </w:r>
            <w:r w:rsidRPr="00F81250">
              <w:rPr>
                <w:spacing w:val="-2"/>
                <w:sz w:val="20"/>
                <w:szCs w:val="20"/>
              </w:rPr>
              <w:t>f</w:t>
            </w:r>
            <w:r w:rsidRPr="00F81250">
              <w:rPr>
                <w:sz w:val="20"/>
                <w:szCs w:val="20"/>
              </w:rPr>
              <w:t>ici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pacing w:val="2"/>
                <w:sz w:val="20"/>
                <w:szCs w:val="20"/>
              </w:rPr>
              <w:t>n</w:t>
            </w:r>
            <w:r w:rsidRPr="00F81250">
              <w:rPr>
                <w:spacing w:val="3"/>
                <w:sz w:val="20"/>
                <w:szCs w:val="20"/>
              </w:rPr>
              <w:t>c</w:t>
            </w:r>
            <w:r w:rsidRPr="00F81250">
              <w:rPr>
                <w:sz w:val="20"/>
                <w:szCs w:val="20"/>
              </w:rPr>
              <w:t>y</w:t>
            </w:r>
            <w:r w:rsidRPr="00F81250">
              <w:rPr>
                <w:spacing w:val="-5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>of</w:t>
            </w:r>
            <w:r w:rsidRPr="00F81250">
              <w:rPr>
                <w:spacing w:val="1"/>
                <w:sz w:val="20"/>
                <w:szCs w:val="20"/>
              </w:rPr>
              <w:t xml:space="preserve"> </w:t>
            </w:r>
            <w:r w:rsidRPr="00F81250">
              <w:rPr>
                <w:spacing w:val="-3"/>
                <w:sz w:val="20"/>
                <w:szCs w:val="20"/>
              </w:rPr>
              <w:t>g</w:t>
            </w:r>
            <w:r w:rsidRPr="00F81250">
              <w:rPr>
                <w:sz w:val="20"/>
                <w:szCs w:val="20"/>
              </w:rPr>
              <w:t>ov</w:t>
            </w:r>
            <w:r w:rsidRPr="00F81250">
              <w:rPr>
                <w:spacing w:val="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rnm</w:t>
            </w:r>
            <w:r w:rsidRPr="00F81250">
              <w:rPr>
                <w:spacing w:val="-2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nt</w:t>
            </w:r>
            <w:r w:rsidRPr="00F81250">
              <w:rPr>
                <w:spacing w:val="2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>in the re</w:t>
            </w:r>
            <w:r w:rsidRPr="00F81250">
              <w:rPr>
                <w:spacing w:val="-3"/>
                <w:sz w:val="20"/>
                <w:szCs w:val="20"/>
              </w:rPr>
              <w:t>g</w:t>
            </w:r>
            <w:r w:rsidRPr="00F81250">
              <w:rPr>
                <w:sz w:val="20"/>
                <w:szCs w:val="20"/>
              </w:rPr>
              <w:t>ulato</w:t>
            </w:r>
            <w:r w:rsidRPr="00F81250">
              <w:rPr>
                <w:spacing w:val="3"/>
                <w:sz w:val="20"/>
                <w:szCs w:val="20"/>
              </w:rPr>
              <w:t>r</w:t>
            </w:r>
            <w:r w:rsidRPr="00F81250">
              <w:rPr>
                <w:sz w:val="20"/>
                <w:szCs w:val="20"/>
              </w:rPr>
              <w:t>y</w:t>
            </w:r>
            <w:r w:rsidRPr="00F81250">
              <w:rPr>
                <w:spacing w:val="-5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>pr</w:t>
            </w:r>
            <w:r w:rsidRPr="00F81250">
              <w:rPr>
                <w:spacing w:val="1"/>
                <w:sz w:val="20"/>
                <w:szCs w:val="20"/>
              </w:rPr>
              <w:t>o</w:t>
            </w:r>
            <w:r w:rsidRPr="00F81250">
              <w:rPr>
                <w:spacing w:val="-1"/>
                <w:sz w:val="20"/>
                <w:szCs w:val="20"/>
              </w:rPr>
              <w:t>ce</w:t>
            </w:r>
            <w:r w:rsidRPr="00F81250">
              <w:rPr>
                <w:sz w:val="20"/>
                <w:szCs w:val="20"/>
              </w:rPr>
              <w:t>ss. The</w:t>
            </w:r>
            <w:r w:rsidRPr="00F81250">
              <w:rPr>
                <w:spacing w:val="-1"/>
                <w:sz w:val="20"/>
                <w:szCs w:val="20"/>
              </w:rPr>
              <w:t xml:space="preserve"> </w:t>
            </w:r>
            <w:r w:rsidRPr="00F81250">
              <w:rPr>
                <w:spacing w:val="2"/>
                <w:sz w:val="20"/>
                <w:szCs w:val="20"/>
              </w:rPr>
              <w:t>b</w:t>
            </w:r>
            <w:r w:rsidRPr="00F81250">
              <w:rPr>
                <w:sz w:val="20"/>
                <w:szCs w:val="20"/>
              </w:rPr>
              <w:t>usiness f</w:t>
            </w:r>
            <w:r w:rsidRPr="00F81250">
              <w:rPr>
                <w:spacing w:val="-2"/>
                <w:sz w:val="20"/>
                <w:szCs w:val="20"/>
              </w:rPr>
              <w:t>r</w:t>
            </w:r>
            <w:r w:rsidRPr="00F81250">
              <w:rPr>
                <w:spacing w:val="-1"/>
                <w:sz w:val="20"/>
                <w:szCs w:val="20"/>
              </w:rPr>
              <w:t>ee</w:t>
            </w:r>
            <w:r w:rsidRPr="00F81250">
              <w:rPr>
                <w:sz w:val="20"/>
                <w:szCs w:val="20"/>
              </w:rPr>
              <w:t>dom s</w:t>
            </w:r>
            <w:r w:rsidRPr="00F81250">
              <w:rPr>
                <w:spacing w:val="-1"/>
                <w:sz w:val="20"/>
                <w:szCs w:val="20"/>
              </w:rPr>
              <w:t>c</w:t>
            </w:r>
            <w:r w:rsidRPr="00F81250">
              <w:rPr>
                <w:spacing w:val="2"/>
                <w:sz w:val="20"/>
                <w:szCs w:val="20"/>
              </w:rPr>
              <w:t>o</w:t>
            </w:r>
            <w:r w:rsidRPr="00F81250">
              <w:rPr>
                <w:sz w:val="20"/>
                <w:szCs w:val="20"/>
              </w:rPr>
              <w:t>re</w:t>
            </w:r>
            <w:r w:rsidRPr="00F81250">
              <w:rPr>
                <w:spacing w:val="-2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>f</w:t>
            </w:r>
            <w:r w:rsidRPr="00F81250">
              <w:rPr>
                <w:spacing w:val="1"/>
                <w:sz w:val="20"/>
                <w:szCs w:val="20"/>
              </w:rPr>
              <w:t>o</w:t>
            </w:r>
            <w:r w:rsidRPr="00F81250">
              <w:rPr>
                <w:sz w:val="20"/>
                <w:szCs w:val="20"/>
              </w:rPr>
              <w:t>r e</w:t>
            </w:r>
            <w:r w:rsidRPr="00F81250">
              <w:rPr>
                <w:spacing w:val="-1"/>
                <w:sz w:val="20"/>
                <w:szCs w:val="20"/>
              </w:rPr>
              <w:t>ac</w:t>
            </w:r>
            <w:r w:rsidRPr="00F81250">
              <w:rPr>
                <w:sz w:val="20"/>
                <w:szCs w:val="20"/>
              </w:rPr>
              <w:t xml:space="preserve">h </w:t>
            </w:r>
            <w:r w:rsidRPr="00F81250">
              <w:rPr>
                <w:spacing w:val="1"/>
                <w:sz w:val="20"/>
                <w:szCs w:val="20"/>
              </w:rPr>
              <w:t>c</w:t>
            </w:r>
            <w:r w:rsidRPr="00F81250">
              <w:rPr>
                <w:sz w:val="20"/>
                <w:szCs w:val="20"/>
              </w:rPr>
              <w:t>ount</w:t>
            </w:r>
            <w:r w:rsidRPr="00F81250">
              <w:rPr>
                <w:spacing w:val="1"/>
                <w:sz w:val="20"/>
                <w:szCs w:val="20"/>
              </w:rPr>
              <w:t>r</w:t>
            </w:r>
            <w:r w:rsidRPr="00F81250">
              <w:rPr>
                <w:sz w:val="20"/>
                <w:szCs w:val="20"/>
              </w:rPr>
              <w:t>y</w:t>
            </w:r>
            <w:r w:rsidRPr="00F81250">
              <w:rPr>
                <w:spacing w:val="-5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>is a</w:t>
            </w:r>
            <w:r w:rsidRPr="00F81250">
              <w:rPr>
                <w:spacing w:val="-1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>number</w:t>
            </w:r>
            <w:r w:rsidRPr="00F81250">
              <w:rPr>
                <w:spacing w:val="-2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>b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t</w:t>
            </w:r>
            <w:r w:rsidRPr="00F81250">
              <w:rPr>
                <w:spacing w:val="2"/>
                <w:sz w:val="20"/>
                <w:szCs w:val="20"/>
              </w:rPr>
              <w:t>w</w:t>
            </w:r>
            <w:r w:rsidRPr="00F81250">
              <w:rPr>
                <w:spacing w:val="-1"/>
                <w:sz w:val="20"/>
                <w:szCs w:val="20"/>
              </w:rPr>
              <w:t>ee</w:t>
            </w:r>
            <w:r w:rsidRPr="00F81250">
              <w:rPr>
                <w:sz w:val="20"/>
                <w:szCs w:val="20"/>
              </w:rPr>
              <w:t xml:space="preserve">n 0 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nd</w:t>
            </w:r>
            <w:r w:rsidRPr="00F81250">
              <w:rPr>
                <w:spacing w:val="2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 xml:space="preserve">100, with 100 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qu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ling</w:t>
            </w:r>
            <w:r w:rsidRPr="00F81250">
              <w:rPr>
                <w:spacing w:val="-3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>t</w:t>
            </w:r>
            <w:r w:rsidRPr="00F81250">
              <w:rPr>
                <w:spacing w:val="2"/>
                <w:sz w:val="20"/>
                <w:szCs w:val="20"/>
              </w:rPr>
              <w:t>h</w:t>
            </w:r>
            <w:r w:rsidRPr="00F81250">
              <w:rPr>
                <w:sz w:val="20"/>
                <w:szCs w:val="20"/>
              </w:rPr>
              <w:t>e</w:t>
            </w:r>
            <w:r w:rsidRPr="00F81250">
              <w:rPr>
                <w:spacing w:val="-1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>fr</w:t>
            </w:r>
            <w:r w:rsidRPr="00F81250">
              <w:rPr>
                <w:spacing w:val="-1"/>
                <w:sz w:val="20"/>
                <w:szCs w:val="20"/>
              </w:rPr>
              <w:t>ee</w:t>
            </w:r>
            <w:r w:rsidRPr="00F81250">
              <w:rPr>
                <w:sz w:val="20"/>
                <w:szCs w:val="20"/>
              </w:rPr>
              <w:t xml:space="preserve">st </w:t>
            </w:r>
            <w:r w:rsidRPr="00F81250">
              <w:rPr>
                <w:spacing w:val="2"/>
                <w:sz w:val="20"/>
                <w:szCs w:val="20"/>
              </w:rPr>
              <w:t>b</w:t>
            </w:r>
            <w:r w:rsidRPr="00F81250">
              <w:rPr>
                <w:sz w:val="20"/>
                <w:szCs w:val="20"/>
              </w:rPr>
              <w:t xml:space="preserve">usiness 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nvironme</w:t>
            </w:r>
            <w:r w:rsidRPr="00F81250">
              <w:rPr>
                <w:spacing w:val="-1"/>
                <w:sz w:val="20"/>
                <w:szCs w:val="20"/>
              </w:rPr>
              <w:t>n</w:t>
            </w:r>
            <w:r w:rsidRPr="00F81250">
              <w:rPr>
                <w:sz w:val="20"/>
                <w:szCs w:val="20"/>
              </w:rPr>
              <w:t>t.</w:t>
            </w:r>
          </w:p>
        </w:tc>
      </w:tr>
      <w:tr w:rsidR="00086911" w:rsidRPr="00F81250" w:rsidTr="00F81250">
        <w:trPr>
          <w:trHeight w:hRule="exact" w:val="1306"/>
          <w:jc w:val="center"/>
        </w:trPr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81250">
              <w:rPr>
                <w:b/>
                <w:bCs/>
                <w:spacing w:val="-2"/>
                <w:sz w:val="20"/>
                <w:szCs w:val="20"/>
              </w:rPr>
              <w:t>G</w:t>
            </w:r>
            <w:r w:rsidRPr="00F81250">
              <w:rPr>
                <w:b/>
                <w:bCs/>
                <w:spacing w:val="1"/>
                <w:sz w:val="20"/>
                <w:szCs w:val="20"/>
              </w:rPr>
              <w:t>D</w:t>
            </w:r>
            <w:r w:rsidRPr="00F81250">
              <w:rPr>
                <w:b/>
                <w:bCs/>
                <w:sz w:val="20"/>
                <w:szCs w:val="20"/>
              </w:rPr>
              <w:t>P</w:t>
            </w:r>
            <w:r w:rsidRPr="00F81250">
              <w:rPr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F81250">
              <w:rPr>
                <w:b/>
                <w:bCs/>
                <w:sz w:val="20"/>
                <w:szCs w:val="20"/>
              </w:rPr>
              <w:t>g</w:t>
            </w:r>
            <w:r w:rsidRPr="00F81250">
              <w:rPr>
                <w:b/>
                <w:bCs/>
                <w:spacing w:val="-1"/>
                <w:sz w:val="20"/>
                <w:szCs w:val="20"/>
              </w:rPr>
              <w:t>r</w:t>
            </w:r>
            <w:r w:rsidRPr="00F81250">
              <w:rPr>
                <w:b/>
                <w:bCs/>
                <w:sz w:val="20"/>
                <w:szCs w:val="20"/>
              </w:rPr>
              <w:t>o</w:t>
            </w:r>
            <w:r w:rsidRPr="00F81250">
              <w:rPr>
                <w:b/>
                <w:bCs/>
                <w:spacing w:val="1"/>
                <w:sz w:val="20"/>
                <w:szCs w:val="20"/>
              </w:rPr>
              <w:t>w</w:t>
            </w:r>
            <w:r w:rsidRPr="00F81250">
              <w:rPr>
                <w:b/>
                <w:bCs/>
                <w:sz w:val="20"/>
                <w:szCs w:val="20"/>
              </w:rPr>
              <w:t xml:space="preserve">th </w:t>
            </w:r>
            <w:r w:rsidRPr="00F81250">
              <w:rPr>
                <w:b/>
                <w:bCs/>
                <w:spacing w:val="-1"/>
                <w:sz w:val="20"/>
                <w:szCs w:val="20"/>
              </w:rPr>
              <w:t>r</w:t>
            </w:r>
            <w:r w:rsidRPr="00F81250">
              <w:rPr>
                <w:b/>
                <w:bCs/>
                <w:sz w:val="20"/>
                <w:szCs w:val="20"/>
              </w:rPr>
              <w:t>a</w:t>
            </w:r>
            <w:r w:rsidRPr="00F81250">
              <w:rPr>
                <w:b/>
                <w:bCs/>
                <w:spacing w:val="1"/>
                <w:sz w:val="20"/>
                <w:szCs w:val="20"/>
              </w:rPr>
              <w:t>t</w:t>
            </w:r>
            <w:r w:rsidRPr="00F81250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81250">
              <w:rPr>
                <w:spacing w:val="1"/>
                <w:sz w:val="20"/>
                <w:szCs w:val="20"/>
              </w:rPr>
              <w:t>W</w:t>
            </w:r>
            <w:r w:rsidRPr="00F81250">
              <w:rPr>
                <w:sz w:val="20"/>
                <w:szCs w:val="20"/>
              </w:rPr>
              <w:t xml:space="preserve">orld </w:t>
            </w:r>
            <w:r w:rsidRPr="00F81250">
              <w:rPr>
                <w:spacing w:val="-2"/>
                <w:sz w:val="20"/>
                <w:szCs w:val="20"/>
              </w:rPr>
              <w:t>B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 xml:space="preserve">nk </w:t>
            </w:r>
            <w:r w:rsidRPr="00F81250">
              <w:rPr>
                <w:spacing w:val="-4"/>
                <w:sz w:val="20"/>
                <w:szCs w:val="20"/>
              </w:rPr>
              <w:t>I</w:t>
            </w:r>
            <w:r w:rsidRPr="00F81250">
              <w:rPr>
                <w:sz w:val="20"/>
                <w:szCs w:val="20"/>
              </w:rPr>
              <w:t>ndi</w:t>
            </w:r>
            <w:r w:rsidRPr="00F81250">
              <w:rPr>
                <w:spacing w:val="1"/>
                <w:sz w:val="20"/>
                <w:szCs w:val="20"/>
              </w:rPr>
              <w:t>c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tors 2016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81250">
              <w:rPr>
                <w:sz w:val="20"/>
                <w:szCs w:val="20"/>
              </w:rPr>
              <w:t>Annu</w:t>
            </w:r>
            <w:r w:rsidRPr="00F81250">
              <w:rPr>
                <w:spacing w:val="-2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l pe</w:t>
            </w:r>
            <w:r w:rsidRPr="00F81250">
              <w:rPr>
                <w:spacing w:val="-2"/>
                <w:sz w:val="20"/>
                <w:szCs w:val="20"/>
              </w:rPr>
              <w:t>r</w:t>
            </w:r>
            <w:r w:rsidRPr="00F81250">
              <w:rPr>
                <w:spacing w:val="1"/>
                <w:sz w:val="20"/>
                <w:szCs w:val="20"/>
              </w:rPr>
              <w:t>c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nt</w:t>
            </w:r>
            <w:r w:rsidRPr="00F81250">
              <w:rPr>
                <w:spacing w:val="1"/>
                <w:sz w:val="20"/>
                <w:szCs w:val="20"/>
              </w:rPr>
              <w:t>a</w:t>
            </w:r>
            <w:r w:rsidRPr="00F81250">
              <w:rPr>
                <w:spacing w:val="-3"/>
                <w:sz w:val="20"/>
                <w:szCs w:val="20"/>
              </w:rPr>
              <w:t>g</w:t>
            </w:r>
            <w:r w:rsidRPr="00F81250">
              <w:rPr>
                <w:sz w:val="20"/>
                <w:szCs w:val="20"/>
              </w:rPr>
              <w:t>e</w:t>
            </w:r>
            <w:r w:rsidRPr="00F81250">
              <w:rPr>
                <w:spacing w:val="1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>gro</w:t>
            </w:r>
            <w:r w:rsidRPr="00F81250">
              <w:rPr>
                <w:spacing w:val="-2"/>
                <w:sz w:val="20"/>
                <w:szCs w:val="20"/>
              </w:rPr>
              <w:t>w</w:t>
            </w:r>
            <w:r w:rsidRPr="00F81250">
              <w:rPr>
                <w:spacing w:val="2"/>
                <w:sz w:val="20"/>
                <w:szCs w:val="20"/>
              </w:rPr>
              <w:t>t</w:t>
            </w:r>
            <w:r w:rsidRPr="00F81250">
              <w:rPr>
                <w:sz w:val="20"/>
                <w:szCs w:val="20"/>
              </w:rPr>
              <w:t>h</w:t>
            </w:r>
            <w:r w:rsidRPr="00F81250">
              <w:rPr>
                <w:spacing w:val="1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>r</w:t>
            </w:r>
            <w:r w:rsidRPr="00F81250">
              <w:rPr>
                <w:spacing w:val="-2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te of G</w:t>
            </w:r>
            <w:r w:rsidRPr="00F81250">
              <w:rPr>
                <w:spacing w:val="-1"/>
                <w:sz w:val="20"/>
                <w:szCs w:val="20"/>
              </w:rPr>
              <w:t>D</w:t>
            </w:r>
            <w:r w:rsidRPr="00F81250">
              <w:rPr>
                <w:sz w:val="20"/>
                <w:szCs w:val="20"/>
              </w:rPr>
              <w:t xml:space="preserve">P 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t m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rk</w:t>
            </w:r>
            <w:r w:rsidRPr="00F81250">
              <w:rPr>
                <w:spacing w:val="-2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t pri</w:t>
            </w:r>
            <w:r w:rsidRPr="00F81250">
              <w:rPr>
                <w:spacing w:val="1"/>
                <w:sz w:val="20"/>
                <w:szCs w:val="20"/>
              </w:rPr>
              <w:t>c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s b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pacing w:val="2"/>
                <w:sz w:val="20"/>
                <w:szCs w:val="20"/>
              </w:rPr>
              <w:t>s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 xml:space="preserve">d on </w:t>
            </w:r>
            <w:r w:rsidRPr="00F81250">
              <w:rPr>
                <w:spacing w:val="-1"/>
                <w:sz w:val="20"/>
                <w:szCs w:val="20"/>
              </w:rPr>
              <w:t>c</w:t>
            </w:r>
            <w:r w:rsidRPr="00F81250">
              <w:rPr>
                <w:sz w:val="20"/>
                <w:szCs w:val="20"/>
              </w:rPr>
              <w:t>onst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nt lo</w:t>
            </w:r>
            <w:r w:rsidRPr="00F81250">
              <w:rPr>
                <w:spacing w:val="-1"/>
                <w:sz w:val="20"/>
                <w:szCs w:val="20"/>
              </w:rPr>
              <w:t>ca</w:t>
            </w:r>
            <w:r w:rsidRPr="00F81250">
              <w:rPr>
                <w:sz w:val="20"/>
                <w:szCs w:val="20"/>
              </w:rPr>
              <w:t>l curr</w:t>
            </w:r>
            <w:r w:rsidRPr="00F81250">
              <w:rPr>
                <w:spacing w:val="-2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n</w:t>
            </w:r>
            <w:r w:rsidRPr="00F81250">
              <w:rPr>
                <w:spacing w:val="3"/>
                <w:sz w:val="20"/>
                <w:szCs w:val="20"/>
              </w:rPr>
              <w:t>c</w:t>
            </w:r>
            <w:r w:rsidRPr="00F81250">
              <w:rPr>
                <w:spacing w:val="-5"/>
                <w:sz w:val="20"/>
                <w:szCs w:val="20"/>
              </w:rPr>
              <w:t>y</w:t>
            </w:r>
            <w:r w:rsidRPr="00F81250">
              <w:rPr>
                <w:sz w:val="20"/>
                <w:szCs w:val="20"/>
              </w:rPr>
              <w:t>.</w:t>
            </w:r>
          </w:p>
        </w:tc>
      </w:tr>
      <w:tr w:rsidR="00086911" w:rsidRPr="00F81250" w:rsidTr="00F81250">
        <w:trPr>
          <w:trHeight w:hRule="exact" w:val="3387"/>
          <w:jc w:val="center"/>
        </w:trPr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81250">
              <w:rPr>
                <w:b/>
                <w:bCs/>
                <w:spacing w:val="-1"/>
                <w:sz w:val="20"/>
                <w:szCs w:val="20"/>
              </w:rPr>
              <w:t>M</w:t>
            </w:r>
            <w:r w:rsidRPr="00F81250">
              <w:rPr>
                <w:b/>
                <w:bCs/>
                <w:sz w:val="20"/>
                <w:szCs w:val="20"/>
              </w:rPr>
              <w:t>1 ov</w:t>
            </w:r>
            <w:r w:rsidRPr="00F81250">
              <w:rPr>
                <w:b/>
                <w:bCs/>
                <w:spacing w:val="-1"/>
                <w:sz w:val="20"/>
                <w:szCs w:val="20"/>
              </w:rPr>
              <w:t>e</w:t>
            </w:r>
            <w:r w:rsidRPr="00F81250">
              <w:rPr>
                <w:b/>
                <w:bCs/>
                <w:sz w:val="20"/>
                <w:szCs w:val="20"/>
              </w:rPr>
              <w:t>r</w:t>
            </w:r>
            <w:r w:rsidRPr="00F81250">
              <w:rPr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F81250">
              <w:rPr>
                <w:b/>
                <w:bCs/>
                <w:spacing w:val="-1"/>
                <w:sz w:val="20"/>
                <w:szCs w:val="20"/>
              </w:rPr>
              <w:t>M2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81250">
              <w:rPr>
                <w:spacing w:val="1"/>
                <w:sz w:val="20"/>
                <w:szCs w:val="20"/>
              </w:rPr>
              <w:t>W</w:t>
            </w:r>
            <w:r w:rsidRPr="00F81250">
              <w:rPr>
                <w:sz w:val="20"/>
                <w:szCs w:val="20"/>
              </w:rPr>
              <w:t xml:space="preserve">orld </w:t>
            </w:r>
            <w:r w:rsidRPr="00F81250">
              <w:rPr>
                <w:spacing w:val="-2"/>
                <w:sz w:val="20"/>
                <w:szCs w:val="20"/>
              </w:rPr>
              <w:t>B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 xml:space="preserve">nk </w:t>
            </w:r>
            <w:r w:rsidRPr="00F81250">
              <w:rPr>
                <w:spacing w:val="-4"/>
                <w:sz w:val="20"/>
                <w:szCs w:val="20"/>
              </w:rPr>
              <w:t>I</w:t>
            </w:r>
            <w:r w:rsidRPr="00F81250">
              <w:rPr>
                <w:sz w:val="20"/>
                <w:szCs w:val="20"/>
              </w:rPr>
              <w:t>ndi</w:t>
            </w:r>
            <w:r w:rsidRPr="00F81250">
              <w:rPr>
                <w:spacing w:val="1"/>
                <w:sz w:val="20"/>
                <w:szCs w:val="20"/>
              </w:rPr>
              <w:t>c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tors 2016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81250">
              <w:rPr>
                <w:sz w:val="20"/>
                <w:szCs w:val="20"/>
              </w:rPr>
              <w:t>The</w:t>
            </w:r>
            <w:r w:rsidRPr="00F81250">
              <w:rPr>
                <w:spacing w:val="-2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 xml:space="preserve">sum of </w:t>
            </w:r>
            <w:r w:rsidRPr="00F81250">
              <w:rPr>
                <w:spacing w:val="-2"/>
                <w:sz w:val="20"/>
                <w:szCs w:val="20"/>
              </w:rPr>
              <w:t>c</w:t>
            </w:r>
            <w:r w:rsidRPr="00F81250">
              <w:rPr>
                <w:sz w:val="20"/>
                <w:szCs w:val="20"/>
              </w:rPr>
              <w:t>u</w:t>
            </w:r>
            <w:r w:rsidRPr="00F81250">
              <w:rPr>
                <w:spacing w:val="1"/>
                <w:sz w:val="20"/>
                <w:szCs w:val="20"/>
              </w:rPr>
              <w:t>r</w:t>
            </w:r>
            <w:r w:rsidRPr="00F81250">
              <w:rPr>
                <w:sz w:val="20"/>
                <w:szCs w:val="20"/>
              </w:rPr>
              <w:t>r</w:t>
            </w:r>
            <w:r w:rsidRPr="00F81250">
              <w:rPr>
                <w:spacing w:val="-2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n</w:t>
            </w:r>
            <w:r w:rsidRPr="00F81250">
              <w:rPr>
                <w:spacing w:val="3"/>
                <w:sz w:val="20"/>
                <w:szCs w:val="20"/>
              </w:rPr>
              <w:t>c</w:t>
            </w:r>
            <w:r w:rsidRPr="00F81250">
              <w:rPr>
                <w:sz w:val="20"/>
                <w:szCs w:val="20"/>
              </w:rPr>
              <w:t>y</w:t>
            </w:r>
            <w:r w:rsidRPr="00F81250">
              <w:rPr>
                <w:spacing w:val="-5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>out</w:t>
            </w:r>
            <w:r w:rsidRPr="00F81250">
              <w:rPr>
                <w:spacing w:val="2"/>
                <w:sz w:val="20"/>
                <w:szCs w:val="20"/>
              </w:rPr>
              <w:t>s</w:t>
            </w:r>
            <w:r w:rsidRPr="00F81250">
              <w:rPr>
                <w:sz w:val="20"/>
                <w:szCs w:val="20"/>
              </w:rPr>
              <w:t>ide b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 xml:space="preserve">nks 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nd d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 xml:space="preserve">mand </w:t>
            </w:r>
            <w:r w:rsidRPr="00F81250">
              <w:rPr>
                <w:spacing w:val="1"/>
                <w:sz w:val="20"/>
                <w:szCs w:val="20"/>
              </w:rPr>
              <w:t>d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po</w:t>
            </w:r>
            <w:r w:rsidRPr="00F81250">
              <w:rPr>
                <w:spacing w:val="2"/>
                <w:sz w:val="20"/>
                <w:szCs w:val="20"/>
              </w:rPr>
              <w:t>s</w:t>
            </w:r>
            <w:r w:rsidRPr="00F81250">
              <w:rPr>
                <w:sz w:val="20"/>
                <w:szCs w:val="20"/>
              </w:rPr>
              <w:t>its oth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r than those</w:t>
            </w:r>
            <w:r w:rsidRPr="00F81250">
              <w:rPr>
                <w:spacing w:val="-1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 xml:space="preserve">of </w:t>
            </w:r>
            <w:r w:rsidRPr="00F81250">
              <w:rPr>
                <w:spacing w:val="-2"/>
                <w:sz w:val="20"/>
                <w:szCs w:val="20"/>
              </w:rPr>
              <w:t>c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nt</w:t>
            </w:r>
            <w:r w:rsidRPr="00F81250">
              <w:rPr>
                <w:spacing w:val="1"/>
                <w:sz w:val="20"/>
                <w:szCs w:val="20"/>
              </w:rPr>
              <w:t>r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l</w:t>
            </w:r>
            <w:r w:rsidRPr="00F81250">
              <w:rPr>
                <w:spacing w:val="2"/>
                <w:sz w:val="20"/>
                <w:szCs w:val="20"/>
              </w:rPr>
              <w:t xml:space="preserve"> </w:t>
            </w:r>
            <w:r w:rsidRPr="00F81250">
              <w:rPr>
                <w:spacing w:val="-3"/>
                <w:sz w:val="20"/>
                <w:szCs w:val="20"/>
              </w:rPr>
              <w:t>g</w:t>
            </w:r>
            <w:r w:rsidRPr="00F81250">
              <w:rPr>
                <w:sz w:val="20"/>
                <w:szCs w:val="20"/>
              </w:rPr>
              <w:t>o</w:t>
            </w:r>
            <w:r w:rsidRPr="00F81250">
              <w:rPr>
                <w:spacing w:val="2"/>
                <w:sz w:val="20"/>
                <w:szCs w:val="20"/>
              </w:rPr>
              <w:t>v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rnm</w:t>
            </w:r>
            <w:r w:rsidRPr="00F81250">
              <w:rPr>
                <w:spacing w:val="-2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nt (M1)</w:t>
            </w:r>
            <w:r w:rsidRPr="00F81250">
              <w:rPr>
                <w:spacing w:val="-2"/>
                <w:sz w:val="20"/>
                <w:szCs w:val="20"/>
              </w:rPr>
              <w:t xml:space="preserve"> 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s propo</w:t>
            </w:r>
            <w:r w:rsidRPr="00F81250">
              <w:rPr>
                <w:spacing w:val="-2"/>
                <w:sz w:val="20"/>
                <w:szCs w:val="20"/>
              </w:rPr>
              <w:t>r</w:t>
            </w:r>
            <w:r w:rsidRPr="00F81250">
              <w:rPr>
                <w:sz w:val="20"/>
                <w:szCs w:val="20"/>
              </w:rPr>
              <w:t>tion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 xml:space="preserve">l to </w:t>
            </w:r>
            <w:r w:rsidRPr="00F81250">
              <w:rPr>
                <w:spacing w:val="2"/>
                <w:sz w:val="20"/>
                <w:szCs w:val="20"/>
              </w:rPr>
              <w:t>t</w:t>
            </w:r>
            <w:r w:rsidRPr="00F81250">
              <w:rPr>
                <w:sz w:val="20"/>
                <w:szCs w:val="20"/>
              </w:rPr>
              <w:t>he</w:t>
            </w:r>
            <w:r w:rsidRPr="00F81250">
              <w:rPr>
                <w:spacing w:val="-1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 xml:space="preserve">sum of </w:t>
            </w:r>
            <w:r w:rsidRPr="00F81250">
              <w:rPr>
                <w:spacing w:val="-1"/>
                <w:sz w:val="20"/>
                <w:szCs w:val="20"/>
              </w:rPr>
              <w:t>c</w:t>
            </w:r>
            <w:r w:rsidRPr="00F81250">
              <w:rPr>
                <w:sz w:val="20"/>
                <w:szCs w:val="20"/>
              </w:rPr>
              <w:t>ur</w:t>
            </w:r>
            <w:r w:rsidRPr="00F81250">
              <w:rPr>
                <w:spacing w:val="-2"/>
                <w:sz w:val="20"/>
                <w:szCs w:val="20"/>
              </w:rPr>
              <w:t>r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pacing w:val="2"/>
                <w:sz w:val="20"/>
                <w:szCs w:val="20"/>
              </w:rPr>
              <w:t>n</w:t>
            </w:r>
            <w:r w:rsidRPr="00F81250">
              <w:rPr>
                <w:spacing w:val="3"/>
                <w:sz w:val="20"/>
                <w:szCs w:val="20"/>
              </w:rPr>
              <w:t>c</w:t>
            </w:r>
            <w:r w:rsidRPr="00F81250">
              <w:rPr>
                <w:sz w:val="20"/>
                <w:szCs w:val="20"/>
              </w:rPr>
              <w:t>y</w:t>
            </w:r>
            <w:r w:rsidRPr="00F81250">
              <w:rPr>
                <w:spacing w:val="-5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>outside</w:t>
            </w:r>
            <w:r w:rsidRPr="00F81250">
              <w:rPr>
                <w:spacing w:val="-1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>b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nks,</w:t>
            </w:r>
            <w:r w:rsidRPr="00F81250">
              <w:rPr>
                <w:spacing w:val="1"/>
                <w:sz w:val="20"/>
                <w:szCs w:val="20"/>
              </w:rPr>
              <w:t xml:space="preserve"> </w:t>
            </w:r>
            <w:r w:rsidRPr="00F81250">
              <w:rPr>
                <w:spacing w:val="2"/>
                <w:sz w:val="20"/>
                <w:szCs w:val="20"/>
              </w:rPr>
              <w:t>d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mand d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posits oth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r th</w:t>
            </w:r>
            <w:r w:rsidRPr="00F81250">
              <w:rPr>
                <w:spacing w:val="-2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n those</w:t>
            </w:r>
            <w:r w:rsidRPr="00F81250">
              <w:rPr>
                <w:spacing w:val="1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 xml:space="preserve">of the </w:t>
            </w:r>
            <w:r w:rsidRPr="00F81250">
              <w:rPr>
                <w:spacing w:val="-1"/>
                <w:sz w:val="20"/>
                <w:szCs w:val="20"/>
              </w:rPr>
              <w:t>ce</w:t>
            </w:r>
            <w:r w:rsidRPr="00F81250">
              <w:rPr>
                <w:sz w:val="20"/>
                <w:szCs w:val="20"/>
              </w:rPr>
              <w:t>ntr</w:t>
            </w:r>
            <w:r w:rsidRPr="00F81250">
              <w:rPr>
                <w:spacing w:val="-2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l</w:t>
            </w:r>
            <w:r w:rsidRPr="00F81250">
              <w:rPr>
                <w:spacing w:val="2"/>
                <w:sz w:val="20"/>
                <w:szCs w:val="20"/>
              </w:rPr>
              <w:t xml:space="preserve"> </w:t>
            </w:r>
            <w:r w:rsidRPr="00F81250">
              <w:rPr>
                <w:spacing w:val="-3"/>
                <w:sz w:val="20"/>
                <w:szCs w:val="20"/>
              </w:rPr>
              <w:t>g</w:t>
            </w:r>
            <w:r w:rsidRPr="00F81250">
              <w:rPr>
                <w:sz w:val="20"/>
                <w:szCs w:val="20"/>
              </w:rPr>
              <w:t>ov</w:t>
            </w:r>
            <w:r w:rsidRPr="00F81250">
              <w:rPr>
                <w:spacing w:val="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rnm</w:t>
            </w:r>
            <w:r w:rsidRPr="00F81250">
              <w:rPr>
                <w:spacing w:val="-2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 xml:space="preserve">nt, and </w:t>
            </w:r>
            <w:r w:rsidRPr="00F81250">
              <w:rPr>
                <w:spacing w:val="2"/>
                <w:sz w:val="20"/>
                <w:szCs w:val="20"/>
              </w:rPr>
              <w:t>t</w:t>
            </w:r>
            <w:r w:rsidRPr="00F81250">
              <w:rPr>
                <w:sz w:val="20"/>
                <w:szCs w:val="20"/>
              </w:rPr>
              <w:t>he</w:t>
            </w:r>
            <w:r w:rsidRPr="00F81250">
              <w:rPr>
                <w:spacing w:val="-1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>time, s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vin</w:t>
            </w:r>
            <w:r w:rsidRPr="00F81250">
              <w:rPr>
                <w:spacing w:val="-2"/>
                <w:sz w:val="20"/>
                <w:szCs w:val="20"/>
              </w:rPr>
              <w:t>g</w:t>
            </w:r>
            <w:r w:rsidRPr="00F81250">
              <w:rPr>
                <w:sz w:val="20"/>
                <w:szCs w:val="20"/>
              </w:rPr>
              <w:t xml:space="preserve">s, 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nd</w:t>
            </w:r>
            <w:r w:rsidRPr="00F81250">
              <w:rPr>
                <w:spacing w:val="2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>fo</w:t>
            </w:r>
            <w:r w:rsidRPr="00F81250">
              <w:rPr>
                <w:spacing w:val="-2"/>
                <w:sz w:val="20"/>
                <w:szCs w:val="20"/>
              </w:rPr>
              <w:t>r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pacing w:val="2"/>
                <w:sz w:val="20"/>
                <w:szCs w:val="20"/>
              </w:rPr>
              <w:t>i</w:t>
            </w:r>
            <w:r w:rsidRPr="00F81250">
              <w:rPr>
                <w:spacing w:val="-3"/>
                <w:sz w:val="20"/>
                <w:szCs w:val="20"/>
              </w:rPr>
              <w:t>g</w:t>
            </w:r>
            <w:r w:rsidRPr="00F81250">
              <w:rPr>
                <w:sz w:val="20"/>
                <w:szCs w:val="20"/>
              </w:rPr>
              <w:t>n</w:t>
            </w:r>
            <w:r w:rsidRPr="00F81250">
              <w:rPr>
                <w:spacing w:val="2"/>
                <w:sz w:val="20"/>
                <w:szCs w:val="20"/>
              </w:rPr>
              <w:t xml:space="preserve"> </w:t>
            </w:r>
            <w:r w:rsidRPr="00F81250">
              <w:rPr>
                <w:spacing w:val="-1"/>
                <w:sz w:val="20"/>
                <w:szCs w:val="20"/>
              </w:rPr>
              <w:t>c</w:t>
            </w:r>
            <w:r w:rsidRPr="00F81250">
              <w:rPr>
                <w:sz w:val="20"/>
                <w:szCs w:val="20"/>
              </w:rPr>
              <w:t>urr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n</w:t>
            </w:r>
            <w:r w:rsidRPr="00F81250">
              <w:rPr>
                <w:spacing w:val="3"/>
                <w:sz w:val="20"/>
                <w:szCs w:val="20"/>
              </w:rPr>
              <w:t>c</w:t>
            </w:r>
            <w:r w:rsidRPr="00F81250">
              <w:rPr>
                <w:sz w:val="20"/>
                <w:szCs w:val="20"/>
              </w:rPr>
              <w:t>y d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 xml:space="preserve">posits of </w:t>
            </w:r>
            <w:r w:rsidRPr="00F81250">
              <w:rPr>
                <w:spacing w:val="-1"/>
                <w:sz w:val="20"/>
                <w:szCs w:val="20"/>
              </w:rPr>
              <w:t>re</w:t>
            </w:r>
            <w:r w:rsidRPr="00F81250">
              <w:rPr>
                <w:sz w:val="20"/>
                <w:szCs w:val="20"/>
              </w:rPr>
              <w:t>sident se</w:t>
            </w:r>
            <w:r w:rsidRPr="00F81250">
              <w:rPr>
                <w:spacing w:val="-2"/>
                <w:sz w:val="20"/>
                <w:szCs w:val="20"/>
              </w:rPr>
              <w:t>c</w:t>
            </w:r>
            <w:r w:rsidRPr="00F81250">
              <w:rPr>
                <w:sz w:val="20"/>
                <w:szCs w:val="20"/>
              </w:rPr>
              <w:t>t</w:t>
            </w:r>
            <w:r w:rsidRPr="00F81250">
              <w:rPr>
                <w:spacing w:val="2"/>
                <w:sz w:val="20"/>
                <w:szCs w:val="20"/>
              </w:rPr>
              <w:t>o</w:t>
            </w:r>
            <w:r w:rsidRPr="00F81250">
              <w:rPr>
                <w:sz w:val="20"/>
                <w:szCs w:val="20"/>
              </w:rPr>
              <w:t>rs oth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r than the</w:t>
            </w:r>
            <w:r w:rsidRPr="00F81250">
              <w:rPr>
                <w:spacing w:val="-1"/>
                <w:sz w:val="20"/>
                <w:szCs w:val="20"/>
              </w:rPr>
              <w:t xml:space="preserve"> ce</w:t>
            </w:r>
            <w:r w:rsidRPr="00F81250">
              <w:rPr>
                <w:sz w:val="20"/>
                <w:szCs w:val="20"/>
              </w:rPr>
              <w:t>nt</w:t>
            </w:r>
            <w:r w:rsidRPr="00F81250">
              <w:rPr>
                <w:spacing w:val="1"/>
                <w:sz w:val="20"/>
                <w:szCs w:val="20"/>
              </w:rPr>
              <w:t>r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 xml:space="preserve">l </w:t>
            </w:r>
            <w:r w:rsidRPr="00F81250">
              <w:rPr>
                <w:spacing w:val="-2"/>
                <w:sz w:val="20"/>
                <w:szCs w:val="20"/>
              </w:rPr>
              <w:t>g</w:t>
            </w:r>
            <w:r w:rsidRPr="00F81250">
              <w:rPr>
                <w:sz w:val="20"/>
                <w:szCs w:val="20"/>
              </w:rPr>
              <w:t>o</w:t>
            </w:r>
            <w:r w:rsidRPr="00F81250">
              <w:rPr>
                <w:spacing w:val="2"/>
                <w:sz w:val="20"/>
                <w:szCs w:val="20"/>
              </w:rPr>
              <w:t>v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rn</w:t>
            </w:r>
            <w:r w:rsidRPr="00F81250">
              <w:rPr>
                <w:spacing w:val="1"/>
                <w:sz w:val="20"/>
                <w:szCs w:val="20"/>
              </w:rPr>
              <w:t>m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nt (M2</w:t>
            </w:r>
            <w:r w:rsidRPr="00F81250">
              <w:rPr>
                <w:spacing w:val="-1"/>
                <w:sz w:val="20"/>
                <w:szCs w:val="20"/>
              </w:rPr>
              <w:t>)</w:t>
            </w:r>
            <w:r w:rsidRPr="00F81250">
              <w:rPr>
                <w:sz w:val="20"/>
                <w:szCs w:val="20"/>
              </w:rPr>
              <w:t>.</w:t>
            </w:r>
          </w:p>
        </w:tc>
      </w:tr>
      <w:tr w:rsidR="00086911" w:rsidRPr="00F81250" w:rsidTr="00F81250">
        <w:trPr>
          <w:trHeight w:hRule="exact" w:val="2198"/>
          <w:jc w:val="center"/>
        </w:trPr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81250">
              <w:rPr>
                <w:b/>
                <w:bCs/>
                <w:sz w:val="20"/>
                <w:szCs w:val="20"/>
              </w:rPr>
              <w:t>Labor</w:t>
            </w:r>
            <w:r w:rsidRPr="00F81250">
              <w:rPr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F81250">
              <w:rPr>
                <w:b/>
                <w:bCs/>
                <w:spacing w:val="1"/>
                <w:sz w:val="20"/>
                <w:szCs w:val="20"/>
              </w:rPr>
              <w:t>f</w:t>
            </w:r>
            <w:r w:rsidRPr="00F81250">
              <w:rPr>
                <w:b/>
                <w:bCs/>
                <w:sz w:val="20"/>
                <w:szCs w:val="20"/>
              </w:rPr>
              <w:t>o</w:t>
            </w:r>
            <w:r w:rsidRPr="00F81250">
              <w:rPr>
                <w:b/>
                <w:bCs/>
                <w:spacing w:val="-1"/>
                <w:sz w:val="20"/>
                <w:szCs w:val="20"/>
              </w:rPr>
              <w:t>rc</w:t>
            </w:r>
            <w:r w:rsidRPr="00F81250">
              <w:rPr>
                <w:b/>
                <w:bCs/>
                <w:sz w:val="20"/>
                <w:szCs w:val="20"/>
              </w:rPr>
              <w:t>e pa</w:t>
            </w:r>
            <w:r w:rsidRPr="00F81250">
              <w:rPr>
                <w:b/>
                <w:bCs/>
                <w:spacing w:val="-1"/>
                <w:sz w:val="20"/>
                <w:szCs w:val="20"/>
              </w:rPr>
              <w:t>r</w:t>
            </w:r>
            <w:r w:rsidRPr="00F81250">
              <w:rPr>
                <w:b/>
                <w:bCs/>
                <w:sz w:val="20"/>
                <w:szCs w:val="20"/>
              </w:rPr>
              <w:t>ti</w:t>
            </w:r>
            <w:r w:rsidRPr="00F81250">
              <w:rPr>
                <w:b/>
                <w:bCs/>
                <w:spacing w:val="-2"/>
                <w:sz w:val="20"/>
                <w:szCs w:val="20"/>
              </w:rPr>
              <w:t>c</w:t>
            </w:r>
            <w:r w:rsidRPr="00F81250">
              <w:rPr>
                <w:b/>
                <w:bCs/>
                <w:sz w:val="20"/>
                <w:szCs w:val="20"/>
              </w:rPr>
              <w:t>i</w:t>
            </w:r>
            <w:r w:rsidRPr="00F81250">
              <w:rPr>
                <w:b/>
                <w:bCs/>
                <w:spacing w:val="1"/>
                <w:sz w:val="20"/>
                <w:szCs w:val="20"/>
              </w:rPr>
              <w:t>p</w:t>
            </w:r>
            <w:r w:rsidRPr="00F81250">
              <w:rPr>
                <w:b/>
                <w:bCs/>
                <w:sz w:val="20"/>
                <w:szCs w:val="20"/>
              </w:rPr>
              <w:t>ation</w:t>
            </w:r>
            <w:r w:rsidRPr="00F81250">
              <w:rPr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F81250">
              <w:rPr>
                <w:b/>
                <w:bCs/>
                <w:spacing w:val="-1"/>
                <w:sz w:val="20"/>
                <w:szCs w:val="20"/>
              </w:rPr>
              <w:t>r</w:t>
            </w:r>
            <w:r w:rsidRPr="00F81250">
              <w:rPr>
                <w:b/>
                <w:bCs/>
                <w:sz w:val="20"/>
                <w:szCs w:val="20"/>
              </w:rPr>
              <w:t>ate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81250">
              <w:rPr>
                <w:spacing w:val="1"/>
                <w:sz w:val="20"/>
                <w:szCs w:val="20"/>
              </w:rPr>
              <w:t>W</w:t>
            </w:r>
            <w:r w:rsidRPr="00F81250">
              <w:rPr>
                <w:sz w:val="20"/>
                <w:szCs w:val="20"/>
              </w:rPr>
              <w:t xml:space="preserve">orld </w:t>
            </w:r>
            <w:r w:rsidRPr="00F81250">
              <w:rPr>
                <w:spacing w:val="-2"/>
                <w:sz w:val="20"/>
                <w:szCs w:val="20"/>
              </w:rPr>
              <w:t>B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 xml:space="preserve">nk </w:t>
            </w:r>
            <w:r w:rsidRPr="00F81250">
              <w:rPr>
                <w:spacing w:val="-4"/>
                <w:sz w:val="20"/>
                <w:szCs w:val="20"/>
              </w:rPr>
              <w:t>I</w:t>
            </w:r>
            <w:r w:rsidRPr="00F81250">
              <w:rPr>
                <w:sz w:val="20"/>
                <w:szCs w:val="20"/>
              </w:rPr>
              <w:t>ndi</w:t>
            </w:r>
            <w:r w:rsidRPr="00F81250">
              <w:rPr>
                <w:spacing w:val="1"/>
                <w:sz w:val="20"/>
                <w:szCs w:val="20"/>
              </w:rPr>
              <w:t>c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tors 2016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</w:p>
          <w:p w:rsidR="00086911" w:rsidRPr="00F81250" w:rsidRDefault="00086911" w:rsidP="00F81250">
            <w:pPr>
              <w:pStyle w:val="TableParagraph"/>
              <w:kinsoku w:val="0"/>
              <w:overflowPunct w:val="0"/>
              <w:spacing w:line="360" w:lineRule="auto"/>
              <w:jc w:val="center"/>
              <w:rPr>
                <w:sz w:val="20"/>
                <w:szCs w:val="20"/>
              </w:rPr>
            </w:pPr>
            <w:r w:rsidRPr="00F81250">
              <w:rPr>
                <w:sz w:val="20"/>
                <w:szCs w:val="20"/>
              </w:rPr>
              <w:t>The</w:t>
            </w:r>
            <w:r w:rsidRPr="00F81250">
              <w:rPr>
                <w:spacing w:val="-2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>pro</w:t>
            </w:r>
            <w:r w:rsidRPr="00F81250">
              <w:rPr>
                <w:spacing w:val="-1"/>
                <w:sz w:val="20"/>
                <w:szCs w:val="20"/>
              </w:rPr>
              <w:t>p</w:t>
            </w:r>
            <w:r w:rsidRPr="00F81250">
              <w:rPr>
                <w:sz w:val="20"/>
                <w:szCs w:val="20"/>
              </w:rPr>
              <w:t>ortion of the</w:t>
            </w:r>
            <w:r w:rsidRPr="00F81250">
              <w:rPr>
                <w:spacing w:val="-1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>p</w:t>
            </w:r>
            <w:r w:rsidRPr="00F81250">
              <w:rPr>
                <w:spacing w:val="2"/>
                <w:sz w:val="20"/>
                <w:szCs w:val="20"/>
              </w:rPr>
              <w:t>o</w:t>
            </w:r>
            <w:r w:rsidRPr="00F81250">
              <w:rPr>
                <w:sz w:val="20"/>
                <w:szCs w:val="20"/>
              </w:rPr>
              <w:t xml:space="preserve">pulation 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g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 xml:space="preserve">s 15–64 that is </w:t>
            </w:r>
            <w:r w:rsidRPr="00F81250">
              <w:rPr>
                <w:spacing w:val="-1"/>
                <w:sz w:val="20"/>
                <w:szCs w:val="20"/>
              </w:rPr>
              <w:t>ec</w:t>
            </w:r>
            <w:r w:rsidRPr="00F81250">
              <w:rPr>
                <w:sz w:val="20"/>
                <w:szCs w:val="20"/>
              </w:rPr>
              <w:t>on</w:t>
            </w:r>
            <w:r w:rsidRPr="00F81250">
              <w:rPr>
                <w:spacing w:val="2"/>
                <w:sz w:val="20"/>
                <w:szCs w:val="20"/>
              </w:rPr>
              <w:t>o</w:t>
            </w:r>
            <w:r w:rsidRPr="00F81250">
              <w:rPr>
                <w:sz w:val="20"/>
                <w:szCs w:val="20"/>
              </w:rPr>
              <w:t>mi</w:t>
            </w:r>
            <w:r w:rsidRPr="00F81250">
              <w:rPr>
                <w:spacing w:val="-1"/>
                <w:sz w:val="20"/>
                <w:szCs w:val="20"/>
              </w:rPr>
              <w:t>ca</w:t>
            </w:r>
            <w:r w:rsidRPr="00F81250">
              <w:rPr>
                <w:sz w:val="20"/>
                <w:szCs w:val="20"/>
              </w:rPr>
              <w:t>l</w:t>
            </w:r>
            <w:r w:rsidRPr="00F81250">
              <w:rPr>
                <w:spacing w:val="3"/>
                <w:sz w:val="20"/>
                <w:szCs w:val="20"/>
              </w:rPr>
              <w:t>l</w:t>
            </w:r>
            <w:r w:rsidRPr="00F81250">
              <w:rPr>
                <w:sz w:val="20"/>
                <w:szCs w:val="20"/>
              </w:rPr>
              <w:t xml:space="preserve">y </w:t>
            </w:r>
            <w:r w:rsidRPr="00F81250">
              <w:rPr>
                <w:spacing w:val="-1"/>
                <w:sz w:val="20"/>
                <w:szCs w:val="20"/>
              </w:rPr>
              <w:t>ac</w:t>
            </w:r>
            <w:r w:rsidRPr="00F81250">
              <w:rPr>
                <w:sz w:val="20"/>
                <w:szCs w:val="20"/>
              </w:rPr>
              <w:t>tiv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: all people</w:t>
            </w:r>
            <w:r w:rsidRPr="00F81250">
              <w:rPr>
                <w:spacing w:val="-1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>who s</w:t>
            </w:r>
            <w:r w:rsidRPr="00F81250">
              <w:rPr>
                <w:spacing w:val="1"/>
                <w:sz w:val="20"/>
                <w:szCs w:val="20"/>
              </w:rPr>
              <w:t>u</w:t>
            </w:r>
            <w:r w:rsidRPr="00F81250">
              <w:rPr>
                <w:sz w:val="20"/>
                <w:szCs w:val="20"/>
              </w:rPr>
              <w:t>pp</w:t>
            </w:r>
            <w:r w:rsidRPr="00F81250">
              <w:rPr>
                <w:spacing w:val="2"/>
                <w:sz w:val="20"/>
                <w:szCs w:val="20"/>
              </w:rPr>
              <w:t>l</w:t>
            </w:r>
            <w:r w:rsidRPr="00F81250">
              <w:rPr>
                <w:sz w:val="20"/>
                <w:szCs w:val="20"/>
              </w:rPr>
              <w:t>y labor</w:t>
            </w:r>
            <w:r w:rsidRPr="00F81250">
              <w:rPr>
                <w:spacing w:val="-2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>for</w:t>
            </w:r>
            <w:r w:rsidRPr="00F81250">
              <w:rPr>
                <w:spacing w:val="-2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 xml:space="preserve">the </w:t>
            </w:r>
            <w:r w:rsidRPr="00F81250">
              <w:rPr>
                <w:spacing w:val="1"/>
                <w:sz w:val="20"/>
                <w:szCs w:val="20"/>
              </w:rPr>
              <w:t>p</w:t>
            </w:r>
            <w:r w:rsidRPr="00F81250">
              <w:rPr>
                <w:sz w:val="20"/>
                <w:szCs w:val="20"/>
              </w:rPr>
              <w:t>rodu</w:t>
            </w:r>
            <w:r w:rsidRPr="00F81250">
              <w:rPr>
                <w:spacing w:val="-2"/>
                <w:sz w:val="20"/>
                <w:szCs w:val="20"/>
              </w:rPr>
              <w:t>c</w:t>
            </w:r>
            <w:r w:rsidRPr="00F81250">
              <w:rPr>
                <w:sz w:val="20"/>
                <w:szCs w:val="20"/>
              </w:rPr>
              <w:t>tion</w:t>
            </w:r>
            <w:r w:rsidRPr="00F81250">
              <w:rPr>
                <w:spacing w:val="2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 xml:space="preserve">of </w:t>
            </w:r>
            <w:r w:rsidRPr="00F81250">
              <w:rPr>
                <w:spacing w:val="-4"/>
                <w:sz w:val="20"/>
                <w:szCs w:val="20"/>
              </w:rPr>
              <w:t>g</w:t>
            </w:r>
            <w:r w:rsidRPr="00F81250">
              <w:rPr>
                <w:sz w:val="20"/>
                <w:szCs w:val="20"/>
              </w:rPr>
              <w:t xml:space="preserve">oods </w:t>
            </w:r>
            <w:r w:rsidRPr="00F81250">
              <w:rPr>
                <w:spacing w:val="-1"/>
                <w:sz w:val="20"/>
                <w:szCs w:val="20"/>
              </w:rPr>
              <w:t>a</w:t>
            </w:r>
            <w:r w:rsidRPr="00F81250">
              <w:rPr>
                <w:sz w:val="20"/>
                <w:szCs w:val="20"/>
              </w:rPr>
              <w:t>nd s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rvic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s duri</w:t>
            </w:r>
            <w:r w:rsidRPr="00F81250">
              <w:rPr>
                <w:spacing w:val="2"/>
                <w:sz w:val="20"/>
                <w:szCs w:val="20"/>
              </w:rPr>
              <w:t>n</w:t>
            </w:r>
            <w:r w:rsidRPr="00F81250">
              <w:rPr>
                <w:sz w:val="20"/>
                <w:szCs w:val="20"/>
              </w:rPr>
              <w:t>g</w:t>
            </w:r>
            <w:r w:rsidRPr="00F81250">
              <w:rPr>
                <w:spacing w:val="-3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>a</w:t>
            </w:r>
            <w:r w:rsidRPr="00F81250">
              <w:rPr>
                <w:spacing w:val="-1"/>
                <w:sz w:val="20"/>
                <w:szCs w:val="20"/>
              </w:rPr>
              <w:t xml:space="preserve"> </w:t>
            </w:r>
            <w:r w:rsidRPr="00F81250">
              <w:rPr>
                <w:sz w:val="20"/>
                <w:szCs w:val="20"/>
              </w:rPr>
              <w:t>sp</w:t>
            </w:r>
            <w:r w:rsidRPr="00F81250">
              <w:rPr>
                <w:spacing w:val="1"/>
                <w:sz w:val="20"/>
                <w:szCs w:val="20"/>
              </w:rPr>
              <w:t>e</w:t>
            </w:r>
            <w:r w:rsidRPr="00F81250">
              <w:rPr>
                <w:spacing w:val="-1"/>
                <w:sz w:val="20"/>
                <w:szCs w:val="20"/>
              </w:rPr>
              <w:t>c</w:t>
            </w:r>
            <w:r w:rsidRPr="00F81250">
              <w:rPr>
                <w:sz w:val="20"/>
                <w:szCs w:val="20"/>
              </w:rPr>
              <w:t>ifi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d p</w:t>
            </w:r>
            <w:r w:rsidRPr="00F81250">
              <w:rPr>
                <w:spacing w:val="-1"/>
                <w:sz w:val="20"/>
                <w:szCs w:val="20"/>
              </w:rPr>
              <w:t>e</w:t>
            </w:r>
            <w:r w:rsidRPr="00F81250">
              <w:rPr>
                <w:sz w:val="20"/>
                <w:szCs w:val="20"/>
              </w:rPr>
              <w:t>riod.</w:t>
            </w:r>
          </w:p>
        </w:tc>
      </w:tr>
    </w:tbl>
    <w:p w:rsidR="00B93AC8" w:rsidRDefault="00B93AC8" w:rsidP="00086911">
      <w:pPr>
        <w:kinsoku w:val="0"/>
        <w:overflowPunct w:val="0"/>
        <w:spacing w:line="199" w:lineRule="exact"/>
        <w:ind w:left="221"/>
        <w:rPr>
          <w:sz w:val="18"/>
          <w:szCs w:val="18"/>
        </w:rPr>
      </w:pPr>
    </w:p>
    <w:p w:rsidR="00B93AC8" w:rsidRDefault="00B93AC8" w:rsidP="00086911">
      <w:pPr>
        <w:kinsoku w:val="0"/>
        <w:overflowPunct w:val="0"/>
        <w:spacing w:line="199" w:lineRule="exact"/>
        <w:ind w:left="221"/>
        <w:rPr>
          <w:sz w:val="18"/>
          <w:szCs w:val="18"/>
        </w:rPr>
      </w:pPr>
    </w:p>
    <w:p w:rsidR="00B93AC8" w:rsidRPr="00091BCA" w:rsidRDefault="00091BCA" w:rsidP="00091BCA">
      <w:pPr>
        <w:kinsoku w:val="0"/>
        <w:overflowPunct w:val="0"/>
        <w:spacing w:line="360" w:lineRule="auto"/>
        <w:jc w:val="both"/>
        <w:rPr>
          <w:sz w:val="20"/>
          <w:szCs w:val="20"/>
        </w:rPr>
      </w:pPr>
      <w:r>
        <w:rPr>
          <w:b/>
          <w:bCs/>
        </w:rPr>
        <w:t xml:space="preserve">                            </w:t>
      </w:r>
      <w:r w:rsidR="00B93AC8" w:rsidRPr="00091BCA">
        <w:rPr>
          <w:b/>
          <w:bCs/>
          <w:sz w:val="20"/>
          <w:szCs w:val="20"/>
        </w:rPr>
        <w:t>T</w:t>
      </w:r>
      <w:r w:rsidR="00395082" w:rsidRPr="00091BCA">
        <w:rPr>
          <w:b/>
          <w:bCs/>
          <w:sz w:val="20"/>
          <w:szCs w:val="20"/>
        </w:rPr>
        <w:t>able</w:t>
      </w:r>
      <w:r w:rsidR="00B93AC8" w:rsidRPr="00091BCA">
        <w:rPr>
          <w:b/>
          <w:bCs/>
          <w:sz w:val="20"/>
          <w:szCs w:val="20"/>
        </w:rPr>
        <w:t xml:space="preserve"> A3:</w:t>
      </w:r>
      <w:r w:rsidR="00B93AC8" w:rsidRPr="00091BCA">
        <w:rPr>
          <w:b/>
          <w:bCs/>
          <w:spacing w:val="1"/>
          <w:sz w:val="20"/>
          <w:szCs w:val="20"/>
        </w:rPr>
        <w:t xml:space="preserve"> </w:t>
      </w:r>
      <w:r w:rsidR="00B93AC8" w:rsidRPr="00091BCA">
        <w:rPr>
          <w:spacing w:val="-6"/>
          <w:sz w:val="20"/>
          <w:szCs w:val="20"/>
        </w:rPr>
        <w:t>L</w:t>
      </w:r>
      <w:r w:rsidR="00B93AC8" w:rsidRPr="00091BCA">
        <w:rPr>
          <w:sz w:val="20"/>
          <w:szCs w:val="20"/>
        </w:rPr>
        <w:t xml:space="preserve">ist </w:t>
      </w:r>
      <w:r w:rsidR="00B93AC8" w:rsidRPr="00091BCA">
        <w:rPr>
          <w:spacing w:val="-1"/>
          <w:sz w:val="20"/>
          <w:szCs w:val="20"/>
        </w:rPr>
        <w:t>a</w:t>
      </w:r>
      <w:r w:rsidR="00B93AC8" w:rsidRPr="00091BCA">
        <w:rPr>
          <w:sz w:val="20"/>
          <w:szCs w:val="20"/>
        </w:rPr>
        <w:t>nd Sour</w:t>
      </w:r>
      <w:r w:rsidR="00B93AC8" w:rsidRPr="00091BCA">
        <w:rPr>
          <w:spacing w:val="-2"/>
          <w:sz w:val="20"/>
          <w:szCs w:val="20"/>
        </w:rPr>
        <w:t>c</w:t>
      </w:r>
      <w:r w:rsidR="00B93AC8" w:rsidRPr="00091BCA">
        <w:rPr>
          <w:spacing w:val="-1"/>
          <w:sz w:val="20"/>
          <w:szCs w:val="20"/>
        </w:rPr>
        <w:t>e</w:t>
      </w:r>
      <w:r w:rsidR="00B93AC8" w:rsidRPr="00091BCA">
        <w:rPr>
          <w:sz w:val="20"/>
          <w:szCs w:val="20"/>
        </w:rPr>
        <w:t>s of the</w:t>
      </w:r>
      <w:r w:rsidR="00B93AC8" w:rsidRPr="00091BCA">
        <w:rPr>
          <w:spacing w:val="1"/>
          <w:sz w:val="20"/>
          <w:szCs w:val="20"/>
        </w:rPr>
        <w:t xml:space="preserve"> </w:t>
      </w:r>
      <w:r w:rsidR="00B93AC8" w:rsidRPr="00091BCA">
        <w:rPr>
          <w:sz w:val="20"/>
          <w:szCs w:val="20"/>
        </w:rPr>
        <w:t>V</w:t>
      </w:r>
      <w:r w:rsidR="00B93AC8" w:rsidRPr="00091BCA">
        <w:rPr>
          <w:spacing w:val="-2"/>
          <w:sz w:val="20"/>
          <w:szCs w:val="20"/>
        </w:rPr>
        <w:t>a</w:t>
      </w:r>
      <w:r w:rsidR="00B93AC8" w:rsidRPr="00091BCA">
        <w:rPr>
          <w:sz w:val="20"/>
          <w:szCs w:val="20"/>
        </w:rPr>
        <w:t>r</w:t>
      </w:r>
      <w:r w:rsidR="00B93AC8" w:rsidRPr="00091BCA">
        <w:rPr>
          <w:spacing w:val="1"/>
          <w:sz w:val="20"/>
          <w:szCs w:val="20"/>
        </w:rPr>
        <w:t>i</w:t>
      </w:r>
      <w:r w:rsidR="00B93AC8" w:rsidRPr="00091BCA">
        <w:rPr>
          <w:spacing w:val="-1"/>
          <w:sz w:val="20"/>
          <w:szCs w:val="20"/>
        </w:rPr>
        <w:t>a</w:t>
      </w:r>
      <w:r w:rsidR="00B93AC8" w:rsidRPr="00091BCA">
        <w:rPr>
          <w:sz w:val="20"/>
          <w:szCs w:val="20"/>
        </w:rPr>
        <w:t>bles u</w:t>
      </w:r>
      <w:r w:rsidR="00B93AC8" w:rsidRPr="00091BCA">
        <w:rPr>
          <w:spacing w:val="2"/>
          <w:sz w:val="20"/>
          <w:szCs w:val="20"/>
        </w:rPr>
        <w:t>s</w:t>
      </w:r>
      <w:r w:rsidR="00B93AC8" w:rsidRPr="00091BCA">
        <w:rPr>
          <w:spacing w:val="-1"/>
          <w:sz w:val="20"/>
          <w:szCs w:val="20"/>
        </w:rPr>
        <w:t>e</w:t>
      </w:r>
      <w:r w:rsidR="00B93AC8" w:rsidRPr="00091BCA">
        <w:rPr>
          <w:sz w:val="20"/>
          <w:szCs w:val="20"/>
        </w:rPr>
        <w:t>d</w:t>
      </w:r>
    </w:p>
    <w:p w:rsidR="00086911" w:rsidRPr="00091BCA" w:rsidRDefault="00091BCA" w:rsidP="00091BCA">
      <w:pPr>
        <w:kinsoku w:val="0"/>
        <w:overflowPunct w:val="0"/>
        <w:spacing w:line="360" w:lineRule="auto"/>
        <w:jc w:val="both"/>
        <w:rPr>
          <w:sz w:val="20"/>
          <w:szCs w:val="20"/>
        </w:rPr>
      </w:pPr>
      <w:r w:rsidRPr="00091BCA">
        <w:rPr>
          <w:sz w:val="20"/>
          <w:szCs w:val="20"/>
        </w:rPr>
        <w:t xml:space="preserve">      </w:t>
      </w:r>
      <w:r w:rsidR="00A02655">
        <w:rPr>
          <w:sz w:val="20"/>
          <w:szCs w:val="20"/>
        </w:rPr>
        <w:t xml:space="preserve">                            </w:t>
      </w:r>
      <w:r w:rsidR="00086911" w:rsidRPr="00A02655">
        <w:rPr>
          <w:b/>
          <w:sz w:val="20"/>
          <w:szCs w:val="20"/>
        </w:rPr>
        <w:t xml:space="preserve">Note: </w:t>
      </w:r>
      <w:r w:rsidR="00086911" w:rsidRPr="00091BCA">
        <w:rPr>
          <w:sz w:val="20"/>
          <w:szCs w:val="20"/>
        </w:rPr>
        <w:t>Missing</w:t>
      </w:r>
      <w:r w:rsidR="00086911" w:rsidRPr="00091BCA">
        <w:rPr>
          <w:spacing w:val="-1"/>
          <w:sz w:val="20"/>
          <w:szCs w:val="20"/>
        </w:rPr>
        <w:t xml:space="preserve"> </w:t>
      </w:r>
      <w:r w:rsidR="00086911" w:rsidRPr="00091BCA">
        <w:rPr>
          <w:spacing w:val="-2"/>
          <w:sz w:val="20"/>
          <w:szCs w:val="20"/>
        </w:rPr>
        <w:t>v</w:t>
      </w:r>
      <w:r w:rsidR="00086911" w:rsidRPr="00091BCA">
        <w:rPr>
          <w:spacing w:val="-1"/>
          <w:sz w:val="20"/>
          <w:szCs w:val="20"/>
        </w:rPr>
        <w:t>a</w:t>
      </w:r>
      <w:r w:rsidR="00086911" w:rsidRPr="00091BCA">
        <w:rPr>
          <w:sz w:val="20"/>
          <w:szCs w:val="20"/>
        </w:rPr>
        <w:t>l</w:t>
      </w:r>
      <w:r w:rsidR="00086911" w:rsidRPr="00091BCA">
        <w:rPr>
          <w:spacing w:val="1"/>
          <w:sz w:val="20"/>
          <w:szCs w:val="20"/>
        </w:rPr>
        <w:t>u</w:t>
      </w:r>
      <w:r w:rsidR="00086911" w:rsidRPr="00091BCA">
        <w:rPr>
          <w:spacing w:val="-1"/>
          <w:sz w:val="20"/>
          <w:szCs w:val="20"/>
        </w:rPr>
        <w:t>e</w:t>
      </w:r>
      <w:r w:rsidR="00086911" w:rsidRPr="00091BCA">
        <w:rPr>
          <w:sz w:val="20"/>
          <w:szCs w:val="20"/>
        </w:rPr>
        <w:t xml:space="preserve">s </w:t>
      </w:r>
      <w:r w:rsidR="00086911" w:rsidRPr="00091BCA">
        <w:rPr>
          <w:spacing w:val="-3"/>
          <w:sz w:val="20"/>
          <w:szCs w:val="20"/>
        </w:rPr>
        <w:t>w</w:t>
      </w:r>
      <w:r w:rsidR="00086911" w:rsidRPr="00091BCA">
        <w:rPr>
          <w:spacing w:val="-1"/>
          <w:sz w:val="20"/>
          <w:szCs w:val="20"/>
        </w:rPr>
        <w:t>e</w:t>
      </w:r>
      <w:r w:rsidR="00086911" w:rsidRPr="00091BCA">
        <w:rPr>
          <w:sz w:val="20"/>
          <w:szCs w:val="20"/>
        </w:rPr>
        <w:t>re</w:t>
      </w:r>
      <w:r w:rsidR="00086911" w:rsidRPr="00091BCA">
        <w:rPr>
          <w:spacing w:val="-1"/>
          <w:sz w:val="20"/>
          <w:szCs w:val="20"/>
        </w:rPr>
        <w:t xml:space="preserve"> </w:t>
      </w:r>
      <w:r w:rsidR="00086911" w:rsidRPr="00091BCA">
        <w:rPr>
          <w:sz w:val="20"/>
          <w:szCs w:val="20"/>
        </w:rPr>
        <w:t>r</w:t>
      </w:r>
      <w:r w:rsidR="00086911" w:rsidRPr="00091BCA">
        <w:rPr>
          <w:spacing w:val="-1"/>
          <w:sz w:val="20"/>
          <w:szCs w:val="20"/>
        </w:rPr>
        <w:t>e</w:t>
      </w:r>
      <w:r w:rsidR="00086911" w:rsidRPr="00091BCA">
        <w:rPr>
          <w:spacing w:val="1"/>
          <w:sz w:val="20"/>
          <w:szCs w:val="20"/>
        </w:rPr>
        <w:t>p</w:t>
      </w:r>
      <w:r w:rsidR="00086911" w:rsidRPr="00091BCA">
        <w:rPr>
          <w:sz w:val="20"/>
          <w:szCs w:val="20"/>
        </w:rPr>
        <w:t>la</w:t>
      </w:r>
      <w:r w:rsidR="00086911" w:rsidRPr="00091BCA">
        <w:rPr>
          <w:spacing w:val="1"/>
          <w:sz w:val="20"/>
          <w:szCs w:val="20"/>
        </w:rPr>
        <w:t>c</w:t>
      </w:r>
      <w:r w:rsidR="00086911" w:rsidRPr="00091BCA">
        <w:rPr>
          <w:spacing w:val="-1"/>
          <w:sz w:val="20"/>
          <w:szCs w:val="20"/>
        </w:rPr>
        <w:t>e</w:t>
      </w:r>
      <w:r w:rsidR="00086911" w:rsidRPr="00091BCA">
        <w:rPr>
          <w:sz w:val="20"/>
          <w:szCs w:val="20"/>
        </w:rPr>
        <w:t>d</w:t>
      </w:r>
      <w:r w:rsidR="00086911" w:rsidRPr="00091BCA">
        <w:rPr>
          <w:spacing w:val="1"/>
          <w:sz w:val="20"/>
          <w:szCs w:val="20"/>
        </w:rPr>
        <w:t xml:space="preserve"> b</w:t>
      </w:r>
      <w:r w:rsidR="00086911" w:rsidRPr="00091BCA">
        <w:rPr>
          <w:sz w:val="20"/>
          <w:szCs w:val="20"/>
        </w:rPr>
        <w:t>y</w:t>
      </w:r>
      <w:r w:rsidR="00086911" w:rsidRPr="00091BCA">
        <w:rPr>
          <w:spacing w:val="-4"/>
          <w:sz w:val="20"/>
          <w:szCs w:val="20"/>
        </w:rPr>
        <w:t xml:space="preserve"> </w:t>
      </w:r>
      <w:r w:rsidR="00086911" w:rsidRPr="00091BCA">
        <w:rPr>
          <w:spacing w:val="-1"/>
          <w:sz w:val="20"/>
          <w:szCs w:val="20"/>
        </w:rPr>
        <w:t>e</w:t>
      </w:r>
      <w:r w:rsidR="00086911" w:rsidRPr="00091BCA">
        <w:rPr>
          <w:spacing w:val="-2"/>
          <w:sz w:val="20"/>
          <w:szCs w:val="20"/>
        </w:rPr>
        <w:t>x</w:t>
      </w:r>
      <w:r w:rsidR="00086911" w:rsidRPr="00091BCA">
        <w:rPr>
          <w:sz w:val="20"/>
          <w:szCs w:val="20"/>
        </w:rPr>
        <w:t>trap</w:t>
      </w:r>
      <w:r w:rsidR="00086911" w:rsidRPr="00091BCA">
        <w:rPr>
          <w:spacing w:val="1"/>
          <w:sz w:val="20"/>
          <w:szCs w:val="20"/>
        </w:rPr>
        <w:t>o</w:t>
      </w:r>
      <w:r w:rsidR="00086911" w:rsidRPr="00091BCA">
        <w:rPr>
          <w:sz w:val="20"/>
          <w:szCs w:val="20"/>
        </w:rPr>
        <w:t>lat</w:t>
      </w:r>
      <w:r w:rsidR="00086911" w:rsidRPr="00091BCA">
        <w:rPr>
          <w:spacing w:val="-1"/>
          <w:sz w:val="20"/>
          <w:szCs w:val="20"/>
        </w:rPr>
        <w:t>e</w:t>
      </w:r>
      <w:r w:rsidR="00086911" w:rsidRPr="00091BCA">
        <w:rPr>
          <w:sz w:val="20"/>
          <w:szCs w:val="20"/>
        </w:rPr>
        <w:t>d</w:t>
      </w:r>
      <w:r w:rsidR="00086911" w:rsidRPr="00091BCA">
        <w:rPr>
          <w:spacing w:val="1"/>
          <w:sz w:val="20"/>
          <w:szCs w:val="20"/>
        </w:rPr>
        <w:t xml:space="preserve"> </w:t>
      </w:r>
      <w:r w:rsidR="00086911" w:rsidRPr="00091BCA">
        <w:rPr>
          <w:spacing w:val="-3"/>
          <w:sz w:val="20"/>
          <w:szCs w:val="20"/>
        </w:rPr>
        <w:t>f</w:t>
      </w:r>
      <w:r w:rsidR="00086911" w:rsidRPr="00091BCA">
        <w:rPr>
          <w:sz w:val="20"/>
          <w:szCs w:val="20"/>
        </w:rPr>
        <w:t>i</w:t>
      </w:r>
      <w:r w:rsidR="00086911" w:rsidRPr="00091BCA">
        <w:rPr>
          <w:spacing w:val="-1"/>
          <w:sz w:val="20"/>
          <w:szCs w:val="20"/>
        </w:rPr>
        <w:t>g</w:t>
      </w:r>
      <w:r w:rsidR="00086911" w:rsidRPr="00091BCA">
        <w:rPr>
          <w:spacing w:val="1"/>
          <w:sz w:val="20"/>
          <w:szCs w:val="20"/>
        </w:rPr>
        <w:t>u</w:t>
      </w:r>
      <w:r w:rsidR="00086911" w:rsidRPr="00091BCA">
        <w:rPr>
          <w:sz w:val="20"/>
          <w:szCs w:val="20"/>
        </w:rPr>
        <w:t>r</w:t>
      </w:r>
      <w:r w:rsidR="00086911" w:rsidRPr="00091BCA">
        <w:rPr>
          <w:spacing w:val="-1"/>
          <w:sz w:val="20"/>
          <w:szCs w:val="20"/>
        </w:rPr>
        <w:t>e</w:t>
      </w:r>
      <w:r w:rsidR="00086911" w:rsidRPr="00091BCA">
        <w:rPr>
          <w:sz w:val="20"/>
          <w:szCs w:val="20"/>
        </w:rPr>
        <w:t xml:space="preserve">s </w:t>
      </w:r>
      <w:r w:rsidR="00086911" w:rsidRPr="00091BCA">
        <w:rPr>
          <w:spacing w:val="2"/>
          <w:sz w:val="20"/>
          <w:szCs w:val="20"/>
        </w:rPr>
        <w:t>i</w:t>
      </w:r>
      <w:r w:rsidR="00086911" w:rsidRPr="00091BCA">
        <w:rPr>
          <w:sz w:val="20"/>
          <w:szCs w:val="20"/>
        </w:rPr>
        <w:t>f</w:t>
      </w:r>
      <w:r w:rsidR="00086911" w:rsidRPr="00091BCA">
        <w:rPr>
          <w:spacing w:val="-2"/>
          <w:sz w:val="20"/>
          <w:szCs w:val="20"/>
        </w:rPr>
        <w:t xml:space="preserve"> </w:t>
      </w:r>
      <w:r w:rsidR="00086911" w:rsidRPr="00091BCA">
        <w:rPr>
          <w:spacing w:val="1"/>
          <w:sz w:val="20"/>
          <w:szCs w:val="20"/>
        </w:rPr>
        <w:t>po</w:t>
      </w:r>
      <w:r w:rsidR="00086911" w:rsidRPr="00091BCA">
        <w:rPr>
          <w:sz w:val="20"/>
          <w:szCs w:val="20"/>
        </w:rPr>
        <w:t>s</w:t>
      </w:r>
      <w:r w:rsidR="00086911" w:rsidRPr="00091BCA">
        <w:rPr>
          <w:spacing w:val="-1"/>
          <w:sz w:val="20"/>
          <w:szCs w:val="20"/>
        </w:rPr>
        <w:t>s</w:t>
      </w:r>
      <w:r w:rsidR="00086911" w:rsidRPr="00091BCA">
        <w:rPr>
          <w:sz w:val="20"/>
          <w:szCs w:val="20"/>
        </w:rPr>
        <w:t>i</w:t>
      </w:r>
      <w:r w:rsidR="00086911" w:rsidRPr="00091BCA">
        <w:rPr>
          <w:spacing w:val="1"/>
          <w:sz w:val="20"/>
          <w:szCs w:val="20"/>
        </w:rPr>
        <w:t>b</w:t>
      </w:r>
      <w:r w:rsidR="00086911" w:rsidRPr="00091BCA">
        <w:rPr>
          <w:sz w:val="20"/>
          <w:szCs w:val="20"/>
        </w:rPr>
        <w:t>le.</w:t>
      </w:r>
      <w:r w:rsidR="00086911" w:rsidRPr="00091BCA">
        <w:rPr>
          <w:spacing w:val="6"/>
          <w:sz w:val="20"/>
          <w:szCs w:val="20"/>
        </w:rPr>
        <w:t xml:space="preserve"> </w:t>
      </w:r>
    </w:p>
    <w:p w:rsidR="00B93AC8" w:rsidRDefault="00B93AC8" w:rsidP="00086911">
      <w:pPr>
        <w:kinsoku w:val="0"/>
        <w:overflowPunct w:val="0"/>
        <w:spacing w:line="199" w:lineRule="exact"/>
        <w:ind w:left="221"/>
        <w:rPr>
          <w:sz w:val="18"/>
          <w:szCs w:val="18"/>
        </w:rPr>
      </w:pPr>
    </w:p>
    <w:p w:rsidR="00B93AC8" w:rsidRDefault="00B93AC8" w:rsidP="00086911">
      <w:pPr>
        <w:kinsoku w:val="0"/>
        <w:overflowPunct w:val="0"/>
        <w:spacing w:line="199" w:lineRule="exact"/>
        <w:ind w:left="221"/>
        <w:rPr>
          <w:sz w:val="18"/>
          <w:szCs w:val="18"/>
        </w:rPr>
      </w:pPr>
    </w:p>
    <w:p w:rsidR="00B93AC8" w:rsidRDefault="00B93AC8" w:rsidP="00086911">
      <w:pPr>
        <w:kinsoku w:val="0"/>
        <w:overflowPunct w:val="0"/>
        <w:spacing w:line="199" w:lineRule="exact"/>
        <w:ind w:left="221"/>
        <w:rPr>
          <w:sz w:val="18"/>
          <w:szCs w:val="18"/>
        </w:rPr>
      </w:pPr>
    </w:p>
    <w:p w:rsidR="00B93AC8" w:rsidRDefault="00B93AC8" w:rsidP="00086911">
      <w:pPr>
        <w:kinsoku w:val="0"/>
        <w:overflowPunct w:val="0"/>
        <w:spacing w:line="199" w:lineRule="exact"/>
        <w:ind w:left="221"/>
        <w:rPr>
          <w:sz w:val="18"/>
          <w:szCs w:val="18"/>
        </w:rPr>
      </w:pPr>
    </w:p>
    <w:p w:rsidR="00B93AC8" w:rsidRDefault="00B93AC8" w:rsidP="00086911">
      <w:pPr>
        <w:kinsoku w:val="0"/>
        <w:overflowPunct w:val="0"/>
        <w:spacing w:line="199" w:lineRule="exact"/>
        <w:ind w:left="221"/>
        <w:rPr>
          <w:sz w:val="18"/>
          <w:szCs w:val="18"/>
        </w:rPr>
      </w:pPr>
    </w:p>
    <w:p w:rsidR="00B93AC8" w:rsidRDefault="00B93AC8" w:rsidP="00086911">
      <w:pPr>
        <w:kinsoku w:val="0"/>
        <w:overflowPunct w:val="0"/>
        <w:spacing w:line="199" w:lineRule="exact"/>
        <w:ind w:left="221"/>
        <w:rPr>
          <w:sz w:val="18"/>
          <w:szCs w:val="18"/>
        </w:rPr>
      </w:pPr>
    </w:p>
    <w:p w:rsidR="00B93AC8" w:rsidRDefault="00B93AC8" w:rsidP="00086911">
      <w:pPr>
        <w:kinsoku w:val="0"/>
        <w:overflowPunct w:val="0"/>
        <w:spacing w:line="199" w:lineRule="exact"/>
        <w:ind w:left="221"/>
        <w:rPr>
          <w:sz w:val="18"/>
          <w:szCs w:val="18"/>
        </w:rPr>
      </w:pPr>
    </w:p>
    <w:p w:rsidR="00B93AC8" w:rsidRDefault="00B93AC8" w:rsidP="00086911">
      <w:pPr>
        <w:kinsoku w:val="0"/>
        <w:overflowPunct w:val="0"/>
        <w:spacing w:line="199" w:lineRule="exact"/>
        <w:ind w:left="221"/>
        <w:rPr>
          <w:sz w:val="18"/>
          <w:szCs w:val="18"/>
        </w:rPr>
      </w:pPr>
    </w:p>
    <w:p w:rsidR="00B93AC8" w:rsidRDefault="00B93AC8" w:rsidP="00086911">
      <w:pPr>
        <w:kinsoku w:val="0"/>
        <w:overflowPunct w:val="0"/>
        <w:spacing w:line="199" w:lineRule="exact"/>
        <w:ind w:left="221"/>
        <w:rPr>
          <w:sz w:val="18"/>
          <w:szCs w:val="18"/>
        </w:rPr>
      </w:pPr>
    </w:p>
    <w:p w:rsidR="00B93AC8" w:rsidRDefault="00B93AC8" w:rsidP="00086911">
      <w:pPr>
        <w:kinsoku w:val="0"/>
        <w:overflowPunct w:val="0"/>
        <w:spacing w:line="199" w:lineRule="exact"/>
        <w:ind w:left="221"/>
        <w:rPr>
          <w:sz w:val="18"/>
          <w:szCs w:val="18"/>
        </w:rPr>
      </w:pPr>
    </w:p>
    <w:p w:rsidR="00B93AC8" w:rsidRDefault="00B93AC8" w:rsidP="00086911">
      <w:pPr>
        <w:kinsoku w:val="0"/>
        <w:overflowPunct w:val="0"/>
        <w:spacing w:line="199" w:lineRule="exact"/>
        <w:ind w:left="221"/>
        <w:rPr>
          <w:sz w:val="18"/>
          <w:szCs w:val="18"/>
        </w:rPr>
      </w:pPr>
    </w:p>
    <w:p w:rsidR="00B93AC8" w:rsidRDefault="00B93AC8" w:rsidP="00086911">
      <w:pPr>
        <w:kinsoku w:val="0"/>
        <w:overflowPunct w:val="0"/>
        <w:spacing w:line="199" w:lineRule="exact"/>
        <w:ind w:left="221"/>
        <w:rPr>
          <w:sz w:val="18"/>
          <w:szCs w:val="18"/>
        </w:rPr>
      </w:pPr>
    </w:p>
    <w:p w:rsidR="00B93AC8" w:rsidRDefault="00B93AC8" w:rsidP="00086911">
      <w:pPr>
        <w:kinsoku w:val="0"/>
        <w:overflowPunct w:val="0"/>
        <w:spacing w:line="199" w:lineRule="exact"/>
        <w:ind w:left="221"/>
        <w:rPr>
          <w:sz w:val="18"/>
          <w:szCs w:val="18"/>
        </w:rPr>
      </w:pPr>
    </w:p>
    <w:p w:rsidR="00B93AC8" w:rsidRDefault="00B93AC8" w:rsidP="00086911">
      <w:pPr>
        <w:kinsoku w:val="0"/>
        <w:overflowPunct w:val="0"/>
        <w:spacing w:line="199" w:lineRule="exact"/>
        <w:ind w:left="221"/>
        <w:rPr>
          <w:sz w:val="18"/>
          <w:szCs w:val="18"/>
        </w:rPr>
      </w:pPr>
    </w:p>
    <w:p w:rsidR="00B93AC8" w:rsidRDefault="00B93AC8" w:rsidP="00086911">
      <w:pPr>
        <w:kinsoku w:val="0"/>
        <w:overflowPunct w:val="0"/>
        <w:spacing w:line="199" w:lineRule="exact"/>
        <w:ind w:left="221"/>
        <w:rPr>
          <w:sz w:val="18"/>
          <w:szCs w:val="18"/>
        </w:rPr>
      </w:pPr>
    </w:p>
    <w:p w:rsidR="00086911" w:rsidRPr="008A3175" w:rsidRDefault="00086911" w:rsidP="00086911">
      <w:pPr>
        <w:pStyle w:val="Heading2"/>
        <w:kinsoku w:val="0"/>
        <w:overflowPunct w:val="0"/>
        <w:rPr>
          <w:b w:val="0"/>
          <w:bCs w:val="0"/>
          <w:sz w:val="20"/>
          <w:szCs w:val="20"/>
        </w:rPr>
      </w:pPr>
      <w:r w:rsidRPr="008A3175">
        <w:rPr>
          <w:sz w:val="20"/>
          <w:szCs w:val="20"/>
        </w:rPr>
        <w:t xml:space="preserve">Table </w:t>
      </w:r>
      <w:r w:rsidRPr="008A3175">
        <w:rPr>
          <w:spacing w:val="-1"/>
          <w:sz w:val="20"/>
          <w:szCs w:val="20"/>
        </w:rPr>
        <w:t>A</w:t>
      </w:r>
      <w:r w:rsidRPr="008A3175">
        <w:rPr>
          <w:sz w:val="20"/>
          <w:szCs w:val="20"/>
        </w:rPr>
        <w:t>4:</w:t>
      </w:r>
      <w:r w:rsidRPr="008A3175">
        <w:rPr>
          <w:b w:val="0"/>
          <w:sz w:val="20"/>
          <w:szCs w:val="20"/>
        </w:rPr>
        <w:t xml:space="preserve"> Tables of</w:t>
      </w:r>
      <w:r w:rsidRPr="008A3175">
        <w:rPr>
          <w:b w:val="0"/>
          <w:spacing w:val="1"/>
          <w:sz w:val="20"/>
          <w:szCs w:val="20"/>
        </w:rPr>
        <w:t xml:space="preserve"> </w:t>
      </w:r>
      <w:r w:rsidRPr="008A3175">
        <w:rPr>
          <w:b w:val="0"/>
          <w:sz w:val="20"/>
          <w:szCs w:val="20"/>
        </w:rPr>
        <w:t>the</w:t>
      </w:r>
      <w:r w:rsidRPr="008A3175">
        <w:rPr>
          <w:b w:val="0"/>
          <w:spacing w:val="-4"/>
          <w:sz w:val="20"/>
          <w:szCs w:val="20"/>
        </w:rPr>
        <w:t xml:space="preserve"> </w:t>
      </w:r>
      <w:r w:rsidRPr="008A3175">
        <w:rPr>
          <w:b w:val="0"/>
          <w:sz w:val="20"/>
          <w:szCs w:val="20"/>
        </w:rPr>
        <w:t>size</w:t>
      </w:r>
      <w:r w:rsidRPr="008A3175">
        <w:rPr>
          <w:b w:val="0"/>
          <w:spacing w:val="-2"/>
          <w:sz w:val="20"/>
          <w:szCs w:val="20"/>
        </w:rPr>
        <w:t xml:space="preserve"> </w:t>
      </w:r>
      <w:r w:rsidRPr="008A3175">
        <w:rPr>
          <w:b w:val="0"/>
          <w:sz w:val="20"/>
          <w:szCs w:val="20"/>
        </w:rPr>
        <w:t>of</w:t>
      </w:r>
      <w:r w:rsidRPr="008A3175">
        <w:rPr>
          <w:b w:val="0"/>
          <w:spacing w:val="1"/>
          <w:sz w:val="20"/>
          <w:szCs w:val="20"/>
        </w:rPr>
        <w:t xml:space="preserve"> </w:t>
      </w:r>
      <w:r w:rsidRPr="008A3175">
        <w:rPr>
          <w:b w:val="0"/>
          <w:sz w:val="20"/>
          <w:szCs w:val="20"/>
        </w:rPr>
        <w:t>the sha</w:t>
      </w:r>
      <w:r w:rsidRPr="008A3175">
        <w:rPr>
          <w:b w:val="0"/>
          <w:spacing w:val="1"/>
          <w:sz w:val="20"/>
          <w:szCs w:val="20"/>
        </w:rPr>
        <w:t>d</w:t>
      </w:r>
      <w:r w:rsidRPr="008A3175">
        <w:rPr>
          <w:b w:val="0"/>
          <w:spacing w:val="-3"/>
          <w:sz w:val="20"/>
          <w:szCs w:val="20"/>
        </w:rPr>
        <w:t>o</w:t>
      </w:r>
      <w:r w:rsidRPr="008A3175">
        <w:rPr>
          <w:b w:val="0"/>
          <w:sz w:val="20"/>
          <w:szCs w:val="20"/>
        </w:rPr>
        <w:t>w</w:t>
      </w:r>
      <w:r w:rsidRPr="008A3175">
        <w:rPr>
          <w:b w:val="0"/>
          <w:spacing w:val="1"/>
          <w:sz w:val="20"/>
          <w:szCs w:val="20"/>
        </w:rPr>
        <w:t xml:space="preserve"> </w:t>
      </w:r>
      <w:r w:rsidRPr="008A3175">
        <w:rPr>
          <w:b w:val="0"/>
          <w:spacing w:val="-1"/>
          <w:sz w:val="20"/>
          <w:szCs w:val="20"/>
        </w:rPr>
        <w:t>ec</w:t>
      </w:r>
      <w:r w:rsidRPr="008A3175">
        <w:rPr>
          <w:b w:val="0"/>
          <w:sz w:val="20"/>
          <w:szCs w:val="20"/>
        </w:rPr>
        <w:t>ono</w:t>
      </w:r>
      <w:r w:rsidRPr="008A3175">
        <w:rPr>
          <w:b w:val="0"/>
          <w:spacing w:val="-4"/>
          <w:sz w:val="20"/>
          <w:szCs w:val="20"/>
        </w:rPr>
        <w:t>m</w:t>
      </w:r>
      <w:r w:rsidRPr="008A3175">
        <w:rPr>
          <w:b w:val="0"/>
          <w:sz w:val="20"/>
          <w:szCs w:val="20"/>
        </w:rPr>
        <w:t xml:space="preserve">y </w:t>
      </w:r>
      <w:r w:rsidRPr="008A3175">
        <w:rPr>
          <w:b w:val="0"/>
          <w:spacing w:val="2"/>
          <w:sz w:val="20"/>
          <w:szCs w:val="20"/>
        </w:rPr>
        <w:t>a</w:t>
      </w:r>
      <w:r w:rsidRPr="008A3175">
        <w:rPr>
          <w:b w:val="0"/>
          <w:spacing w:val="-1"/>
          <w:sz w:val="20"/>
          <w:szCs w:val="20"/>
        </w:rPr>
        <w:t>cc</w:t>
      </w:r>
      <w:r w:rsidRPr="008A3175">
        <w:rPr>
          <w:b w:val="0"/>
          <w:sz w:val="20"/>
          <w:szCs w:val="20"/>
        </w:rPr>
        <w:t>o</w:t>
      </w:r>
      <w:r w:rsidRPr="008A3175">
        <w:rPr>
          <w:b w:val="0"/>
          <w:spacing w:val="-1"/>
          <w:sz w:val="20"/>
          <w:szCs w:val="20"/>
        </w:rPr>
        <w:t>r</w:t>
      </w:r>
      <w:r w:rsidRPr="008A3175">
        <w:rPr>
          <w:b w:val="0"/>
          <w:sz w:val="20"/>
          <w:szCs w:val="20"/>
        </w:rPr>
        <w:t>di</w:t>
      </w:r>
      <w:r w:rsidRPr="008A3175">
        <w:rPr>
          <w:b w:val="0"/>
          <w:spacing w:val="1"/>
          <w:sz w:val="20"/>
          <w:szCs w:val="20"/>
        </w:rPr>
        <w:t>n</w:t>
      </w:r>
      <w:r w:rsidRPr="008A3175">
        <w:rPr>
          <w:b w:val="0"/>
          <w:sz w:val="20"/>
          <w:szCs w:val="20"/>
        </w:rPr>
        <w:t>g to</w:t>
      </w:r>
      <w:r w:rsidRPr="008A3175">
        <w:rPr>
          <w:b w:val="0"/>
          <w:spacing w:val="2"/>
          <w:sz w:val="20"/>
          <w:szCs w:val="20"/>
        </w:rPr>
        <w:t xml:space="preserve"> </w:t>
      </w:r>
      <w:r w:rsidRPr="008A3175">
        <w:rPr>
          <w:b w:val="0"/>
          <w:spacing w:val="-1"/>
          <w:sz w:val="20"/>
          <w:szCs w:val="20"/>
        </w:rPr>
        <w:t>c</w:t>
      </w:r>
      <w:r w:rsidRPr="008A3175">
        <w:rPr>
          <w:b w:val="0"/>
          <w:sz w:val="20"/>
          <w:szCs w:val="20"/>
        </w:rPr>
        <w:t>oun</w:t>
      </w:r>
      <w:r w:rsidRPr="008A3175">
        <w:rPr>
          <w:b w:val="0"/>
          <w:spacing w:val="1"/>
          <w:sz w:val="20"/>
          <w:szCs w:val="20"/>
        </w:rPr>
        <w:t>t</w:t>
      </w:r>
      <w:r w:rsidRPr="008A3175">
        <w:rPr>
          <w:b w:val="0"/>
          <w:spacing w:val="-1"/>
          <w:sz w:val="20"/>
          <w:szCs w:val="20"/>
        </w:rPr>
        <w:t>r</w:t>
      </w:r>
      <w:r w:rsidRPr="008A3175">
        <w:rPr>
          <w:b w:val="0"/>
          <w:sz w:val="20"/>
          <w:szCs w:val="20"/>
        </w:rPr>
        <w:t>y g</w:t>
      </w:r>
      <w:r w:rsidRPr="008A3175">
        <w:rPr>
          <w:b w:val="0"/>
          <w:spacing w:val="-1"/>
          <w:sz w:val="20"/>
          <w:szCs w:val="20"/>
        </w:rPr>
        <w:t>r</w:t>
      </w:r>
      <w:r w:rsidRPr="008A3175">
        <w:rPr>
          <w:b w:val="0"/>
          <w:sz w:val="20"/>
          <w:szCs w:val="20"/>
        </w:rPr>
        <w:t>oups</w:t>
      </w:r>
    </w:p>
    <w:p w:rsidR="00086911" w:rsidRDefault="00086911" w:rsidP="00086911">
      <w:pPr>
        <w:kinsoku w:val="0"/>
        <w:overflowPunct w:val="0"/>
        <w:spacing w:line="120" w:lineRule="exact"/>
        <w:rPr>
          <w:sz w:val="12"/>
          <w:szCs w:val="12"/>
        </w:rPr>
      </w:pPr>
    </w:p>
    <w:p w:rsidR="00086911" w:rsidRDefault="00086911" w:rsidP="00086911">
      <w:pPr>
        <w:kinsoku w:val="0"/>
        <w:overflowPunct w:val="0"/>
        <w:spacing w:before="18" w:line="260" w:lineRule="exact"/>
        <w:rPr>
          <w:sz w:val="26"/>
          <w:szCs w:val="2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1162"/>
        <w:gridCol w:w="544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4"/>
        <w:gridCol w:w="548"/>
        <w:gridCol w:w="545"/>
        <w:gridCol w:w="545"/>
        <w:gridCol w:w="545"/>
        <w:gridCol w:w="849"/>
      </w:tblGrid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63"/>
            </w:pPr>
            <w:r w:rsidRPr="00C10569">
              <w:rPr>
                <w:b/>
                <w:bCs/>
                <w:spacing w:val="-1"/>
                <w:sz w:val="18"/>
                <w:szCs w:val="18"/>
              </w:rPr>
              <w:t>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63"/>
            </w:pPr>
            <w:r w:rsidRPr="00C10569">
              <w:rPr>
                <w:b/>
                <w:bCs/>
                <w:spacing w:val="-1"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un</w:t>
            </w: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3"/>
                <w:sz w:val="18"/>
                <w:szCs w:val="18"/>
              </w:rPr>
              <w:t>y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3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19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9</w:t>
            </w:r>
            <w:r w:rsidRPr="00C10569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6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63"/>
            </w:pPr>
            <w:r w:rsidRPr="00C10569">
              <w:rPr>
                <w:b/>
                <w:bCs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v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93"/>
            </w:pP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43"/>
            </w:pPr>
            <w:r w:rsidRPr="00C10569">
              <w:rPr>
                <w:spacing w:val="-3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u</w:t>
            </w:r>
            <w:r w:rsidRPr="00C10569">
              <w:rPr>
                <w:sz w:val="18"/>
                <w:szCs w:val="18"/>
              </w:rPr>
              <w:t>str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lia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93"/>
            </w:pP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08"/>
            </w:pPr>
            <w:r w:rsidRPr="00C10569">
              <w:rPr>
                <w:spacing w:val="-3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u</w:t>
            </w:r>
            <w:r w:rsidRPr="00C10569">
              <w:rPr>
                <w:sz w:val="18"/>
                <w:szCs w:val="18"/>
              </w:rPr>
              <w:t>stria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10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459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425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93"/>
            </w:pP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1" w:lineRule="exact"/>
              <w:ind w:right="3"/>
              <w:jc w:val="center"/>
              <w:rPr>
                <w:sz w:val="18"/>
                <w:szCs w:val="18"/>
              </w:rPr>
            </w:pPr>
            <w:r w:rsidRPr="00C10569">
              <w:rPr>
                <w:sz w:val="18"/>
                <w:szCs w:val="18"/>
              </w:rPr>
              <w:t>B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h</w:t>
            </w:r>
            <w:r w:rsidRPr="00C10569">
              <w:rPr>
                <w:spacing w:val="-1"/>
                <w:sz w:val="18"/>
                <w:szCs w:val="18"/>
              </w:rPr>
              <w:t>ama</w:t>
            </w:r>
            <w:r w:rsidRPr="00C10569">
              <w:rPr>
                <w:sz w:val="18"/>
                <w:szCs w:val="18"/>
              </w:rPr>
              <w:t>s,</w:t>
            </w: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2"/>
              <w:ind w:right="3"/>
              <w:jc w:val="center"/>
            </w:pPr>
            <w:r w:rsidRPr="00C10569">
              <w:rPr>
                <w:spacing w:val="-2"/>
                <w:sz w:val="18"/>
                <w:szCs w:val="18"/>
              </w:rPr>
              <w:t>T</w:t>
            </w:r>
            <w:r w:rsidRPr="00C10569">
              <w:rPr>
                <w:spacing w:val="1"/>
                <w:sz w:val="18"/>
                <w:szCs w:val="18"/>
              </w:rPr>
              <w:t>h</w:t>
            </w:r>
            <w:r w:rsidRPr="00C10569">
              <w:rPr>
                <w:sz w:val="18"/>
                <w:szCs w:val="18"/>
              </w:rPr>
              <w:t>e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68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93"/>
            </w:pP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63"/>
            </w:pPr>
            <w:r w:rsidRPr="00C10569">
              <w:rPr>
                <w:sz w:val="18"/>
                <w:szCs w:val="18"/>
              </w:rPr>
              <w:t>B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l</w:t>
            </w:r>
            <w:r w:rsidRPr="00C10569">
              <w:rPr>
                <w:spacing w:val="-1"/>
                <w:sz w:val="18"/>
                <w:szCs w:val="18"/>
              </w:rPr>
              <w:t>g</w:t>
            </w:r>
            <w:r w:rsidRPr="00C10569">
              <w:rPr>
                <w:sz w:val="18"/>
                <w:szCs w:val="18"/>
              </w:rPr>
              <w:t>i</w:t>
            </w:r>
            <w:r w:rsidRPr="00C10569">
              <w:rPr>
                <w:spacing w:val="1"/>
                <w:sz w:val="18"/>
                <w:szCs w:val="18"/>
              </w:rPr>
              <w:t>u</w:t>
            </w:r>
            <w:r w:rsidRPr="00C10569">
              <w:rPr>
                <w:sz w:val="18"/>
                <w:szCs w:val="18"/>
              </w:rPr>
              <w:t>m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93"/>
            </w:pP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03"/>
            </w:pPr>
            <w:r w:rsidRPr="00C10569">
              <w:rPr>
                <w:sz w:val="18"/>
                <w:szCs w:val="18"/>
              </w:rPr>
              <w:t>C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d</w:t>
            </w:r>
            <w:r w:rsidRPr="00C10569">
              <w:rPr>
                <w:sz w:val="18"/>
                <w:szCs w:val="18"/>
              </w:rPr>
              <w:t>a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93"/>
            </w:pP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8"/>
            </w:pPr>
            <w:r w:rsidRPr="00C10569">
              <w:rPr>
                <w:sz w:val="18"/>
                <w:szCs w:val="18"/>
              </w:rPr>
              <w:t>Chile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93"/>
            </w:pP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13"/>
            </w:pPr>
            <w:r w:rsidRPr="00C10569">
              <w:rPr>
                <w:spacing w:val="2"/>
                <w:sz w:val="18"/>
                <w:szCs w:val="18"/>
              </w:rPr>
              <w:t>C</w:t>
            </w:r>
            <w:r w:rsidRPr="00C10569">
              <w:rPr>
                <w:spacing w:val="-4"/>
                <w:sz w:val="18"/>
                <w:szCs w:val="18"/>
              </w:rPr>
              <w:t>y</w:t>
            </w:r>
            <w:r w:rsidRPr="00C10569">
              <w:rPr>
                <w:spacing w:val="1"/>
                <w:sz w:val="18"/>
                <w:szCs w:val="18"/>
              </w:rPr>
              <w:t>p</w:t>
            </w:r>
            <w:r w:rsidRPr="00C10569">
              <w:rPr>
                <w:sz w:val="18"/>
                <w:szCs w:val="18"/>
              </w:rPr>
              <w:t>r</w:t>
            </w:r>
            <w:r w:rsidRPr="00C10569">
              <w:rPr>
                <w:spacing w:val="1"/>
                <w:sz w:val="18"/>
                <w:szCs w:val="18"/>
              </w:rPr>
              <w:t>u</w:t>
            </w:r>
            <w:r w:rsidRPr="00C10569">
              <w:rPr>
                <w:sz w:val="18"/>
                <w:szCs w:val="18"/>
              </w:rPr>
              <w:t>s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422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93"/>
            </w:pP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1" w:lineRule="exact"/>
              <w:ind w:right="2"/>
              <w:jc w:val="center"/>
              <w:rPr>
                <w:sz w:val="18"/>
                <w:szCs w:val="18"/>
              </w:rPr>
            </w:pPr>
            <w:r w:rsidRPr="00C10569">
              <w:rPr>
                <w:sz w:val="18"/>
                <w:szCs w:val="18"/>
              </w:rPr>
              <w:t>C</w:t>
            </w:r>
            <w:r w:rsidRPr="00C10569">
              <w:rPr>
                <w:spacing w:val="-1"/>
                <w:sz w:val="18"/>
                <w:szCs w:val="18"/>
              </w:rPr>
              <w:t>zec</w:t>
            </w:r>
            <w:r w:rsidRPr="00C10569">
              <w:rPr>
                <w:sz w:val="18"/>
                <w:szCs w:val="18"/>
              </w:rPr>
              <w:t>h</w:t>
            </w: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6" w:lineRule="exact"/>
              <w:jc w:val="center"/>
            </w:pPr>
            <w:r w:rsidRPr="00C10569">
              <w:rPr>
                <w:sz w:val="18"/>
                <w:szCs w:val="18"/>
              </w:rPr>
              <w:t>R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pub</w:t>
            </w:r>
            <w:r w:rsidRPr="00C10569">
              <w:rPr>
                <w:sz w:val="18"/>
                <w:szCs w:val="18"/>
              </w:rPr>
              <w:t>lic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68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93"/>
            </w:pP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39"/>
            </w:pPr>
            <w:r w:rsidRPr="00C10569">
              <w:rPr>
                <w:sz w:val="18"/>
                <w:szCs w:val="18"/>
              </w:rPr>
              <w:t>D</w:t>
            </w:r>
            <w:r w:rsidRPr="00C10569">
              <w:rPr>
                <w:spacing w:val="-2"/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pacing w:val="-1"/>
                <w:sz w:val="18"/>
                <w:szCs w:val="18"/>
              </w:rPr>
              <w:t>ma</w:t>
            </w:r>
            <w:r w:rsidRPr="00C10569">
              <w:rPr>
                <w:sz w:val="18"/>
                <w:szCs w:val="18"/>
              </w:rPr>
              <w:t>rk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313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104"/>
            </w:pPr>
            <w:r w:rsidRPr="00C10569">
              <w:rPr>
                <w:spacing w:val="1"/>
                <w:sz w:val="18"/>
                <w:szCs w:val="18"/>
              </w:rPr>
              <w:t>10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303"/>
            </w:pPr>
            <w:r w:rsidRPr="00C10569">
              <w:rPr>
                <w:sz w:val="18"/>
                <w:szCs w:val="18"/>
              </w:rPr>
              <w:t>Est</w:t>
            </w:r>
            <w:r w:rsidRPr="00C10569">
              <w:rPr>
                <w:spacing w:val="1"/>
                <w:sz w:val="18"/>
                <w:szCs w:val="18"/>
              </w:rPr>
              <w:t>on</w:t>
            </w:r>
            <w:r w:rsidRPr="00C10569">
              <w:rPr>
                <w:sz w:val="18"/>
                <w:szCs w:val="18"/>
              </w:rPr>
              <w:t>ia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289"/>
            </w:pPr>
            <w:r w:rsidRPr="00C10569">
              <w:rPr>
                <w:spacing w:val="1"/>
                <w:sz w:val="18"/>
                <w:szCs w:val="18"/>
              </w:rPr>
              <w:t>33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368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04"/>
            </w:pPr>
            <w:r w:rsidRPr="00C10569">
              <w:rPr>
                <w:spacing w:val="1"/>
                <w:sz w:val="18"/>
                <w:szCs w:val="18"/>
              </w:rPr>
              <w:t>11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299"/>
            </w:pPr>
            <w:r w:rsidRPr="00C10569">
              <w:rPr>
                <w:sz w:val="18"/>
                <w:szCs w:val="18"/>
              </w:rPr>
              <w:t>Fi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la</w:t>
            </w:r>
            <w:r w:rsidRPr="00C10569">
              <w:rPr>
                <w:spacing w:val="-2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d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68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04"/>
            </w:pPr>
            <w:r w:rsidRPr="00C10569">
              <w:rPr>
                <w:spacing w:val="1"/>
                <w:sz w:val="18"/>
                <w:szCs w:val="18"/>
              </w:rPr>
              <w:t>12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27"/>
            </w:pPr>
            <w:r w:rsidRPr="00C10569">
              <w:rPr>
                <w:sz w:val="18"/>
                <w:szCs w:val="18"/>
              </w:rPr>
              <w:t>Fr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pacing w:val="-1"/>
                <w:sz w:val="18"/>
                <w:szCs w:val="18"/>
              </w:rPr>
              <w:t>c</w:t>
            </w:r>
            <w:r w:rsidRPr="00C10569">
              <w:rPr>
                <w:sz w:val="18"/>
                <w:szCs w:val="18"/>
              </w:rPr>
              <w:t>e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04"/>
            </w:pPr>
            <w:r w:rsidRPr="00C10569">
              <w:rPr>
                <w:spacing w:val="1"/>
                <w:sz w:val="18"/>
                <w:szCs w:val="18"/>
              </w:rPr>
              <w:t>13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39"/>
            </w:pPr>
            <w:r w:rsidRPr="00C10569">
              <w:rPr>
                <w:spacing w:val="-3"/>
                <w:sz w:val="18"/>
                <w:szCs w:val="18"/>
              </w:rPr>
              <w:t>G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pacing w:val="2"/>
                <w:sz w:val="18"/>
                <w:szCs w:val="18"/>
              </w:rPr>
              <w:t>r</w:t>
            </w:r>
            <w:r w:rsidRPr="00C10569">
              <w:rPr>
                <w:spacing w:val="-1"/>
                <w:sz w:val="18"/>
                <w:szCs w:val="18"/>
              </w:rPr>
              <w:t>ma</w:t>
            </w:r>
            <w:r w:rsidRPr="00C10569">
              <w:rPr>
                <w:spacing w:val="3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y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04"/>
            </w:pPr>
            <w:r w:rsidRPr="00C10569">
              <w:rPr>
                <w:spacing w:val="1"/>
                <w:sz w:val="18"/>
                <w:szCs w:val="18"/>
              </w:rPr>
              <w:t>14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18"/>
            </w:pPr>
            <w:r w:rsidRPr="00C10569">
              <w:rPr>
                <w:spacing w:val="-3"/>
                <w:sz w:val="18"/>
                <w:szCs w:val="18"/>
              </w:rPr>
              <w:t>G</w:t>
            </w:r>
            <w:r w:rsidRPr="00C10569">
              <w:rPr>
                <w:sz w:val="18"/>
                <w:szCs w:val="18"/>
              </w:rPr>
              <w:t>r</w:t>
            </w:r>
            <w:r w:rsidRPr="00C10569">
              <w:rPr>
                <w:spacing w:val="1"/>
                <w:sz w:val="18"/>
                <w:szCs w:val="18"/>
              </w:rPr>
              <w:t>e</w:t>
            </w:r>
            <w:r w:rsidRPr="00C10569">
              <w:rPr>
                <w:spacing w:val="-1"/>
                <w:sz w:val="18"/>
                <w:szCs w:val="18"/>
              </w:rPr>
              <w:t>ec</w:t>
            </w:r>
            <w:r w:rsidRPr="00C10569">
              <w:rPr>
                <w:sz w:val="18"/>
                <w:szCs w:val="18"/>
              </w:rPr>
              <w:t>e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04"/>
            </w:pPr>
            <w:r w:rsidRPr="00C10569">
              <w:rPr>
                <w:spacing w:val="1"/>
                <w:sz w:val="18"/>
                <w:szCs w:val="18"/>
              </w:rPr>
              <w:t>15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58"/>
            </w:pPr>
            <w:r w:rsidRPr="00C10569">
              <w:rPr>
                <w:sz w:val="18"/>
                <w:szCs w:val="18"/>
              </w:rPr>
              <w:t>Hu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pacing w:val="-2"/>
                <w:sz w:val="18"/>
                <w:szCs w:val="18"/>
              </w:rPr>
              <w:t>g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ry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04"/>
            </w:pPr>
            <w:r w:rsidRPr="00C10569">
              <w:rPr>
                <w:spacing w:val="1"/>
                <w:sz w:val="18"/>
                <w:szCs w:val="18"/>
              </w:rPr>
              <w:t>16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08"/>
            </w:pPr>
            <w:r w:rsidRPr="00C10569">
              <w:rPr>
                <w:sz w:val="18"/>
                <w:szCs w:val="18"/>
              </w:rPr>
              <w:t>I</w:t>
            </w:r>
            <w:r w:rsidRPr="00C10569">
              <w:rPr>
                <w:spacing w:val="-1"/>
                <w:sz w:val="18"/>
                <w:szCs w:val="18"/>
              </w:rPr>
              <w:t>ce</w:t>
            </w:r>
            <w:r w:rsidRPr="00C10569">
              <w:rPr>
                <w:sz w:val="18"/>
                <w:szCs w:val="18"/>
              </w:rPr>
              <w:t>land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16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04"/>
            </w:pPr>
            <w:r w:rsidRPr="00C10569">
              <w:rPr>
                <w:spacing w:val="1"/>
                <w:sz w:val="18"/>
                <w:szCs w:val="18"/>
              </w:rPr>
              <w:t>17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18"/>
            </w:pPr>
            <w:r w:rsidRPr="00C10569">
              <w:rPr>
                <w:sz w:val="18"/>
                <w:szCs w:val="18"/>
              </w:rPr>
              <w:t>Ir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land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68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04"/>
            </w:pPr>
            <w:r w:rsidRPr="00C10569">
              <w:rPr>
                <w:spacing w:val="1"/>
                <w:sz w:val="18"/>
                <w:szCs w:val="18"/>
              </w:rPr>
              <w:t>18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3"/>
            </w:pPr>
            <w:r w:rsidRPr="00C10569">
              <w:rPr>
                <w:sz w:val="18"/>
                <w:szCs w:val="18"/>
              </w:rPr>
              <w:t>Isr</w:t>
            </w:r>
            <w:r w:rsidRPr="00C10569">
              <w:rPr>
                <w:spacing w:val="-2"/>
                <w:sz w:val="18"/>
                <w:szCs w:val="18"/>
              </w:rPr>
              <w:t>a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l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04"/>
            </w:pPr>
            <w:r w:rsidRPr="00C10569">
              <w:rPr>
                <w:spacing w:val="1"/>
                <w:sz w:val="18"/>
                <w:szCs w:val="18"/>
              </w:rPr>
              <w:t>19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jc w:val="center"/>
            </w:pPr>
            <w:r w:rsidRPr="00C10569">
              <w:rPr>
                <w:sz w:val="18"/>
                <w:szCs w:val="18"/>
              </w:rPr>
              <w:t>Italy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04"/>
            </w:pPr>
            <w:r w:rsidRPr="00C10569">
              <w:rPr>
                <w:spacing w:val="1"/>
                <w:sz w:val="18"/>
                <w:szCs w:val="18"/>
              </w:rPr>
              <w:t>20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9"/>
            </w:pPr>
            <w:r w:rsidRPr="00C10569">
              <w:rPr>
                <w:sz w:val="18"/>
                <w:szCs w:val="18"/>
              </w:rPr>
              <w:t>J</w:t>
            </w:r>
            <w:r w:rsidRPr="00C10569">
              <w:rPr>
                <w:spacing w:val="-2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p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n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04"/>
            </w:pPr>
            <w:r w:rsidRPr="00C10569">
              <w:rPr>
                <w:spacing w:val="1"/>
                <w:sz w:val="18"/>
                <w:szCs w:val="18"/>
              </w:rPr>
              <w:t>21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40"/>
            </w:pPr>
            <w:r w:rsidRPr="00C10569">
              <w:rPr>
                <w:sz w:val="18"/>
                <w:szCs w:val="18"/>
              </w:rPr>
              <w:t>Kor</w:t>
            </w:r>
            <w:r w:rsidRPr="00C10569">
              <w:rPr>
                <w:spacing w:val="-1"/>
                <w:sz w:val="18"/>
                <w:szCs w:val="18"/>
              </w:rPr>
              <w:t>ea</w:t>
            </w:r>
            <w:r w:rsidRPr="00C10569">
              <w:rPr>
                <w:sz w:val="18"/>
                <w:szCs w:val="18"/>
              </w:rPr>
              <w:t>, R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p</w:t>
            </w:r>
            <w:r w:rsidRPr="00C10569">
              <w:rPr>
                <w:sz w:val="18"/>
                <w:szCs w:val="18"/>
              </w:rPr>
              <w:t>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104"/>
            </w:pPr>
            <w:r w:rsidRPr="00C10569">
              <w:rPr>
                <w:spacing w:val="1"/>
                <w:sz w:val="18"/>
                <w:szCs w:val="18"/>
              </w:rPr>
              <w:t>22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109"/>
            </w:pPr>
            <w:r w:rsidRPr="00C10569">
              <w:rPr>
                <w:spacing w:val="-2"/>
                <w:sz w:val="18"/>
                <w:szCs w:val="18"/>
              </w:rPr>
              <w:t>L</w:t>
            </w:r>
            <w:r w:rsidRPr="00C10569">
              <w:rPr>
                <w:spacing w:val="1"/>
                <w:sz w:val="18"/>
                <w:szCs w:val="18"/>
              </w:rPr>
              <w:t>u</w:t>
            </w:r>
            <w:r w:rsidRPr="00C10569">
              <w:rPr>
                <w:spacing w:val="-2"/>
                <w:sz w:val="18"/>
                <w:szCs w:val="18"/>
              </w:rPr>
              <w:t>x</w:t>
            </w:r>
            <w:r w:rsidRPr="00C10569">
              <w:rPr>
                <w:spacing w:val="1"/>
                <w:sz w:val="18"/>
                <w:szCs w:val="18"/>
              </w:rPr>
              <w:t>e</w:t>
            </w:r>
            <w:r w:rsidRPr="00C10569">
              <w:rPr>
                <w:spacing w:val="-4"/>
                <w:sz w:val="18"/>
                <w:szCs w:val="18"/>
              </w:rPr>
              <w:t>m</w:t>
            </w:r>
            <w:r w:rsidRPr="00C10569">
              <w:rPr>
                <w:spacing w:val="1"/>
                <w:sz w:val="18"/>
                <w:szCs w:val="18"/>
              </w:rPr>
              <w:t>bou</w:t>
            </w:r>
            <w:r w:rsidRPr="00C10569">
              <w:rPr>
                <w:sz w:val="18"/>
                <w:szCs w:val="18"/>
              </w:rPr>
              <w:t>rg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289"/>
            </w:pPr>
            <w:r w:rsidRPr="00C10569">
              <w:rPr>
                <w:spacing w:val="1"/>
                <w:sz w:val="18"/>
                <w:szCs w:val="18"/>
              </w:rPr>
              <w:t>10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155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11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11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11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11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11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368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04"/>
            </w:pPr>
            <w:r w:rsidRPr="00C10569">
              <w:rPr>
                <w:spacing w:val="1"/>
                <w:sz w:val="18"/>
                <w:szCs w:val="18"/>
              </w:rPr>
              <w:t>23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64"/>
            </w:pPr>
            <w:r w:rsidRPr="00C10569">
              <w:rPr>
                <w:sz w:val="18"/>
                <w:szCs w:val="18"/>
              </w:rPr>
              <w:t>M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lta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68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04"/>
            </w:pPr>
            <w:r w:rsidRPr="00C10569">
              <w:rPr>
                <w:spacing w:val="1"/>
                <w:sz w:val="18"/>
                <w:szCs w:val="18"/>
              </w:rPr>
              <w:t>24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38"/>
            </w:pPr>
            <w:r w:rsidRPr="00C10569">
              <w:rPr>
                <w:sz w:val="18"/>
                <w:szCs w:val="18"/>
              </w:rPr>
              <w:t>N</w:t>
            </w:r>
            <w:r w:rsidRPr="00C10569">
              <w:rPr>
                <w:spacing w:val="-2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t</w:t>
            </w:r>
            <w:r w:rsidRPr="00C10569">
              <w:rPr>
                <w:spacing w:val="1"/>
                <w:sz w:val="18"/>
                <w:szCs w:val="18"/>
              </w:rPr>
              <w:t>h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rlan</w:t>
            </w:r>
            <w:r w:rsidRPr="00C10569">
              <w:rPr>
                <w:spacing w:val="1"/>
                <w:sz w:val="18"/>
                <w:szCs w:val="18"/>
              </w:rPr>
              <w:t>d</w:t>
            </w:r>
            <w:r w:rsidRPr="00C10569">
              <w:rPr>
                <w:sz w:val="18"/>
                <w:szCs w:val="18"/>
              </w:rPr>
              <w:t>s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04"/>
            </w:pPr>
            <w:r w:rsidRPr="00C10569">
              <w:rPr>
                <w:spacing w:val="1"/>
                <w:sz w:val="18"/>
                <w:szCs w:val="18"/>
              </w:rPr>
              <w:t>25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90"/>
            </w:pPr>
            <w:r w:rsidRPr="00C10569">
              <w:rPr>
                <w:sz w:val="18"/>
                <w:szCs w:val="18"/>
              </w:rPr>
              <w:t>N</w:t>
            </w:r>
            <w:r w:rsidRPr="00C10569">
              <w:rPr>
                <w:spacing w:val="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w</w:t>
            </w:r>
            <w:r w:rsidRPr="00C10569">
              <w:rPr>
                <w:spacing w:val="-3"/>
                <w:sz w:val="18"/>
                <w:szCs w:val="18"/>
              </w:rPr>
              <w:t xml:space="preserve"> </w:t>
            </w:r>
            <w:r w:rsidRPr="00C10569">
              <w:rPr>
                <w:sz w:val="18"/>
                <w:szCs w:val="18"/>
              </w:rPr>
              <w:t>Ze</w:t>
            </w:r>
            <w:r w:rsidRPr="00C10569">
              <w:rPr>
                <w:spacing w:val="-2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land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13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04"/>
            </w:pPr>
            <w:r w:rsidRPr="00C10569">
              <w:rPr>
                <w:spacing w:val="1"/>
                <w:sz w:val="18"/>
                <w:szCs w:val="18"/>
              </w:rPr>
              <w:t>26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2"/>
            </w:pPr>
            <w:r w:rsidRPr="00C10569">
              <w:rPr>
                <w:sz w:val="18"/>
                <w:szCs w:val="18"/>
              </w:rPr>
              <w:t>Nor</w:t>
            </w:r>
            <w:r w:rsidRPr="00C10569">
              <w:rPr>
                <w:spacing w:val="-3"/>
                <w:sz w:val="18"/>
                <w:szCs w:val="18"/>
              </w:rPr>
              <w:t>w</w:t>
            </w:r>
            <w:r w:rsidRPr="00C10569">
              <w:rPr>
                <w:spacing w:val="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y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04"/>
            </w:pPr>
            <w:r w:rsidRPr="00C10569">
              <w:rPr>
                <w:spacing w:val="1"/>
                <w:sz w:val="18"/>
                <w:szCs w:val="18"/>
              </w:rPr>
              <w:t>27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23"/>
            </w:pPr>
            <w:r w:rsidRPr="00C10569">
              <w:rPr>
                <w:sz w:val="18"/>
                <w:szCs w:val="18"/>
              </w:rPr>
              <w:t>P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z w:val="18"/>
                <w:szCs w:val="18"/>
              </w:rPr>
              <w:t>la</w:t>
            </w:r>
            <w:r w:rsidRPr="00C10569">
              <w:rPr>
                <w:spacing w:val="-2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d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04"/>
            </w:pPr>
            <w:r w:rsidRPr="00C10569">
              <w:rPr>
                <w:spacing w:val="1"/>
                <w:sz w:val="18"/>
                <w:szCs w:val="18"/>
              </w:rPr>
              <w:t>28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67"/>
            </w:pPr>
            <w:r w:rsidRPr="00C10569">
              <w:rPr>
                <w:sz w:val="18"/>
                <w:szCs w:val="18"/>
              </w:rPr>
              <w:t>P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z w:val="18"/>
                <w:szCs w:val="18"/>
              </w:rPr>
              <w:t>rt</w:t>
            </w:r>
            <w:r w:rsidRPr="00C10569">
              <w:rPr>
                <w:spacing w:val="1"/>
                <w:sz w:val="18"/>
                <w:szCs w:val="18"/>
              </w:rPr>
              <w:t>u</w:t>
            </w:r>
            <w:r w:rsidRPr="00C10569">
              <w:rPr>
                <w:spacing w:val="-2"/>
                <w:sz w:val="18"/>
                <w:szCs w:val="18"/>
              </w:rPr>
              <w:t>g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l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23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422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04"/>
            </w:pPr>
            <w:r w:rsidRPr="00C10569">
              <w:rPr>
                <w:spacing w:val="1"/>
                <w:sz w:val="18"/>
                <w:szCs w:val="18"/>
              </w:rPr>
              <w:t>29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1" w:lineRule="exact"/>
              <w:ind w:left="323"/>
              <w:rPr>
                <w:sz w:val="18"/>
                <w:szCs w:val="18"/>
              </w:rPr>
            </w:pPr>
            <w:r w:rsidRPr="00C10569">
              <w:rPr>
                <w:sz w:val="18"/>
                <w:szCs w:val="18"/>
              </w:rPr>
              <w:t>Sl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pacing w:val="-2"/>
                <w:sz w:val="18"/>
                <w:szCs w:val="18"/>
              </w:rPr>
              <w:t>v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k</w:t>
            </w: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6" w:lineRule="exact"/>
              <w:ind w:left="248"/>
            </w:pPr>
            <w:r w:rsidRPr="00C10569">
              <w:rPr>
                <w:sz w:val="18"/>
                <w:szCs w:val="18"/>
              </w:rPr>
              <w:t>R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pub</w:t>
            </w:r>
            <w:r w:rsidRPr="00C10569">
              <w:rPr>
                <w:sz w:val="18"/>
                <w:szCs w:val="18"/>
              </w:rPr>
              <w:t>lic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68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04"/>
            </w:pPr>
            <w:r w:rsidRPr="00C10569">
              <w:rPr>
                <w:spacing w:val="1"/>
                <w:sz w:val="18"/>
                <w:szCs w:val="18"/>
              </w:rPr>
              <w:t>30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58"/>
            </w:pPr>
            <w:r w:rsidRPr="00C10569">
              <w:rPr>
                <w:sz w:val="18"/>
                <w:szCs w:val="18"/>
              </w:rPr>
              <w:t>Sl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pacing w:val="-2"/>
                <w:sz w:val="18"/>
                <w:szCs w:val="18"/>
              </w:rPr>
              <w:t>v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ia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04"/>
            </w:pPr>
            <w:r w:rsidRPr="00C10569">
              <w:rPr>
                <w:spacing w:val="1"/>
                <w:sz w:val="18"/>
                <w:szCs w:val="18"/>
              </w:rPr>
              <w:t>31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9"/>
            </w:pPr>
            <w:r w:rsidRPr="00C10569">
              <w:rPr>
                <w:sz w:val="18"/>
                <w:szCs w:val="18"/>
              </w:rPr>
              <w:t>S</w:t>
            </w:r>
            <w:r w:rsidRPr="00C10569">
              <w:rPr>
                <w:spacing w:val="1"/>
                <w:sz w:val="18"/>
                <w:szCs w:val="18"/>
              </w:rPr>
              <w:t>p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in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23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04"/>
            </w:pPr>
            <w:r w:rsidRPr="00C10569">
              <w:rPr>
                <w:spacing w:val="1"/>
                <w:sz w:val="18"/>
                <w:szCs w:val="18"/>
              </w:rPr>
              <w:t>32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289"/>
            </w:pPr>
            <w:r w:rsidRPr="00C10569">
              <w:rPr>
                <w:sz w:val="18"/>
                <w:szCs w:val="18"/>
              </w:rPr>
              <w:t>S</w:t>
            </w:r>
            <w:r w:rsidRPr="00C10569">
              <w:rPr>
                <w:spacing w:val="-3"/>
                <w:sz w:val="18"/>
                <w:szCs w:val="18"/>
              </w:rPr>
              <w:t>w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d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n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68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04"/>
            </w:pPr>
            <w:r w:rsidRPr="00C10569">
              <w:rPr>
                <w:spacing w:val="1"/>
                <w:sz w:val="18"/>
                <w:szCs w:val="18"/>
              </w:rPr>
              <w:t>33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43"/>
            </w:pPr>
            <w:r w:rsidRPr="00C10569">
              <w:rPr>
                <w:sz w:val="18"/>
                <w:szCs w:val="18"/>
              </w:rPr>
              <w:t>S</w:t>
            </w:r>
            <w:r w:rsidRPr="00C10569">
              <w:rPr>
                <w:spacing w:val="-3"/>
                <w:sz w:val="18"/>
                <w:szCs w:val="18"/>
              </w:rPr>
              <w:t>w</w:t>
            </w:r>
            <w:r w:rsidRPr="00C10569">
              <w:rPr>
                <w:sz w:val="18"/>
                <w:szCs w:val="18"/>
              </w:rPr>
              <w:t>it</w:t>
            </w:r>
            <w:r w:rsidRPr="00C10569">
              <w:rPr>
                <w:spacing w:val="-1"/>
                <w:sz w:val="18"/>
                <w:szCs w:val="18"/>
              </w:rPr>
              <w:t>ze</w:t>
            </w:r>
            <w:r w:rsidRPr="00C10569">
              <w:rPr>
                <w:sz w:val="18"/>
                <w:szCs w:val="18"/>
              </w:rPr>
              <w:t>rland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43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459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425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04"/>
            </w:pPr>
            <w:r w:rsidRPr="00C10569">
              <w:rPr>
                <w:spacing w:val="1"/>
                <w:sz w:val="18"/>
                <w:szCs w:val="18"/>
              </w:rPr>
              <w:t>34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2" w:lineRule="exact"/>
              <w:ind w:left="327"/>
              <w:rPr>
                <w:sz w:val="18"/>
                <w:szCs w:val="18"/>
              </w:rPr>
            </w:pPr>
            <w:r w:rsidRPr="00C10569">
              <w:rPr>
                <w:sz w:val="18"/>
                <w:szCs w:val="18"/>
              </w:rPr>
              <w:t>Unit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d</w:t>
            </w: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6" w:lineRule="exact"/>
              <w:ind w:left="234"/>
            </w:pPr>
            <w:r w:rsidRPr="00C10569">
              <w:rPr>
                <w:sz w:val="18"/>
                <w:szCs w:val="18"/>
              </w:rPr>
              <w:t>Ki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pacing w:val="-2"/>
                <w:sz w:val="18"/>
                <w:szCs w:val="18"/>
              </w:rPr>
              <w:t>g</w:t>
            </w:r>
            <w:r w:rsidRPr="00C10569">
              <w:rPr>
                <w:spacing w:val="1"/>
                <w:sz w:val="18"/>
                <w:szCs w:val="18"/>
              </w:rPr>
              <w:t>do</w:t>
            </w:r>
            <w:r w:rsidRPr="00C10569">
              <w:rPr>
                <w:sz w:val="18"/>
                <w:szCs w:val="18"/>
              </w:rPr>
              <w:t>m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68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04"/>
            </w:pPr>
            <w:r w:rsidRPr="00C10569">
              <w:rPr>
                <w:spacing w:val="1"/>
                <w:sz w:val="18"/>
                <w:szCs w:val="18"/>
              </w:rPr>
              <w:t>35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90"/>
            </w:pPr>
            <w:r w:rsidRPr="00C10569">
              <w:rPr>
                <w:sz w:val="18"/>
                <w:szCs w:val="18"/>
              </w:rPr>
              <w:t>Unit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d</w:t>
            </w:r>
            <w:r w:rsidRPr="00C10569">
              <w:rPr>
                <w:spacing w:val="1"/>
                <w:sz w:val="18"/>
                <w:szCs w:val="18"/>
              </w:rPr>
              <w:t xml:space="preserve"> </w:t>
            </w:r>
            <w:r w:rsidRPr="00C10569">
              <w:rPr>
                <w:spacing w:val="-2"/>
                <w:sz w:val="18"/>
                <w:szCs w:val="18"/>
              </w:rPr>
              <w:t>S</w:t>
            </w:r>
            <w:r w:rsidRPr="00C10569">
              <w:rPr>
                <w:sz w:val="18"/>
                <w:szCs w:val="18"/>
              </w:rPr>
              <w:t>tat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s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243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7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7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7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459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422"/>
        </w:trPr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/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1" w:lineRule="exact"/>
              <w:ind w:right="1"/>
              <w:jc w:val="center"/>
              <w:rPr>
                <w:sz w:val="18"/>
                <w:szCs w:val="18"/>
              </w:rPr>
            </w:pPr>
            <w:r w:rsidRPr="00C10569">
              <w:rPr>
                <w:spacing w:val="-2"/>
                <w:sz w:val="18"/>
                <w:szCs w:val="18"/>
              </w:rPr>
              <w:t>T</w:t>
            </w:r>
            <w:r w:rsidRPr="00C10569">
              <w:rPr>
                <w:spacing w:val="2"/>
                <w:sz w:val="18"/>
                <w:szCs w:val="18"/>
              </w:rPr>
              <w:t>i</w:t>
            </w:r>
            <w:r w:rsidRPr="00C10569">
              <w:rPr>
                <w:spacing w:val="-4"/>
                <w:sz w:val="18"/>
                <w:szCs w:val="18"/>
              </w:rPr>
              <w:t>m</w:t>
            </w:r>
            <w:r w:rsidRPr="00C10569">
              <w:rPr>
                <w:sz w:val="18"/>
                <w:szCs w:val="18"/>
              </w:rPr>
              <w:t>e</w:t>
            </w: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6" w:lineRule="exact"/>
              <w:ind w:right="7"/>
              <w:jc w:val="center"/>
            </w:pPr>
            <w:r w:rsidRPr="00C10569">
              <w:rPr>
                <w:sz w:val="18"/>
                <w:szCs w:val="18"/>
              </w:rPr>
              <w:t>A</w:t>
            </w:r>
            <w:r w:rsidRPr="00C10569">
              <w:rPr>
                <w:spacing w:val="-2"/>
                <w:sz w:val="18"/>
                <w:szCs w:val="18"/>
              </w:rPr>
              <w:t>v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r</w:t>
            </w:r>
            <w:r w:rsidRPr="00C10569">
              <w:rPr>
                <w:spacing w:val="1"/>
                <w:sz w:val="18"/>
                <w:szCs w:val="18"/>
              </w:rPr>
              <w:t>a</w:t>
            </w:r>
            <w:r w:rsidRPr="00C10569">
              <w:rPr>
                <w:spacing w:val="-2"/>
                <w:sz w:val="18"/>
                <w:szCs w:val="18"/>
              </w:rPr>
              <w:t>g</w:t>
            </w:r>
            <w:r w:rsidRPr="00C10569">
              <w:rPr>
                <w:sz w:val="18"/>
                <w:szCs w:val="18"/>
              </w:rPr>
              <w:t>e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68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</w:tr>
    </w:tbl>
    <w:p w:rsidR="00B049A5" w:rsidRPr="0025682C" w:rsidRDefault="00B049A5" w:rsidP="00B049A5">
      <w:pPr>
        <w:kinsoku w:val="0"/>
        <w:overflowPunct w:val="0"/>
        <w:ind w:left="672"/>
        <w:rPr>
          <w:sz w:val="20"/>
          <w:szCs w:val="20"/>
        </w:rPr>
      </w:pPr>
      <w:r w:rsidRPr="0025682C">
        <w:rPr>
          <w:b/>
          <w:bCs/>
          <w:sz w:val="20"/>
          <w:szCs w:val="20"/>
        </w:rPr>
        <w:t xml:space="preserve">Table </w:t>
      </w:r>
      <w:r w:rsidRPr="0025682C">
        <w:rPr>
          <w:b/>
          <w:bCs/>
          <w:spacing w:val="-1"/>
          <w:sz w:val="20"/>
          <w:szCs w:val="20"/>
        </w:rPr>
        <w:t>A</w:t>
      </w:r>
      <w:r w:rsidRPr="0025682C">
        <w:rPr>
          <w:b/>
          <w:bCs/>
          <w:sz w:val="20"/>
          <w:szCs w:val="20"/>
        </w:rPr>
        <w:t xml:space="preserve">4.1: </w:t>
      </w:r>
      <w:r w:rsidRPr="0025682C">
        <w:rPr>
          <w:bCs/>
          <w:sz w:val="20"/>
          <w:szCs w:val="20"/>
        </w:rPr>
        <w:t>The</w:t>
      </w:r>
      <w:r w:rsidRPr="0025682C">
        <w:rPr>
          <w:bCs/>
          <w:spacing w:val="-1"/>
          <w:sz w:val="20"/>
          <w:szCs w:val="20"/>
        </w:rPr>
        <w:t xml:space="preserve"> </w:t>
      </w:r>
      <w:r w:rsidRPr="0025682C">
        <w:rPr>
          <w:bCs/>
          <w:sz w:val="20"/>
          <w:szCs w:val="20"/>
        </w:rPr>
        <w:t>size</w:t>
      </w:r>
      <w:r w:rsidRPr="0025682C">
        <w:rPr>
          <w:bCs/>
          <w:spacing w:val="-2"/>
          <w:sz w:val="20"/>
          <w:szCs w:val="20"/>
        </w:rPr>
        <w:t xml:space="preserve"> </w:t>
      </w:r>
      <w:r w:rsidRPr="0025682C">
        <w:rPr>
          <w:bCs/>
          <w:sz w:val="20"/>
          <w:szCs w:val="20"/>
        </w:rPr>
        <w:t>of</w:t>
      </w:r>
      <w:r w:rsidRPr="0025682C">
        <w:rPr>
          <w:bCs/>
          <w:spacing w:val="1"/>
          <w:sz w:val="20"/>
          <w:szCs w:val="20"/>
        </w:rPr>
        <w:t xml:space="preserve"> </w:t>
      </w:r>
      <w:r w:rsidRPr="0025682C">
        <w:rPr>
          <w:bCs/>
          <w:sz w:val="20"/>
          <w:szCs w:val="20"/>
        </w:rPr>
        <w:t>the sha</w:t>
      </w:r>
      <w:r w:rsidRPr="0025682C">
        <w:rPr>
          <w:bCs/>
          <w:spacing w:val="1"/>
          <w:sz w:val="20"/>
          <w:szCs w:val="20"/>
        </w:rPr>
        <w:t>d</w:t>
      </w:r>
      <w:r w:rsidRPr="0025682C">
        <w:rPr>
          <w:bCs/>
          <w:sz w:val="20"/>
          <w:szCs w:val="20"/>
        </w:rPr>
        <w:t>ow</w:t>
      </w:r>
      <w:r w:rsidRPr="0025682C">
        <w:rPr>
          <w:bCs/>
          <w:spacing w:val="1"/>
          <w:sz w:val="20"/>
          <w:szCs w:val="20"/>
        </w:rPr>
        <w:t xml:space="preserve"> </w:t>
      </w:r>
      <w:r w:rsidRPr="0025682C">
        <w:rPr>
          <w:bCs/>
          <w:spacing w:val="-1"/>
          <w:sz w:val="20"/>
          <w:szCs w:val="20"/>
        </w:rPr>
        <w:t>ec</w:t>
      </w:r>
      <w:r w:rsidRPr="0025682C">
        <w:rPr>
          <w:bCs/>
          <w:sz w:val="20"/>
          <w:szCs w:val="20"/>
        </w:rPr>
        <w:t>ono</w:t>
      </w:r>
      <w:r w:rsidRPr="0025682C">
        <w:rPr>
          <w:bCs/>
          <w:spacing w:val="-4"/>
          <w:sz w:val="20"/>
          <w:szCs w:val="20"/>
        </w:rPr>
        <w:t>m</w:t>
      </w:r>
      <w:r w:rsidRPr="0025682C">
        <w:rPr>
          <w:bCs/>
          <w:sz w:val="20"/>
          <w:szCs w:val="20"/>
        </w:rPr>
        <w:t>ies</w:t>
      </w:r>
      <w:r w:rsidRPr="0025682C">
        <w:rPr>
          <w:bCs/>
          <w:spacing w:val="1"/>
          <w:sz w:val="20"/>
          <w:szCs w:val="20"/>
        </w:rPr>
        <w:t xml:space="preserve"> </w:t>
      </w:r>
      <w:r w:rsidRPr="0025682C">
        <w:rPr>
          <w:bCs/>
          <w:spacing w:val="2"/>
          <w:sz w:val="20"/>
          <w:szCs w:val="20"/>
        </w:rPr>
        <w:t>o</w:t>
      </w:r>
      <w:r w:rsidRPr="0025682C">
        <w:rPr>
          <w:bCs/>
          <w:sz w:val="20"/>
          <w:szCs w:val="20"/>
        </w:rPr>
        <w:t>f</w:t>
      </w:r>
      <w:r w:rsidRPr="0025682C">
        <w:rPr>
          <w:bCs/>
          <w:spacing w:val="1"/>
          <w:sz w:val="20"/>
          <w:szCs w:val="20"/>
        </w:rPr>
        <w:t xml:space="preserve"> </w:t>
      </w:r>
      <w:r w:rsidRPr="0025682C">
        <w:rPr>
          <w:bCs/>
          <w:sz w:val="20"/>
          <w:szCs w:val="20"/>
        </w:rPr>
        <w:t>35 High</w:t>
      </w:r>
      <w:r w:rsidRPr="0025682C">
        <w:rPr>
          <w:bCs/>
          <w:spacing w:val="-2"/>
          <w:sz w:val="20"/>
          <w:szCs w:val="20"/>
        </w:rPr>
        <w:t xml:space="preserve"> </w:t>
      </w:r>
      <w:r w:rsidRPr="0025682C">
        <w:rPr>
          <w:bCs/>
          <w:sz w:val="20"/>
          <w:szCs w:val="20"/>
        </w:rPr>
        <w:t>In</w:t>
      </w:r>
      <w:r w:rsidRPr="0025682C">
        <w:rPr>
          <w:bCs/>
          <w:spacing w:val="-1"/>
          <w:sz w:val="20"/>
          <w:szCs w:val="20"/>
        </w:rPr>
        <w:t>c</w:t>
      </w:r>
      <w:r w:rsidRPr="0025682C">
        <w:rPr>
          <w:bCs/>
          <w:sz w:val="20"/>
          <w:szCs w:val="20"/>
        </w:rPr>
        <w:t>o</w:t>
      </w:r>
      <w:r w:rsidRPr="0025682C">
        <w:rPr>
          <w:bCs/>
          <w:spacing w:val="-4"/>
          <w:sz w:val="20"/>
          <w:szCs w:val="20"/>
        </w:rPr>
        <w:t>m</w:t>
      </w:r>
      <w:r w:rsidRPr="0025682C">
        <w:rPr>
          <w:bCs/>
          <w:sz w:val="20"/>
          <w:szCs w:val="20"/>
        </w:rPr>
        <w:t>e</w:t>
      </w:r>
      <w:r w:rsidRPr="0025682C">
        <w:rPr>
          <w:bCs/>
          <w:spacing w:val="-1"/>
          <w:sz w:val="20"/>
          <w:szCs w:val="20"/>
        </w:rPr>
        <w:t xml:space="preserve"> </w:t>
      </w:r>
      <w:r w:rsidRPr="0025682C">
        <w:rPr>
          <w:bCs/>
          <w:sz w:val="20"/>
          <w:szCs w:val="20"/>
        </w:rPr>
        <w:t>OE</w:t>
      </w:r>
      <w:r w:rsidRPr="0025682C">
        <w:rPr>
          <w:bCs/>
          <w:spacing w:val="1"/>
          <w:sz w:val="20"/>
          <w:szCs w:val="20"/>
        </w:rPr>
        <w:t>C</w:t>
      </w:r>
      <w:r w:rsidRPr="0025682C">
        <w:rPr>
          <w:bCs/>
          <w:sz w:val="20"/>
          <w:szCs w:val="20"/>
        </w:rPr>
        <w:t xml:space="preserve">D </w:t>
      </w:r>
      <w:r w:rsidRPr="0025682C">
        <w:rPr>
          <w:bCs/>
          <w:spacing w:val="-2"/>
          <w:sz w:val="20"/>
          <w:szCs w:val="20"/>
        </w:rPr>
        <w:t>c</w:t>
      </w:r>
      <w:r w:rsidRPr="0025682C">
        <w:rPr>
          <w:bCs/>
          <w:sz w:val="20"/>
          <w:szCs w:val="20"/>
        </w:rPr>
        <w:t>ount</w:t>
      </w:r>
      <w:r w:rsidRPr="0025682C">
        <w:rPr>
          <w:bCs/>
          <w:spacing w:val="-2"/>
          <w:sz w:val="20"/>
          <w:szCs w:val="20"/>
        </w:rPr>
        <w:t>r</w:t>
      </w:r>
      <w:r w:rsidRPr="0025682C">
        <w:rPr>
          <w:bCs/>
          <w:sz w:val="20"/>
          <w:szCs w:val="20"/>
        </w:rPr>
        <w:t>ies</w:t>
      </w:r>
    </w:p>
    <w:p w:rsidR="00086911" w:rsidRDefault="00086911" w:rsidP="00086911">
      <w:pPr>
        <w:sectPr w:rsidR="00086911">
          <w:pgSz w:w="11907" w:h="16840"/>
          <w:pgMar w:top="1560" w:right="680" w:bottom="1200" w:left="460" w:header="0" w:footer="1003" w:gutter="0"/>
          <w:cols w:space="720" w:equalWidth="0">
            <w:col w:w="10767"/>
          </w:cols>
          <w:noEndnote/>
        </w:sectPr>
      </w:pPr>
    </w:p>
    <w:p w:rsidR="00086911" w:rsidRDefault="00086911" w:rsidP="00086911">
      <w:pPr>
        <w:kinsoku w:val="0"/>
        <w:overflowPunct w:val="0"/>
        <w:spacing w:before="18" w:line="260" w:lineRule="exact"/>
        <w:rPr>
          <w:sz w:val="26"/>
          <w:szCs w:val="2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"/>
        <w:gridCol w:w="1212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4"/>
        <w:gridCol w:w="548"/>
        <w:gridCol w:w="544"/>
        <w:gridCol w:w="546"/>
        <w:gridCol w:w="545"/>
        <w:gridCol w:w="544"/>
        <w:gridCol w:w="850"/>
      </w:tblGrid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-1"/>
                <w:sz w:val="18"/>
                <w:szCs w:val="18"/>
              </w:rPr>
              <w:t>No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66"/>
            </w:pPr>
            <w:r w:rsidRPr="00C10569">
              <w:rPr>
                <w:b/>
                <w:bCs/>
                <w:spacing w:val="-1"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3"/>
                <w:sz w:val="18"/>
                <w:szCs w:val="18"/>
              </w:rPr>
              <w:t>y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3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19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9</w:t>
            </w:r>
            <w:r w:rsidRPr="00C10569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63"/>
            </w:pPr>
            <w:r w:rsidRPr="00C10569">
              <w:rPr>
                <w:b/>
                <w:bCs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v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43"/>
            </w:pP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30"/>
            </w:pPr>
            <w:r w:rsidRPr="00C10569">
              <w:rPr>
                <w:spacing w:val="-3"/>
                <w:sz w:val="18"/>
                <w:szCs w:val="18"/>
              </w:rPr>
              <w:t>A</w:t>
            </w:r>
            <w:r w:rsidRPr="00C10569">
              <w:rPr>
                <w:spacing w:val="2"/>
                <w:sz w:val="18"/>
                <w:szCs w:val="18"/>
              </w:rPr>
              <w:t>l</w:t>
            </w:r>
            <w:r w:rsidRPr="00C10569">
              <w:rPr>
                <w:spacing w:val="-2"/>
                <w:sz w:val="18"/>
                <w:szCs w:val="18"/>
              </w:rPr>
              <w:t>g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ria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43"/>
            </w:pP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35"/>
            </w:pPr>
            <w:r w:rsidRPr="00C10569">
              <w:rPr>
                <w:spacing w:val="-3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pacing w:val="-2"/>
                <w:sz w:val="18"/>
                <w:szCs w:val="18"/>
              </w:rPr>
              <w:t>g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z w:val="18"/>
                <w:szCs w:val="18"/>
              </w:rPr>
              <w:t>la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43"/>
            </w:pP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41"/>
            </w:pPr>
            <w:r w:rsidRPr="00C10569">
              <w:rPr>
                <w:spacing w:val="-3"/>
                <w:sz w:val="18"/>
                <w:szCs w:val="18"/>
              </w:rPr>
              <w:t>A</w:t>
            </w:r>
            <w:r w:rsidRPr="00C10569">
              <w:rPr>
                <w:spacing w:val="2"/>
                <w:sz w:val="18"/>
                <w:szCs w:val="18"/>
              </w:rPr>
              <w:t>r</w:t>
            </w:r>
            <w:r w:rsidRPr="00C10569">
              <w:rPr>
                <w:spacing w:val="-2"/>
                <w:sz w:val="18"/>
                <w:szCs w:val="18"/>
              </w:rPr>
              <w:t>g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ti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43"/>
            </w:pP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16"/>
            </w:pPr>
            <w:r w:rsidRPr="00C10569">
              <w:rPr>
                <w:sz w:val="18"/>
                <w:szCs w:val="18"/>
              </w:rPr>
              <w:t>B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h</w:t>
            </w:r>
            <w:r w:rsidRPr="00C10569">
              <w:rPr>
                <w:sz w:val="18"/>
                <w:szCs w:val="18"/>
              </w:rPr>
              <w:t>r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in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243"/>
            </w:pP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81"/>
            </w:pPr>
            <w:r w:rsidRPr="00C10569">
              <w:rPr>
                <w:sz w:val="18"/>
                <w:szCs w:val="18"/>
              </w:rPr>
              <w:t>B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pacing w:val="-2"/>
                <w:sz w:val="18"/>
                <w:szCs w:val="18"/>
              </w:rPr>
              <w:t>g</w:t>
            </w:r>
            <w:r w:rsidRPr="00C10569">
              <w:rPr>
                <w:sz w:val="18"/>
                <w:szCs w:val="18"/>
              </w:rPr>
              <w:t>lad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sh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289"/>
            </w:pPr>
            <w:r w:rsidRPr="00C10569">
              <w:rPr>
                <w:spacing w:val="1"/>
                <w:sz w:val="18"/>
                <w:szCs w:val="18"/>
              </w:rPr>
              <w:t>36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68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43"/>
            </w:pP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60"/>
            </w:pPr>
            <w:r w:rsidRPr="00C10569">
              <w:rPr>
                <w:sz w:val="18"/>
                <w:szCs w:val="18"/>
              </w:rPr>
              <w:t>B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r</w:t>
            </w:r>
            <w:r w:rsidRPr="00C10569">
              <w:rPr>
                <w:spacing w:val="1"/>
                <w:sz w:val="18"/>
                <w:szCs w:val="18"/>
              </w:rPr>
              <w:t>b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do</w:t>
            </w:r>
            <w:r w:rsidRPr="00C10569">
              <w:rPr>
                <w:sz w:val="18"/>
                <w:szCs w:val="18"/>
              </w:rPr>
              <w:t>s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43"/>
            </w:pP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z w:val="18"/>
                <w:szCs w:val="18"/>
              </w:rPr>
              <w:t>B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li</w:t>
            </w:r>
            <w:r w:rsidRPr="00C10569">
              <w:rPr>
                <w:spacing w:val="-1"/>
                <w:sz w:val="18"/>
                <w:szCs w:val="18"/>
              </w:rPr>
              <w:t>z</w:t>
            </w:r>
            <w:r w:rsidRPr="00C10569">
              <w:rPr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43"/>
            </w:pP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85"/>
            </w:pPr>
            <w:r w:rsidRPr="00C10569">
              <w:rPr>
                <w:sz w:val="18"/>
                <w:szCs w:val="18"/>
              </w:rPr>
              <w:t>B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in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43"/>
            </w:pP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40"/>
            </w:pPr>
            <w:r w:rsidRPr="00C10569">
              <w:rPr>
                <w:sz w:val="18"/>
                <w:szCs w:val="18"/>
              </w:rPr>
              <w:t>Bh</w:t>
            </w:r>
            <w:r w:rsidRPr="00C10569">
              <w:rPr>
                <w:spacing w:val="1"/>
                <w:sz w:val="18"/>
                <w:szCs w:val="18"/>
              </w:rPr>
              <w:t>u</w:t>
            </w:r>
            <w:r w:rsidRPr="00C10569">
              <w:rPr>
                <w:sz w:val="18"/>
                <w:szCs w:val="18"/>
              </w:rPr>
              <w:t>tan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</w:tr>
      <w:tr w:rsidR="00086911" w:rsidRPr="00C10569" w:rsidTr="00C16697">
        <w:trPr>
          <w:trHeight w:hRule="exact" w:val="313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35"/>
            </w:pPr>
            <w:r w:rsidRPr="00C10569">
              <w:rPr>
                <w:sz w:val="18"/>
                <w:szCs w:val="18"/>
              </w:rPr>
              <w:t>Boli</w:t>
            </w:r>
            <w:r w:rsidRPr="00C10569">
              <w:rPr>
                <w:spacing w:val="-2"/>
                <w:sz w:val="18"/>
                <w:szCs w:val="18"/>
              </w:rPr>
              <w:t>v</w:t>
            </w:r>
            <w:r w:rsidRPr="00C10569">
              <w:rPr>
                <w:sz w:val="18"/>
                <w:szCs w:val="18"/>
              </w:rPr>
              <w:t>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67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81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72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11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246"/>
            </w:pPr>
            <w:r w:rsidRPr="00C10569">
              <w:rPr>
                <w:sz w:val="18"/>
                <w:szCs w:val="18"/>
              </w:rPr>
              <w:t>Bots</w:t>
            </w:r>
            <w:r w:rsidRPr="00C10569">
              <w:rPr>
                <w:spacing w:val="-3"/>
                <w:sz w:val="18"/>
                <w:szCs w:val="18"/>
              </w:rPr>
              <w:t>w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68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81"/>
            </w:pPr>
            <w:r w:rsidRPr="00C10569">
              <w:rPr>
                <w:sz w:val="18"/>
                <w:szCs w:val="18"/>
              </w:rPr>
              <w:t>Br</w:t>
            </w:r>
            <w:r w:rsidRPr="00C10569">
              <w:rPr>
                <w:spacing w:val="-1"/>
                <w:sz w:val="18"/>
                <w:szCs w:val="18"/>
              </w:rPr>
              <w:t>az</w:t>
            </w:r>
            <w:r w:rsidRPr="00C10569">
              <w:rPr>
                <w:sz w:val="18"/>
                <w:szCs w:val="18"/>
              </w:rPr>
              <w:t>il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19"/>
            </w:pPr>
            <w:r w:rsidRPr="00C10569">
              <w:rPr>
                <w:sz w:val="18"/>
                <w:szCs w:val="18"/>
              </w:rPr>
              <w:t>Bur</w:t>
            </w:r>
            <w:r w:rsidRPr="00C10569">
              <w:rPr>
                <w:spacing w:val="-2"/>
                <w:sz w:val="18"/>
                <w:szCs w:val="18"/>
              </w:rPr>
              <w:t>k</w:t>
            </w:r>
            <w:r w:rsidRPr="00C10569">
              <w:rPr>
                <w:sz w:val="18"/>
                <w:szCs w:val="18"/>
              </w:rPr>
              <w:t>i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a</w:t>
            </w:r>
            <w:r w:rsidRPr="00C10569">
              <w:rPr>
                <w:spacing w:val="-1"/>
                <w:sz w:val="18"/>
                <w:szCs w:val="18"/>
              </w:rPr>
              <w:t xml:space="preserve"> </w:t>
            </w:r>
            <w:r w:rsidRPr="00C10569">
              <w:rPr>
                <w:sz w:val="18"/>
                <w:szCs w:val="18"/>
              </w:rPr>
              <w:t>F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so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06"/>
            </w:pPr>
            <w:r w:rsidRPr="00C10569">
              <w:rPr>
                <w:sz w:val="18"/>
                <w:szCs w:val="18"/>
              </w:rPr>
              <w:t>Bur</w:t>
            </w:r>
            <w:r w:rsidRPr="00C10569">
              <w:rPr>
                <w:spacing w:val="1"/>
                <w:sz w:val="18"/>
                <w:szCs w:val="18"/>
              </w:rPr>
              <w:t>u</w:t>
            </w:r>
            <w:r w:rsidRPr="00C10569">
              <w:rPr>
                <w:spacing w:val="-2"/>
                <w:sz w:val="18"/>
                <w:szCs w:val="18"/>
              </w:rPr>
              <w:t>n</w:t>
            </w:r>
            <w:r w:rsidRPr="00C10569">
              <w:rPr>
                <w:spacing w:val="1"/>
                <w:sz w:val="18"/>
                <w:szCs w:val="18"/>
              </w:rPr>
              <w:t>d</w:t>
            </w:r>
            <w:r w:rsidRPr="00C10569">
              <w:rPr>
                <w:sz w:val="18"/>
                <w:szCs w:val="18"/>
              </w:rPr>
              <w:t>i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69"/>
            </w:pPr>
            <w:r w:rsidRPr="00C10569">
              <w:rPr>
                <w:sz w:val="18"/>
                <w:szCs w:val="18"/>
              </w:rPr>
              <w:t>C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b</w:t>
            </w:r>
            <w:r w:rsidRPr="00C10569">
              <w:rPr>
                <w:sz w:val="18"/>
                <w:szCs w:val="18"/>
              </w:rPr>
              <w:t>o</w:t>
            </w:r>
            <w:r w:rsidRPr="00C10569">
              <w:rPr>
                <w:spacing w:val="-1"/>
                <w:sz w:val="18"/>
                <w:szCs w:val="18"/>
              </w:rPr>
              <w:t xml:space="preserve"> </w:t>
            </w:r>
            <w:r w:rsidRPr="00C10569">
              <w:rPr>
                <w:spacing w:val="1"/>
                <w:sz w:val="18"/>
                <w:szCs w:val="18"/>
              </w:rPr>
              <w:t>V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r</w:t>
            </w:r>
            <w:r w:rsidRPr="00C10569">
              <w:rPr>
                <w:spacing w:val="1"/>
                <w:sz w:val="18"/>
                <w:szCs w:val="18"/>
              </w:rPr>
              <w:t>d</w:t>
            </w:r>
            <w:r w:rsidRPr="00C10569">
              <w:rPr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31"/>
            </w:pPr>
            <w:r w:rsidRPr="00C10569">
              <w:rPr>
                <w:sz w:val="18"/>
                <w:szCs w:val="18"/>
              </w:rPr>
              <w:t>C</w:t>
            </w:r>
            <w:r w:rsidRPr="00C10569">
              <w:rPr>
                <w:spacing w:val="1"/>
                <w:sz w:val="18"/>
                <w:szCs w:val="18"/>
              </w:rPr>
              <w:t>a</w:t>
            </w:r>
            <w:r w:rsidRPr="00C10569">
              <w:rPr>
                <w:spacing w:val="-4"/>
                <w:sz w:val="18"/>
                <w:szCs w:val="18"/>
              </w:rPr>
              <w:t>m</w:t>
            </w:r>
            <w:r w:rsidRPr="00C10569">
              <w:rPr>
                <w:spacing w:val="1"/>
                <w:sz w:val="18"/>
                <w:szCs w:val="18"/>
              </w:rPr>
              <w:t>bod</w:t>
            </w:r>
            <w:r w:rsidRPr="00C10569">
              <w:rPr>
                <w:sz w:val="18"/>
                <w:szCs w:val="18"/>
              </w:rPr>
              <w:t>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17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227"/>
            </w:pPr>
            <w:r w:rsidRPr="00C10569">
              <w:rPr>
                <w:sz w:val="18"/>
                <w:szCs w:val="18"/>
              </w:rPr>
              <w:t>C</w:t>
            </w:r>
            <w:r w:rsidRPr="00C10569">
              <w:rPr>
                <w:spacing w:val="1"/>
                <w:sz w:val="18"/>
                <w:szCs w:val="18"/>
              </w:rPr>
              <w:t>a</w:t>
            </w:r>
            <w:r w:rsidRPr="00C10569">
              <w:rPr>
                <w:spacing w:val="-4"/>
                <w:sz w:val="18"/>
                <w:szCs w:val="18"/>
              </w:rPr>
              <w:t>m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r</w:t>
            </w:r>
            <w:r w:rsidRPr="00C10569">
              <w:rPr>
                <w:spacing w:val="1"/>
                <w:sz w:val="18"/>
                <w:szCs w:val="18"/>
              </w:rPr>
              <w:t>oo</w:t>
            </w:r>
            <w:r w:rsidRPr="00C10569">
              <w:rPr>
                <w:sz w:val="18"/>
                <w:szCs w:val="18"/>
              </w:rPr>
              <w:t>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68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631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18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1" w:lineRule="exact"/>
              <w:ind w:left="335"/>
              <w:rPr>
                <w:sz w:val="18"/>
                <w:szCs w:val="18"/>
              </w:rPr>
            </w:pPr>
            <w:r w:rsidRPr="00C10569">
              <w:rPr>
                <w:sz w:val="18"/>
                <w:szCs w:val="18"/>
              </w:rPr>
              <w:t>C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tral</w:t>
            </w: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2" w:line="206" w:lineRule="exact"/>
              <w:ind w:left="275" w:right="272" w:firstLine="50"/>
            </w:pPr>
            <w:r w:rsidRPr="00C10569">
              <w:rPr>
                <w:sz w:val="18"/>
                <w:szCs w:val="18"/>
              </w:rPr>
              <w:t>A</w:t>
            </w:r>
            <w:r w:rsidRPr="00C10569">
              <w:rPr>
                <w:spacing w:val="-3"/>
                <w:sz w:val="18"/>
                <w:szCs w:val="18"/>
              </w:rPr>
              <w:t>f</w:t>
            </w:r>
            <w:r w:rsidRPr="00C10569">
              <w:rPr>
                <w:sz w:val="18"/>
                <w:szCs w:val="18"/>
              </w:rPr>
              <w:t>ri</w:t>
            </w:r>
            <w:r w:rsidRPr="00C10569">
              <w:rPr>
                <w:spacing w:val="2"/>
                <w:sz w:val="18"/>
                <w:szCs w:val="18"/>
              </w:rPr>
              <w:t>c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n R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pub</w:t>
            </w:r>
            <w:r w:rsidRPr="00C10569">
              <w:rPr>
                <w:sz w:val="18"/>
                <w:szCs w:val="18"/>
              </w:rPr>
              <w:t>lic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7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68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"/>
              <w:jc w:val="center"/>
            </w:pPr>
            <w:r w:rsidRPr="00C10569">
              <w:rPr>
                <w:sz w:val="18"/>
                <w:szCs w:val="18"/>
              </w:rPr>
              <w:t>Ch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d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85"/>
            </w:pPr>
            <w:r w:rsidRPr="00C10569">
              <w:rPr>
                <w:sz w:val="18"/>
                <w:szCs w:val="18"/>
              </w:rPr>
              <w:t>Chi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46"/>
            </w:pPr>
            <w:r w:rsidRPr="00C10569">
              <w:rPr>
                <w:sz w:val="18"/>
                <w:szCs w:val="18"/>
              </w:rPr>
              <w:t>Col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pacing w:val="-4"/>
                <w:sz w:val="18"/>
                <w:szCs w:val="18"/>
              </w:rPr>
              <w:t>m</w:t>
            </w:r>
            <w:r w:rsidRPr="00C10569">
              <w:rPr>
                <w:spacing w:val="1"/>
                <w:sz w:val="18"/>
                <w:szCs w:val="18"/>
              </w:rPr>
              <w:t>b</w:t>
            </w:r>
            <w:r w:rsidRPr="00C10569">
              <w:rPr>
                <w:sz w:val="18"/>
                <w:szCs w:val="18"/>
              </w:rPr>
              <w:t>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155"/>
            </w:pPr>
            <w:r w:rsidRPr="00C10569">
              <w:rPr>
                <w:spacing w:val="1"/>
                <w:sz w:val="18"/>
                <w:szCs w:val="18"/>
              </w:rPr>
              <w:t>22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270"/>
            </w:pPr>
            <w:r w:rsidRPr="00C10569">
              <w:rPr>
                <w:sz w:val="18"/>
                <w:szCs w:val="18"/>
              </w:rPr>
              <w:t>Co</w:t>
            </w:r>
            <w:r w:rsidRPr="00C10569">
              <w:rPr>
                <w:spacing w:val="-4"/>
                <w:sz w:val="18"/>
                <w:szCs w:val="18"/>
              </w:rPr>
              <w:t>m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z w:val="18"/>
                <w:szCs w:val="18"/>
              </w:rPr>
              <w:t>r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z w:val="18"/>
                <w:szCs w:val="18"/>
              </w:rPr>
              <w:t>s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155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368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42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23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1" w:lineRule="exact"/>
              <w:jc w:val="center"/>
              <w:rPr>
                <w:sz w:val="18"/>
                <w:szCs w:val="18"/>
              </w:rPr>
            </w:pPr>
            <w:r w:rsidRPr="00C10569">
              <w:rPr>
                <w:sz w:val="18"/>
                <w:szCs w:val="18"/>
              </w:rPr>
              <w:t>Co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pacing w:val="-2"/>
                <w:sz w:val="18"/>
                <w:szCs w:val="18"/>
              </w:rPr>
              <w:t>g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z w:val="18"/>
                <w:szCs w:val="18"/>
              </w:rPr>
              <w:t>, D</w:t>
            </w:r>
            <w:r w:rsidRPr="00C10569">
              <w:rPr>
                <w:spacing w:val="-2"/>
                <w:sz w:val="18"/>
                <w:szCs w:val="18"/>
              </w:rPr>
              <w:t>e</w:t>
            </w:r>
            <w:r w:rsidRPr="00C10569">
              <w:rPr>
                <w:spacing w:val="-4"/>
                <w:sz w:val="18"/>
                <w:szCs w:val="18"/>
              </w:rPr>
              <w:t>m</w:t>
            </w:r>
            <w:r w:rsidRPr="00C10569">
              <w:rPr>
                <w:sz w:val="18"/>
                <w:szCs w:val="18"/>
              </w:rPr>
              <w:t>.</w:t>
            </w: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2"/>
              <w:ind w:left="321" w:right="319"/>
              <w:jc w:val="center"/>
            </w:pPr>
            <w:r w:rsidRPr="00C10569">
              <w:rPr>
                <w:sz w:val="18"/>
                <w:szCs w:val="18"/>
              </w:rPr>
              <w:t>R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p</w:t>
            </w:r>
            <w:r w:rsidRPr="00C10569">
              <w:rPr>
                <w:sz w:val="18"/>
                <w:szCs w:val="18"/>
              </w:rPr>
              <w:t>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289"/>
            </w:pPr>
            <w:r w:rsidRPr="00C10569">
              <w:rPr>
                <w:spacing w:val="1"/>
                <w:sz w:val="18"/>
                <w:szCs w:val="18"/>
              </w:rPr>
              <w:t>34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67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81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78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89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68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47"/>
            </w:pPr>
            <w:r w:rsidRPr="00C10569">
              <w:rPr>
                <w:sz w:val="18"/>
                <w:szCs w:val="18"/>
              </w:rPr>
              <w:t>Co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pacing w:val="-2"/>
                <w:sz w:val="18"/>
                <w:szCs w:val="18"/>
              </w:rPr>
              <w:t>g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z w:val="18"/>
                <w:szCs w:val="18"/>
              </w:rPr>
              <w:t>, R</w:t>
            </w:r>
            <w:r w:rsidRPr="00C10569">
              <w:rPr>
                <w:spacing w:val="-4"/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p</w:t>
            </w:r>
            <w:r w:rsidRPr="00C10569">
              <w:rPr>
                <w:sz w:val="18"/>
                <w:szCs w:val="18"/>
              </w:rPr>
              <w:t>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07"/>
            </w:pPr>
            <w:r w:rsidRPr="00C10569">
              <w:rPr>
                <w:sz w:val="18"/>
                <w:szCs w:val="18"/>
              </w:rPr>
              <w:t>Costa</w:t>
            </w:r>
            <w:r w:rsidRPr="00C10569">
              <w:rPr>
                <w:spacing w:val="-1"/>
                <w:sz w:val="18"/>
                <w:szCs w:val="18"/>
              </w:rPr>
              <w:t xml:space="preserve"> </w:t>
            </w:r>
            <w:r w:rsidRPr="00C10569">
              <w:rPr>
                <w:sz w:val="18"/>
                <w:szCs w:val="18"/>
              </w:rPr>
              <w:t>Rica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31"/>
            </w:pPr>
            <w:r w:rsidRPr="00C10569">
              <w:rPr>
                <w:sz w:val="18"/>
                <w:szCs w:val="18"/>
              </w:rPr>
              <w:t xml:space="preserve">Cote </w:t>
            </w:r>
            <w:r w:rsidRPr="00C10569">
              <w:rPr>
                <w:spacing w:val="1"/>
                <w:sz w:val="18"/>
                <w:szCs w:val="18"/>
              </w:rPr>
              <w:t>d</w:t>
            </w:r>
            <w:r w:rsidRPr="00C10569">
              <w:rPr>
                <w:spacing w:val="-2"/>
                <w:sz w:val="18"/>
                <w:szCs w:val="18"/>
              </w:rPr>
              <w:t>'</w:t>
            </w:r>
            <w:r w:rsidRPr="00C10569">
              <w:rPr>
                <w:sz w:val="18"/>
                <w:szCs w:val="18"/>
              </w:rPr>
              <w:t>I</w:t>
            </w:r>
            <w:r w:rsidRPr="00C10569">
              <w:rPr>
                <w:spacing w:val="-2"/>
                <w:sz w:val="18"/>
                <w:szCs w:val="18"/>
              </w:rPr>
              <w:t>v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z w:val="18"/>
                <w:szCs w:val="18"/>
              </w:rPr>
              <w:t>ire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42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27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4" w:lineRule="exact"/>
              <w:ind w:left="200"/>
              <w:rPr>
                <w:sz w:val="18"/>
                <w:szCs w:val="18"/>
              </w:rPr>
            </w:pPr>
            <w:r w:rsidRPr="00C10569">
              <w:rPr>
                <w:sz w:val="18"/>
                <w:szCs w:val="18"/>
              </w:rPr>
              <w:t>Do</w:t>
            </w:r>
            <w:r w:rsidRPr="00C10569">
              <w:rPr>
                <w:spacing w:val="-4"/>
                <w:sz w:val="18"/>
                <w:szCs w:val="18"/>
              </w:rPr>
              <w:t>m</w:t>
            </w:r>
            <w:r w:rsidRPr="00C10569">
              <w:rPr>
                <w:sz w:val="18"/>
                <w:szCs w:val="18"/>
              </w:rPr>
              <w:t>i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ic</w:t>
            </w:r>
            <w:r w:rsidRPr="00C10569">
              <w:rPr>
                <w:spacing w:val="-2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n</w:t>
            </w: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6" w:lineRule="exact"/>
              <w:ind w:left="275"/>
            </w:pPr>
            <w:r w:rsidRPr="00C10569">
              <w:rPr>
                <w:sz w:val="18"/>
                <w:szCs w:val="18"/>
              </w:rPr>
              <w:t>R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pub</w:t>
            </w:r>
            <w:r w:rsidRPr="00C10569">
              <w:rPr>
                <w:sz w:val="18"/>
                <w:szCs w:val="18"/>
              </w:rPr>
              <w:t>lic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68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01"/>
            </w:pPr>
            <w:r w:rsidRPr="00C10569">
              <w:rPr>
                <w:sz w:val="18"/>
                <w:szCs w:val="18"/>
              </w:rPr>
              <w:t>Ecu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do</w:t>
            </w:r>
            <w:r w:rsidRPr="00C10569">
              <w:rPr>
                <w:sz w:val="18"/>
                <w:szCs w:val="18"/>
              </w:rPr>
              <w:t>r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42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29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1" w:lineRule="exact"/>
              <w:jc w:val="center"/>
              <w:rPr>
                <w:sz w:val="18"/>
                <w:szCs w:val="18"/>
              </w:rPr>
            </w:pPr>
            <w:r w:rsidRPr="00C10569">
              <w:rPr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g</w:t>
            </w:r>
            <w:r w:rsidRPr="00C10569">
              <w:rPr>
                <w:spacing w:val="-4"/>
                <w:sz w:val="18"/>
                <w:szCs w:val="18"/>
              </w:rPr>
              <w:t>y</w:t>
            </w:r>
            <w:r w:rsidRPr="00C10569">
              <w:rPr>
                <w:spacing w:val="1"/>
                <w:sz w:val="18"/>
                <w:szCs w:val="18"/>
              </w:rPr>
              <w:t>p</w:t>
            </w:r>
            <w:r w:rsidRPr="00C10569">
              <w:rPr>
                <w:sz w:val="18"/>
                <w:szCs w:val="18"/>
              </w:rPr>
              <w:t>t,</w:t>
            </w:r>
            <w:r w:rsidRPr="00C10569">
              <w:rPr>
                <w:spacing w:val="1"/>
                <w:sz w:val="18"/>
                <w:szCs w:val="18"/>
              </w:rPr>
              <w:t xml:space="preserve"> </w:t>
            </w:r>
            <w:r w:rsidRPr="00C10569">
              <w:rPr>
                <w:spacing w:val="-3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r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b</w:t>
            </w: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2"/>
              <w:ind w:left="321" w:right="319"/>
              <w:jc w:val="center"/>
            </w:pPr>
            <w:r w:rsidRPr="00C10569">
              <w:rPr>
                <w:sz w:val="18"/>
                <w:szCs w:val="18"/>
              </w:rPr>
              <w:t>R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p</w:t>
            </w:r>
            <w:r w:rsidRPr="00C10569">
              <w:rPr>
                <w:sz w:val="18"/>
                <w:szCs w:val="18"/>
              </w:rPr>
              <w:t>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68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79"/>
            </w:pPr>
            <w:r w:rsidRPr="00C10569">
              <w:rPr>
                <w:sz w:val="18"/>
                <w:szCs w:val="18"/>
              </w:rPr>
              <w:t>El S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l</w:t>
            </w:r>
            <w:r w:rsidRPr="00C10569">
              <w:rPr>
                <w:spacing w:val="-1"/>
                <w:sz w:val="18"/>
                <w:szCs w:val="18"/>
              </w:rPr>
              <w:t>va</w:t>
            </w:r>
            <w:r w:rsidRPr="00C10569">
              <w:rPr>
                <w:spacing w:val="1"/>
                <w:sz w:val="18"/>
                <w:szCs w:val="18"/>
              </w:rPr>
              <w:t>do</w:t>
            </w:r>
            <w:r w:rsidRPr="00C10569">
              <w:rPr>
                <w:sz w:val="18"/>
                <w:szCs w:val="18"/>
              </w:rPr>
              <w:t>r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42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31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1" w:lineRule="exact"/>
              <w:ind w:left="126" w:right="127"/>
              <w:jc w:val="center"/>
              <w:rPr>
                <w:sz w:val="18"/>
                <w:szCs w:val="18"/>
              </w:rPr>
            </w:pPr>
            <w:r w:rsidRPr="00C10569">
              <w:rPr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qu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-2"/>
                <w:sz w:val="18"/>
                <w:szCs w:val="18"/>
              </w:rPr>
              <w:t>t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z w:val="18"/>
                <w:szCs w:val="18"/>
              </w:rPr>
              <w:t>rial</w:t>
            </w: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6" w:lineRule="exact"/>
              <w:ind w:left="321" w:right="322"/>
              <w:jc w:val="center"/>
            </w:pPr>
            <w:r w:rsidRPr="00C10569">
              <w:rPr>
                <w:spacing w:val="-3"/>
                <w:sz w:val="18"/>
                <w:szCs w:val="18"/>
              </w:rPr>
              <w:t>G</w:t>
            </w:r>
            <w:r w:rsidRPr="00C10569">
              <w:rPr>
                <w:spacing w:val="1"/>
                <w:sz w:val="18"/>
                <w:szCs w:val="18"/>
              </w:rPr>
              <w:t>u</w:t>
            </w:r>
            <w:r w:rsidRPr="00C10569">
              <w:rPr>
                <w:sz w:val="18"/>
                <w:szCs w:val="18"/>
              </w:rPr>
              <w:t>i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68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155"/>
            </w:pPr>
            <w:r w:rsidRPr="00C10569">
              <w:rPr>
                <w:spacing w:val="1"/>
                <w:sz w:val="18"/>
                <w:szCs w:val="18"/>
              </w:rPr>
              <w:t>32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357"/>
            </w:pPr>
            <w:r w:rsidRPr="00C10569">
              <w:rPr>
                <w:sz w:val="18"/>
                <w:szCs w:val="18"/>
              </w:rPr>
              <w:t>Eritrea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155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368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4"/>
              <w:jc w:val="center"/>
            </w:pPr>
            <w:r w:rsidRPr="00C10569">
              <w:rPr>
                <w:sz w:val="18"/>
                <w:szCs w:val="18"/>
              </w:rPr>
              <w:t>Fiji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1"/>
            </w:pPr>
            <w:r w:rsidRPr="00C10569">
              <w:rPr>
                <w:spacing w:val="-3"/>
                <w:sz w:val="18"/>
                <w:szCs w:val="18"/>
              </w:rPr>
              <w:t>G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bo</w:t>
            </w:r>
            <w:r w:rsidRPr="00C10569">
              <w:rPr>
                <w:sz w:val="18"/>
                <w:szCs w:val="18"/>
              </w:rPr>
              <w:t>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31"/>
            </w:pPr>
            <w:r w:rsidRPr="00C10569">
              <w:rPr>
                <w:spacing w:val="-3"/>
                <w:sz w:val="18"/>
                <w:szCs w:val="18"/>
              </w:rPr>
              <w:t>G</w:t>
            </w:r>
            <w:r w:rsidRPr="00C10569">
              <w:rPr>
                <w:spacing w:val="1"/>
                <w:sz w:val="18"/>
                <w:szCs w:val="18"/>
              </w:rPr>
              <w:t>a</w:t>
            </w:r>
            <w:r w:rsidRPr="00C10569">
              <w:rPr>
                <w:spacing w:val="-4"/>
                <w:sz w:val="18"/>
                <w:szCs w:val="18"/>
              </w:rPr>
              <w:t>m</w:t>
            </w:r>
            <w:r w:rsidRPr="00C10569">
              <w:rPr>
                <w:spacing w:val="1"/>
                <w:sz w:val="18"/>
                <w:szCs w:val="18"/>
              </w:rPr>
              <w:t>b</w:t>
            </w:r>
            <w:r w:rsidRPr="00C10569">
              <w:rPr>
                <w:sz w:val="18"/>
                <w:szCs w:val="18"/>
              </w:rPr>
              <w:t>ia,</w:t>
            </w:r>
            <w:r w:rsidRPr="00C10569">
              <w:rPr>
                <w:spacing w:val="3"/>
                <w:sz w:val="18"/>
                <w:szCs w:val="18"/>
              </w:rPr>
              <w:t xml:space="preserve"> </w:t>
            </w:r>
            <w:r w:rsidRPr="00C10569">
              <w:rPr>
                <w:spacing w:val="-2"/>
                <w:sz w:val="18"/>
                <w:szCs w:val="18"/>
              </w:rPr>
              <w:t>T</w:t>
            </w:r>
            <w:r w:rsidRPr="00C10569">
              <w:rPr>
                <w:spacing w:val="1"/>
                <w:sz w:val="18"/>
                <w:szCs w:val="18"/>
              </w:rPr>
              <w:t>h</w:t>
            </w:r>
            <w:r w:rsidRPr="00C10569">
              <w:rPr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81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61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6"/>
            </w:pPr>
            <w:r w:rsidRPr="00C10569">
              <w:rPr>
                <w:spacing w:val="-3"/>
                <w:sz w:val="18"/>
                <w:szCs w:val="18"/>
              </w:rPr>
              <w:t>G</w:t>
            </w:r>
            <w:r w:rsidRPr="00C10569">
              <w:rPr>
                <w:spacing w:val="1"/>
                <w:sz w:val="18"/>
                <w:szCs w:val="18"/>
              </w:rPr>
              <w:t>h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42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37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210"/>
            </w:pPr>
            <w:r w:rsidRPr="00C10569">
              <w:rPr>
                <w:spacing w:val="-3"/>
                <w:sz w:val="18"/>
                <w:szCs w:val="18"/>
              </w:rPr>
              <w:t>G</w:t>
            </w:r>
            <w:r w:rsidRPr="00C10569">
              <w:rPr>
                <w:spacing w:val="1"/>
                <w:sz w:val="18"/>
                <w:szCs w:val="18"/>
              </w:rPr>
              <w:t>u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t</w:t>
            </w:r>
            <w:r w:rsidRPr="00C10569">
              <w:rPr>
                <w:spacing w:val="1"/>
                <w:sz w:val="18"/>
                <w:szCs w:val="18"/>
              </w:rPr>
              <w:t>e</w:t>
            </w:r>
            <w:r w:rsidRPr="00C10569">
              <w:rPr>
                <w:spacing w:val="-1"/>
                <w:sz w:val="18"/>
                <w:szCs w:val="18"/>
              </w:rPr>
              <w:t>ma</w:t>
            </w:r>
            <w:r w:rsidRPr="00C10569">
              <w:rPr>
                <w:sz w:val="18"/>
                <w:szCs w:val="18"/>
              </w:rPr>
              <w:t>la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69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78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74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70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61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63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65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71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73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72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68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70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70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68"/>
            </w:pPr>
            <w:r w:rsidRPr="00C10569">
              <w:rPr>
                <w:spacing w:val="1"/>
                <w:sz w:val="18"/>
                <w:szCs w:val="18"/>
              </w:rPr>
              <w:t>67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40"/>
            </w:pPr>
            <w:r w:rsidRPr="00C10569">
              <w:rPr>
                <w:spacing w:val="-3"/>
                <w:sz w:val="18"/>
                <w:szCs w:val="18"/>
              </w:rPr>
              <w:t>G</w:t>
            </w:r>
            <w:r w:rsidRPr="00C10569">
              <w:rPr>
                <w:spacing w:val="1"/>
                <w:sz w:val="18"/>
                <w:szCs w:val="18"/>
              </w:rPr>
              <w:t>u</w:t>
            </w:r>
            <w:r w:rsidRPr="00C10569">
              <w:rPr>
                <w:sz w:val="18"/>
                <w:szCs w:val="18"/>
              </w:rPr>
              <w:t>i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</w:tr>
    </w:tbl>
    <w:p w:rsidR="00086911" w:rsidRDefault="00086911" w:rsidP="00086911">
      <w:pPr>
        <w:sectPr w:rsidR="00086911">
          <w:pgSz w:w="11907" w:h="16840"/>
          <w:pgMar w:top="1560" w:right="580" w:bottom="1200" w:left="460" w:header="0" w:footer="1003" w:gutter="0"/>
          <w:cols w:space="720" w:equalWidth="0">
            <w:col w:w="10867"/>
          </w:cols>
          <w:noEndnote/>
        </w:sectPr>
      </w:pPr>
    </w:p>
    <w:p w:rsidR="00086911" w:rsidRDefault="00086911" w:rsidP="00086911">
      <w:pPr>
        <w:kinsoku w:val="0"/>
        <w:overflowPunct w:val="0"/>
        <w:spacing w:before="2" w:line="120" w:lineRule="exact"/>
        <w:rPr>
          <w:sz w:val="12"/>
          <w:szCs w:val="1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"/>
        <w:gridCol w:w="1212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4"/>
        <w:gridCol w:w="548"/>
        <w:gridCol w:w="544"/>
        <w:gridCol w:w="546"/>
        <w:gridCol w:w="545"/>
        <w:gridCol w:w="544"/>
        <w:gridCol w:w="850"/>
      </w:tblGrid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-1"/>
                <w:sz w:val="18"/>
                <w:szCs w:val="18"/>
              </w:rPr>
              <w:t>No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66"/>
            </w:pPr>
            <w:r w:rsidRPr="00C10569">
              <w:rPr>
                <w:b/>
                <w:bCs/>
                <w:spacing w:val="-1"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3"/>
                <w:sz w:val="18"/>
                <w:szCs w:val="18"/>
              </w:rPr>
              <w:t>y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3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19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9</w:t>
            </w:r>
            <w:r w:rsidRPr="00C10569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63"/>
            </w:pPr>
            <w:r w:rsidRPr="00C10569">
              <w:rPr>
                <w:b/>
                <w:bCs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v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71"/>
            </w:pPr>
            <w:r w:rsidRPr="00C10569">
              <w:rPr>
                <w:spacing w:val="-3"/>
                <w:sz w:val="18"/>
                <w:szCs w:val="18"/>
              </w:rPr>
              <w:t>G</w:t>
            </w:r>
            <w:r w:rsidRPr="00C10569">
              <w:rPr>
                <w:spacing w:val="1"/>
                <w:sz w:val="18"/>
                <w:szCs w:val="18"/>
              </w:rPr>
              <w:t>u</w:t>
            </w:r>
            <w:r w:rsidRPr="00C10569">
              <w:rPr>
                <w:sz w:val="18"/>
                <w:szCs w:val="18"/>
              </w:rPr>
              <w:t>i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pacing w:val="-1"/>
                <w:sz w:val="18"/>
                <w:szCs w:val="18"/>
              </w:rPr>
              <w:t>ea</w:t>
            </w:r>
            <w:r w:rsidRPr="00C10569">
              <w:rPr>
                <w:sz w:val="18"/>
                <w:szCs w:val="18"/>
              </w:rPr>
              <w:t>-Bis</w:t>
            </w:r>
            <w:r w:rsidRPr="00C10569">
              <w:rPr>
                <w:spacing w:val="-1"/>
                <w:sz w:val="18"/>
                <w:szCs w:val="18"/>
              </w:rPr>
              <w:t>sa</w:t>
            </w:r>
            <w:r w:rsidRPr="00C10569">
              <w:rPr>
                <w:sz w:val="18"/>
                <w:szCs w:val="18"/>
              </w:rPr>
              <w:t>u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21"/>
            </w:pPr>
            <w:r w:rsidRPr="00C10569">
              <w:rPr>
                <w:spacing w:val="-3"/>
                <w:sz w:val="18"/>
                <w:szCs w:val="18"/>
              </w:rPr>
              <w:t>G</w:t>
            </w:r>
            <w:r w:rsidRPr="00C10569">
              <w:rPr>
                <w:spacing w:val="3"/>
                <w:sz w:val="18"/>
                <w:szCs w:val="18"/>
              </w:rPr>
              <w:t>u</w:t>
            </w:r>
            <w:r w:rsidRPr="00C10569">
              <w:rPr>
                <w:spacing w:val="-4"/>
                <w:sz w:val="18"/>
                <w:szCs w:val="18"/>
              </w:rPr>
              <w:t>y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8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94" w:right="392"/>
              <w:jc w:val="center"/>
            </w:pPr>
            <w:r w:rsidRPr="00C10569">
              <w:rPr>
                <w:sz w:val="18"/>
                <w:szCs w:val="18"/>
              </w:rPr>
              <w:t>H</w:t>
            </w:r>
            <w:r w:rsidRPr="00C10569">
              <w:rPr>
                <w:spacing w:val="-2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iti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51"/>
            </w:pPr>
            <w:r w:rsidRPr="00C10569">
              <w:rPr>
                <w:sz w:val="18"/>
                <w:szCs w:val="18"/>
              </w:rPr>
              <w:t>Ho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pacing w:val="-2"/>
                <w:sz w:val="18"/>
                <w:szCs w:val="18"/>
              </w:rPr>
              <w:t>d</w:t>
            </w:r>
            <w:r w:rsidRPr="00C10569">
              <w:rPr>
                <w:spacing w:val="1"/>
                <w:sz w:val="18"/>
                <w:szCs w:val="18"/>
              </w:rPr>
              <w:t>u</w:t>
            </w:r>
            <w:r w:rsidRPr="00C10569">
              <w:rPr>
                <w:sz w:val="18"/>
                <w:szCs w:val="18"/>
              </w:rPr>
              <w:t>r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s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81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68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42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43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1" w:lineRule="exact"/>
              <w:ind w:left="176"/>
              <w:rPr>
                <w:sz w:val="18"/>
                <w:szCs w:val="18"/>
              </w:rPr>
            </w:pPr>
            <w:r w:rsidRPr="00C10569">
              <w:rPr>
                <w:sz w:val="18"/>
                <w:szCs w:val="18"/>
              </w:rPr>
              <w:t>Ho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g</w:t>
            </w:r>
            <w:r w:rsidRPr="00C10569">
              <w:rPr>
                <w:spacing w:val="-1"/>
                <w:sz w:val="18"/>
                <w:szCs w:val="18"/>
              </w:rPr>
              <w:t xml:space="preserve"> </w:t>
            </w:r>
            <w:r w:rsidRPr="00C10569">
              <w:rPr>
                <w:sz w:val="18"/>
                <w:szCs w:val="18"/>
              </w:rPr>
              <w:t>Ko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g</w:t>
            </w: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6" w:lineRule="exact"/>
              <w:ind w:left="164"/>
            </w:pPr>
            <w:r w:rsidRPr="00C10569">
              <w:rPr>
                <w:sz w:val="18"/>
                <w:szCs w:val="18"/>
              </w:rPr>
              <w:t>S</w:t>
            </w:r>
            <w:r w:rsidRPr="00C10569">
              <w:rPr>
                <w:spacing w:val="-3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R, Chi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289"/>
            </w:pPr>
            <w:r w:rsidRPr="00C10569">
              <w:rPr>
                <w:spacing w:val="1"/>
                <w:sz w:val="18"/>
                <w:szCs w:val="18"/>
              </w:rPr>
              <w:t>17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68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97" w:right="392"/>
              <w:jc w:val="center"/>
            </w:pPr>
            <w:r w:rsidRPr="00C10569">
              <w:rPr>
                <w:sz w:val="18"/>
                <w:szCs w:val="18"/>
              </w:rPr>
              <w:t>I</w:t>
            </w:r>
            <w:r w:rsidRPr="00C10569">
              <w:rPr>
                <w:spacing w:val="1"/>
                <w:sz w:val="18"/>
                <w:szCs w:val="18"/>
              </w:rPr>
              <w:t>nd</w:t>
            </w:r>
            <w:r w:rsidRPr="00C10569">
              <w:rPr>
                <w:sz w:val="18"/>
                <w:szCs w:val="18"/>
              </w:rPr>
              <w:t>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51"/>
            </w:pPr>
            <w:r w:rsidRPr="00C10569">
              <w:rPr>
                <w:sz w:val="18"/>
                <w:szCs w:val="18"/>
              </w:rPr>
              <w:t>I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pacing w:val="-2"/>
                <w:sz w:val="18"/>
                <w:szCs w:val="18"/>
              </w:rPr>
              <w:t>d</w:t>
            </w:r>
            <w:r w:rsidRPr="00C10569">
              <w:rPr>
                <w:spacing w:val="1"/>
                <w:sz w:val="18"/>
                <w:szCs w:val="18"/>
              </w:rPr>
              <w:t>on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sia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42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46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1" w:lineRule="exact"/>
              <w:ind w:left="129" w:right="127"/>
              <w:jc w:val="center"/>
              <w:rPr>
                <w:sz w:val="18"/>
                <w:szCs w:val="18"/>
              </w:rPr>
            </w:pPr>
            <w:r w:rsidRPr="00C10569">
              <w:rPr>
                <w:sz w:val="18"/>
                <w:szCs w:val="18"/>
              </w:rPr>
              <w:t>Ir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, Isl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-4"/>
                <w:sz w:val="18"/>
                <w:szCs w:val="18"/>
              </w:rPr>
              <w:t>m</w:t>
            </w:r>
            <w:r w:rsidRPr="00C10569">
              <w:rPr>
                <w:sz w:val="18"/>
                <w:szCs w:val="18"/>
              </w:rPr>
              <w:t>ic</w:t>
            </w: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6" w:lineRule="exact"/>
              <w:ind w:left="321" w:right="319"/>
              <w:jc w:val="center"/>
            </w:pPr>
            <w:r w:rsidRPr="00C10569">
              <w:rPr>
                <w:sz w:val="18"/>
                <w:szCs w:val="18"/>
              </w:rPr>
              <w:t>R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p</w:t>
            </w:r>
            <w:r w:rsidRPr="00C10569">
              <w:rPr>
                <w:sz w:val="18"/>
                <w:szCs w:val="18"/>
              </w:rPr>
              <w:t>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68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11"/>
            </w:pPr>
            <w:r w:rsidRPr="00C10569">
              <w:rPr>
                <w:sz w:val="18"/>
                <w:szCs w:val="18"/>
              </w:rPr>
              <w:t>J</w:t>
            </w:r>
            <w:r w:rsidRPr="00C10569">
              <w:rPr>
                <w:spacing w:val="1"/>
                <w:sz w:val="18"/>
                <w:szCs w:val="18"/>
              </w:rPr>
              <w:t>a</w:t>
            </w:r>
            <w:r w:rsidRPr="00C10569">
              <w:rPr>
                <w:spacing w:val="-4"/>
                <w:sz w:val="18"/>
                <w:szCs w:val="18"/>
              </w:rPr>
              <w:t>m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i</w:t>
            </w:r>
            <w:r w:rsidRPr="00C10569">
              <w:rPr>
                <w:spacing w:val="1"/>
                <w:sz w:val="18"/>
                <w:szCs w:val="18"/>
              </w:rPr>
              <w:t>c</w:t>
            </w:r>
            <w:r w:rsidRPr="00C10569">
              <w:rPr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1"/>
            </w:pPr>
            <w:r w:rsidRPr="00C10569">
              <w:rPr>
                <w:sz w:val="18"/>
                <w:szCs w:val="18"/>
              </w:rPr>
              <w:t>Jor</w:t>
            </w:r>
            <w:r w:rsidRPr="00C10569">
              <w:rPr>
                <w:spacing w:val="1"/>
                <w:sz w:val="18"/>
                <w:szCs w:val="18"/>
              </w:rPr>
              <w:t>d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49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66"/>
            </w:pPr>
            <w:r w:rsidRPr="00C10569">
              <w:rPr>
                <w:sz w:val="18"/>
                <w:szCs w:val="18"/>
              </w:rPr>
              <w:t>K</w:t>
            </w:r>
            <w:r w:rsidRPr="00C10569">
              <w:rPr>
                <w:spacing w:val="-2"/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pacing w:val="-2"/>
                <w:sz w:val="18"/>
                <w:szCs w:val="18"/>
              </w:rPr>
              <w:t>y</w:t>
            </w:r>
            <w:r w:rsidRPr="00C10569">
              <w:rPr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68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35"/>
            </w:pPr>
            <w:r w:rsidRPr="00C10569">
              <w:rPr>
                <w:sz w:val="18"/>
                <w:szCs w:val="18"/>
              </w:rPr>
              <w:t>Ku</w:t>
            </w:r>
            <w:r w:rsidRPr="00C10569">
              <w:rPr>
                <w:spacing w:val="-3"/>
                <w:sz w:val="18"/>
                <w:szCs w:val="18"/>
              </w:rPr>
              <w:t>w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it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63"/>
            </w:pPr>
            <w:r w:rsidRPr="00C10569">
              <w:rPr>
                <w:spacing w:val="-2"/>
                <w:sz w:val="18"/>
                <w:szCs w:val="18"/>
              </w:rPr>
              <w:t>L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o</w:t>
            </w:r>
            <w:r w:rsidRPr="00C10569">
              <w:rPr>
                <w:spacing w:val="1"/>
                <w:sz w:val="18"/>
                <w:szCs w:val="18"/>
              </w:rPr>
              <w:t xml:space="preserve"> </w:t>
            </w:r>
            <w:r w:rsidRPr="00C10569">
              <w:rPr>
                <w:spacing w:val="2"/>
                <w:sz w:val="18"/>
                <w:szCs w:val="18"/>
              </w:rPr>
              <w:t>P</w:t>
            </w:r>
            <w:r w:rsidRPr="00C10569">
              <w:rPr>
                <w:sz w:val="18"/>
                <w:szCs w:val="18"/>
              </w:rPr>
              <w:t>DR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80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7"/>
            </w:pPr>
            <w:r w:rsidRPr="00C10569">
              <w:rPr>
                <w:spacing w:val="-2"/>
                <w:sz w:val="18"/>
                <w:szCs w:val="18"/>
              </w:rPr>
              <w:t>L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b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no</w:t>
            </w:r>
            <w:r w:rsidRPr="00C10569">
              <w:rPr>
                <w:sz w:val="18"/>
                <w:szCs w:val="18"/>
              </w:rPr>
              <w:t>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11"/>
            </w:pPr>
            <w:r w:rsidRPr="00C10569">
              <w:rPr>
                <w:spacing w:val="-2"/>
                <w:sz w:val="18"/>
                <w:szCs w:val="18"/>
              </w:rPr>
              <w:t>L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sot</w:t>
            </w:r>
            <w:r w:rsidRPr="00C10569">
              <w:rPr>
                <w:spacing w:val="1"/>
                <w:sz w:val="18"/>
                <w:szCs w:val="18"/>
              </w:rPr>
              <w:t>h</w:t>
            </w:r>
            <w:r w:rsidRPr="00C10569">
              <w:rPr>
                <w:sz w:val="18"/>
                <w:szCs w:val="18"/>
              </w:rPr>
              <w:t>o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40"/>
            </w:pPr>
            <w:r w:rsidRPr="00C10569">
              <w:rPr>
                <w:spacing w:val="-2"/>
                <w:sz w:val="18"/>
                <w:szCs w:val="18"/>
              </w:rPr>
              <w:t>L</w:t>
            </w:r>
            <w:r w:rsidRPr="00C10569">
              <w:rPr>
                <w:sz w:val="18"/>
                <w:szCs w:val="18"/>
              </w:rPr>
              <w:t>i</w:t>
            </w:r>
            <w:r w:rsidRPr="00C10569">
              <w:rPr>
                <w:spacing w:val="1"/>
                <w:sz w:val="18"/>
                <w:szCs w:val="18"/>
              </w:rPr>
              <w:t>b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ria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82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42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55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1" w:lineRule="exact"/>
              <w:ind w:right="1"/>
              <w:jc w:val="center"/>
              <w:rPr>
                <w:sz w:val="18"/>
                <w:szCs w:val="18"/>
              </w:rPr>
            </w:pPr>
            <w:r w:rsidRPr="00C10569">
              <w:rPr>
                <w:sz w:val="18"/>
                <w:szCs w:val="18"/>
              </w:rPr>
              <w:t>M</w:t>
            </w:r>
            <w:r w:rsidRPr="00C10569">
              <w:rPr>
                <w:spacing w:val="-1"/>
                <w:sz w:val="18"/>
                <w:szCs w:val="18"/>
              </w:rPr>
              <w:t>aca</w:t>
            </w:r>
            <w:r w:rsidRPr="00C10569">
              <w:rPr>
                <w:sz w:val="18"/>
                <w:szCs w:val="18"/>
              </w:rPr>
              <w:t>o</w:t>
            </w:r>
            <w:r w:rsidRPr="00C10569">
              <w:rPr>
                <w:spacing w:val="1"/>
                <w:sz w:val="18"/>
                <w:szCs w:val="18"/>
              </w:rPr>
              <w:t xml:space="preserve"> </w:t>
            </w:r>
            <w:r w:rsidRPr="00C10569">
              <w:rPr>
                <w:sz w:val="18"/>
                <w:szCs w:val="18"/>
              </w:rPr>
              <w:t>S</w:t>
            </w:r>
            <w:r w:rsidRPr="00C10569">
              <w:rPr>
                <w:spacing w:val="-3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R,</w:t>
            </w: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6" w:lineRule="exact"/>
              <w:ind w:left="3"/>
              <w:jc w:val="center"/>
            </w:pPr>
            <w:r w:rsidRPr="00C10569">
              <w:rPr>
                <w:sz w:val="18"/>
                <w:szCs w:val="18"/>
              </w:rPr>
              <w:t>Chi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68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67"/>
            </w:pPr>
            <w:r w:rsidRPr="00C10569">
              <w:rPr>
                <w:sz w:val="18"/>
                <w:szCs w:val="18"/>
              </w:rPr>
              <w:t>M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d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-2"/>
                <w:sz w:val="18"/>
                <w:szCs w:val="18"/>
              </w:rPr>
              <w:t>g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s</w:t>
            </w:r>
            <w:r w:rsidRPr="00C10569">
              <w:rPr>
                <w:spacing w:val="-2"/>
                <w:sz w:val="18"/>
                <w:szCs w:val="18"/>
              </w:rPr>
              <w:t>c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r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25"/>
            </w:pPr>
            <w:r w:rsidRPr="00C10569">
              <w:rPr>
                <w:sz w:val="18"/>
                <w:szCs w:val="18"/>
              </w:rPr>
              <w:t>M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la</w:t>
            </w:r>
            <w:r w:rsidRPr="00C10569">
              <w:rPr>
                <w:spacing w:val="-4"/>
                <w:sz w:val="18"/>
                <w:szCs w:val="18"/>
              </w:rPr>
              <w:t>w</w:t>
            </w:r>
            <w:r w:rsidRPr="00C10569">
              <w:rPr>
                <w:sz w:val="18"/>
                <w:szCs w:val="18"/>
              </w:rPr>
              <w:t>i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58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270"/>
            </w:pPr>
            <w:r w:rsidRPr="00C10569">
              <w:rPr>
                <w:sz w:val="18"/>
                <w:szCs w:val="18"/>
              </w:rPr>
              <w:t>M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l</w:t>
            </w:r>
            <w:r w:rsidRPr="00C10569">
              <w:rPr>
                <w:spacing w:val="1"/>
                <w:sz w:val="18"/>
                <w:szCs w:val="18"/>
              </w:rPr>
              <w:t>a</w:t>
            </w:r>
            <w:r w:rsidRPr="00C10569">
              <w:rPr>
                <w:spacing w:val="-4"/>
                <w:sz w:val="18"/>
                <w:szCs w:val="18"/>
              </w:rPr>
              <w:t>y</w:t>
            </w:r>
            <w:r w:rsidRPr="00C10569">
              <w:rPr>
                <w:sz w:val="18"/>
                <w:szCs w:val="18"/>
              </w:rPr>
              <w:t>sia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68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65"/>
            </w:pPr>
            <w:r w:rsidRPr="00C10569">
              <w:rPr>
                <w:sz w:val="18"/>
                <w:szCs w:val="18"/>
              </w:rPr>
              <w:t>M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l</w:t>
            </w:r>
            <w:r w:rsidRPr="00C10569">
              <w:rPr>
                <w:spacing w:val="1"/>
                <w:sz w:val="18"/>
                <w:szCs w:val="18"/>
              </w:rPr>
              <w:t>d</w:t>
            </w:r>
            <w:r w:rsidRPr="00C10569">
              <w:rPr>
                <w:sz w:val="18"/>
                <w:szCs w:val="18"/>
              </w:rPr>
              <w:t>i</w:t>
            </w:r>
            <w:r w:rsidRPr="00C10569">
              <w:rPr>
                <w:spacing w:val="-1"/>
                <w:sz w:val="18"/>
                <w:szCs w:val="18"/>
              </w:rPr>
              <w:t>ve</w:t>
            </w:r>
            <w:r w:rsidRPr="00C10569">
              <w:rPr>
                <w:sz w:val="18"/>
                <w:szCs w:val="18"/>
              </w:rPr>
              <w:t>s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60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"/>
              <w:jc w:val="center"/>
            </w:pPr>
            <w:r w:rsidRPr="00C10569">
              <w:rPr>
                <w:sz w:val="18"/>
                <w:szCs w:val="18"/>
              </w:rPr>
              <w:t>M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li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155"/>
            </w:pPr>
            <w:r w:rsidRPr="00C10569">
              <w:rPr>
                <w:spacing w:val="1"/>
                <w:sz w:val="18"/>
                <w:szCs w:val="18"/>
              </w:rPr>
              <w:t>61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205"/>
            </w:pPr>
            <w:r w:rsidRPr="00C10569">
              <w:rPr>
                <w:sz w:val="18"/>
                <w:szCs w:val="18"/>
              </w:rPr>
              <w:t>M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u</w:t>
            </w:r>
            <w:r w:rsidRPr="00C10569">
              <w:rPr>
                <w:sz w:val="18"/>
                <w:szCs w:val="18"/>
              </w:rPr>
              <w:t>rit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155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368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62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51"/>
            </w:pPr>
            <w:r w:rsidRPr="00C10569">
              <w:rPr>
                <w:sz w:val="18"/>
                <w:szCs w:val="18"/>
              </w:rPr>
              <w:t>M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u</w:t>
            </w:r>
            <w:r w:rsidRPr="00C10569">
              <w:rPr>
                <w:sz w:val="18"/>
                <w:szCs w:val="18"/>
              </w:rPr>
              <w:t>rit</w:t>
            </w:r>
            <w:r w:rsidRPr="00C10569">
              <w:rPr>
                <w:spacing w:val="-2"/>
                <w:sz w:val="18"/>
                <w:szCs w:val="18"/>
              </w:rPr>
              <w:t>i</w:t>
            </w:r>
            <w:r w:rsidRPr="00C10569">
              <w:rPr>
                <w:spacing w:val="1"/>
                <w:sz w:val="18"/>
                <w:szCs w:val="18"/>
              </w:rPr>
              <w:t>u</w:t>
            </w:r>
            <w:r w:rsidRPr="00C10569">
              <w:rPr>
                <w:sz w:val="18"/>
                <w:szCs w:val="18"/>
              </w:rPr>
              <w:t>s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63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25"/>
            </w:pPr>
            <w:r w:rsidRPr="00C10569">
              <w:rPr>
                <w:sz w:val="18"/>
                <w:szCs w:val="18"/>
              </w:rPr>
              <w:t>M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pacing w:val="-2"/>
                <w:sz w:val="18"/>
                <w:szCs w:val="18"/>
              </w:rPr>
              <w:t>x</w:t>
            </w:r>
            <w:r w:rsidRPr="00C10569">
              <w:rPr>
                <w:sz w:val="18"/>
                <w:szCs w:val="18"/>
              </w:rPr>
              <w:t>ico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64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275"/>
            </w:pPr>
            <w:r w:rsidRPr="00C10569">
              <w:rPr>
                <w:sz w:val="18"/>
                <w:szCs w:val="18"/>
              </w:rPr>
              <w:t>M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z w:val="18"/>
                <w:szCs w:val="18"/>
              </w:rPr>
              <w:t>r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pacing w:val="-1"/>
                <w:sz w:val="18"/>
                <w:szCs w:val="18"/>
              </w:rPr>
              <w:t>cc</w:t>
            </w:r>
            <w:r w:rsidRPr="00C10569">
              <w:rPr>
                <w:sz w:val="18"/>
                <w:szCs w:val="18"/>
              </w:rPr>
              <w:t>o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68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65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26"/>
            </w:pPr>
            <w:r w:rsidRPr="00C10569">
              <w:rPr>
                <w:sz w:val="18"/>
                <w:szCs w:val="18"/>
              </w:rPr>
              <w:t>M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pacing w:val="-1"/>
                <w:sz w:val="18"/>
                <w:szCs w:val="18"/>
              </w:rPr>
              <w:t>za</w:t>
            </w:r>
            <w:r w:rsidRPr="00C10569">
              <w:rPr>
                <w:spacing w:val="-4"/>
                <w:sz w:val="18"/>
                <w:szCs w:val="18"/>
              </w:rPr>
              <w:t>m</w:t>
            </w:r>
            <w:r w:rsidRPr="00C10569">
              <w:rPr>
                <w:spacing w:val="1"/>
                <w:sz w:val="18"/>
                <w:szCs w:val="18"/>
              </w:rPr>
              <w:t>b</w:t>
            </w:r>
            <w:r w:rsidRPr="00C10569">
              <w:rPr>
                <w:sz w:val="18"/>
                <w:szCs w:val="18"/>
              </w:rPr>
              <w:t>i</w:t>
            </w:r>
            <w:r w:rsidRPr="00C10569">
              <w:rPr>
                <w:spacing w:val="1"/>
                <w:sz w:val="18"/>
                <w:szCs w:val="18"/>
              </w:rPr>
              <w:t>qu</w:t>
            </w:r>
            <w:r w:rsidRPr="00C10569">
              <w:rPr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36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66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92"/>
            </w:pPr>
            <w:r w:rsidRPr="00C10569">
              <w:rPr>
                <w:sz w:val="18"/>
                <w:szCs w:val="18"/>
              </w:rPr>
              <w:t>N</w:t>
            </w:r>
            <w:r w:rsidRPr="00C10569">
              <w:rPr>
                <w:spacing w:val="1"/>
                <w:sz w:val="18"/>
                <w:szCs w:val="18"/>
              </w:rPr>
              <w:t>a</w:t>
            </w:r>
            <w:r w:rsidRPr="00C10569">
              <w:rPr>
                <w:spacing w:val="-4"/>
                <w:sz w:val="18"/>
                <w:szCs w:val="18"/>
              </w:rPr>
              <w:t>m</w:t>
            </w:r>
            <w:r w:rsidRPr="00C10569">
              <w:rPr>
                <w:sz w:val="18"/>
                <w:szCs w:val="18"/>
              </w:rPr>
              <w:t>i</w:t>
            </w:r>
            <w:r w:rsidRPr="00C10569">
              <w:rPr>
                <w:spacing w:val="1"/>
                <w:sz w:val="18"/>
                <w:szCs w:val="18"/>
              </w:rPr>
              <w:t>b</w:t>
            </w:r>
            <w:r w:rsidRPr="00C10569">
              <w:rPr>
                <w:sz w:val="18"/>
                <w:szCs w:val="18"/>
              </w:rPr>
              <w:t>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67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85"/>
            </w:pPr>
            <w:r w:rsidRPr="00C10569">
              <w:rPr>
                <w:sz w:val="18"/>
                <w:szCs w:val="18"/>
              </w:rPr>
              <w:t>N</w:t>
            </w:r>
            <w:r w:rsidRPr="00C10569">
              <w:rPr>
                <w:spacing w:val="-2"/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p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l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68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31"/>
            </w:pPr>
            <w:r w:rsidRPr="00C10569">
              <w:rPr>
                <w:sz w:val="18"/>
                <w:szCs w:val="18"/>
              </w:rPr>
              <w:t>Ni</w:t>
            </w:r>
            <w:r w:rsidRPr="00C10569">
              <w:rPr>
                <w:spacing w:val="-1"/>
                <w:sz w:val="18"/>
                <w:szCs w:val="18"/>
              </w:rPr>
              <w:t>ca</w:t>
            </w:r>
            <w:r w:rsidRPr="00C10569">
              <w:rPr>
                <w:sz w:val="18"/>
                <w:szCs w:val="18"/>
              </w:rPr>
              <w:t>r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-2"/>
                <w:sz w:val="18"/>
                <w:szCs w:val="18"/>
              </w:rPr>
              <w:t>g</w:t>
            </w:r>
            <w:r w:rsidRPr="00C10569">
              <w:rPr>
                <w:spacing w:val="1"/>
                <w:sz w:val="18"/>
                <w:szCs w:val="18"/>
              </w:rPr>
              <w:t>u</w:t>
            </w:r>
            <w:r w:rsidRPr="00C10569">
              <w:rPr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69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95"/>
            </w:pPr>
            <w:r w:rsidRPr="00C10569">
              <w:rPr>
                <w:sz w:val="18"/>
                <w:szCs w:val="18"/>
              </w:rPr>
              <w:t>Ni</w:t>
            </w:r>
            <w:r w:rsidRPr="00C10569">
              <w:rPr>
                <w:spacing w:val="-2"/>
                <w:sz w:val="18"/>
                <w:szCs w:val="18"/>
              </w:rPr>
              <w:t>g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r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70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30"/>
            </w:pPr>
            <w:r w:rsidRPr="00C10569">
              <w:rPr>
                <w:sz w:val="18"/>
                <w:szCs w:val="18"/>
              </w:rPr>
              <w:t>Ni</w:t>
            </w:r>
            <w:r w:rsidRPr="00C10569">
              <w:rPr>
                <w:spacing w:val="-2"/>
                <w:sz w:val="18"/>
                <w:szCs w:val="18"/>
              </w:rPr>
              <w:t>g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ria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289"/>
            </w:pPr>
            <w:r w:rsidRPr="00C10569">
              <w:rPr>
                <w:spacing w:val="1"/>
                <w:sz w:val="18"/>
                <w:szCs w:val="18"/>
              </w:rPr>
              <w:t>46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74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79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68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71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81"/>
            </w:pP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pacing w:val="-4"/>
                <w:sz w:val="18"/>
                <w:szCs w:val="18"/>
              </w:rPr>
              <w:t>m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72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97"/>
            </w:pPr>
            <w:r w:rsidRPr="00C10569">
              <w:rPr>
                <w:spacing w:val="2"/>
                <w:sz w:val="18"/>
                <w:szCs w:val="18"/>
              </w:rPr>
              <w:t>P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-2"/>
                <w:sz w:val="18"/>
                <w:szCs w:val="18"/>
              </w:rPr>
              <w:t>k</w:t>
            </w:r>
            <w:r w:rsidRPr="00C10569">
              <w:rPr>
                <w:sz w:val="18"/>
                <w:szCs w:val="18"/>
              </w:rPr>
              <w:t>istan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37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42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73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1" w:lineRule="exact"/>
              <w:ind w:left="1"/>
              <w:jc w:val="center"/>
              <w:rPr>
                <w:sz w:val="18"/>
                <w:szCs w:val="18"/>
              </w:rPr>
            </w:pPr>
            <w:r w:rsidRPr="00C10569">
              <w:rPr>
                <w:spacing w:val="2"/>
                <w:sz w:val="18"/>
                <w:szCs w:val="18"/>
              </w:rPr>
              <w:t>P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-2"/>
                <w:sz w:val="18"/>
                <w:szCs w:val="18"/>
              </w:rPr>
              <w:t>p</w:t>
            </w:r>
            <w:r w:rsidRPr="00C10569">
              <w:rPr>
                <w:spacing w:val="1"/>
                <w:sz w:val="18"/>
                <w:szCs w:val="18"/>
              </w:rPr>
              <w:t>u</w:t>
            </w:r>
            <w:r w:rsidRPr="00C10569">
              <w:rPr>
                <w:sz w:val="18"/>
                <w:szCs w:val="18"/>
              </w:rPr>
              <w:t>a</w:t>
            </w:r>
            <w:r w:rsidRPr="00C10569">
              <w:rPr>
                <w:spacing w:val="-1"/>
                <w:sz w:val="18"/>
                <w:szCs w:val="18"/>
              </w:rPr>
              <w:t xml:space="preserve"> </w:t>
            </w:r>
            <w:r w:rsidRPr="00C10569">
              <w:rPr>
                <w:sz w:val="18"/>
                <w:szCs w:val="18"/>
              </w:rPr>
              <w:t>N</w:t>
            </w:r>
            <w:r w:rsidRPr="00C10569">
              <w:rPr>
                <w:spacing w:val="-2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w</w:t>
            </w: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21" w:right="322"/>
              <w:jc w:val="center"/>
            </w:pPr>
            <w:r w:rsidRPr="00C10569">
              <w:rPr>
                <w:spacing w:val="-3"/>
                <w:sz w:val="18"/>
                <w:szCs w:val="18"/>
              </w:rPr>
              <w:t>G</w:t>
            </w:r>
            <w:r w:rsidRPr="00C10569">
              <w:rPr>
                <w:spacing w:val="1"/>
                <w:sz w:val="18"/>
                <w:szCs w:val="18"/>
              </w:rPr>
              <w:t>u</w:t>
            </w:r>
            <w:r w:rsidRPr="00C10569">
              <w:rPr>
                <w:sz w:val="18"/>
                <w:szCs w:val="18"/>
              </w:rPr>
              <w:t>i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68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74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65"/>
            </w:pPr>
            <w:r w:rsidRPr="00C10569">
              <w:rPr>
                <w:spacing w:val="2"/>
                <w:sz w:val="18"/>
                <w:szCs w:val="18"/>
              </w:rPr>
              <w:t>P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r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-2"/>
                <w:sz w:val="18"/>
                <w:szCs w:val="18"/>
              </w:rPr>
              <w:t>g</w:t>
            </w:r>
            <w:r w:rsidRPr="00C10569">
              <w:rPr>
                <w:spacing w:val="1"/>
                <w:sz w:val="18"/>
                <w:szCs w:val="18"/>
              </w:rPr>
              <w:t>u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y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38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75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"/>
              <w:jc w:val="center"/>
            </w:pPr>
            <w:r w:rsidRPr="00C10569">
              <w:rPr>
                <w:spacing w:val="2"/>
                <w:sz w:val="18"/>
                <w:szCs w:val="18"/>
              </w:rPr>
              <w:t>P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pacing w:val="-3"/>
                <w:sz w:val="18"/>
                <w:szCs w:val="18"/>
              </w:rPr>
              <w:t>r</w:t>
            </w:r>
            <w:r w:rsidRPr="00C10569">
              <w:rPr>
                <w:sz w:val="18"/>
                <w:szCs w:val="18"/>
              </w:rPr>
              <w:t>u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59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76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95"/>
            </w:pPr>
            <w:r w:rsidRPr="00C10569">
              <w:rPr>
                <w:sz w:val="18"/>
                <w:szCs w:val="18"/>
              </w:rPr>
              <w:t>P</w:t>
            </w:r>
            <w:r w:rsidRPr="00C10569">
              <w:rPr>
                <w:spacing w:val="1"/>
                <w:sz w:val="18"/>
                <w:szCs w:val="18"/>
              </w:rPr>
              <w:t>h</w:t>
            </w:r>
            <w:r w:rsidRPr="00C10569">
              <w:rPr>
                <w:sz w:val="18"/>
                <w:szCs w:val="18"/>
              </w:rPr>
              <w:t>il</w:t>
            </w:r>
            <w:r w:rsidRPr="00C10569">
              <w:rPr>
                <w:spacing w:val="-2"/>
                <w:sz w:val="18"/>
                <w:szCs w:val="18"/>
              </w:rPr>
              <w:t>i</w:t>
            </w:r>
            <w:r w:rsidRPr="00C10569">
              <w:rPr>
                <w:spacing w:val="1"/>
                <w:sz w:val="18"/>
                <w:szCs w:val="18"/>
              </w:rPr>
              <w:t>pp</w:t>
            </w:r>
            <w:r w:rsidRPr="00C10569">
              <w:rPr>
                <w:spacing w:val="-2"/>
                <w:sz w:val="18"/>
                <w:szCs w:val="18"/>
              </w:rPr>
              <w:t>i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s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77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right="1"/>
              <w:jc w:val="center"/>
            </w:pPr>
            <w:r w:rsidRPr="00C10569">
              <w:rPr>
                <w:sz w:val="18"/>
                <w:szCs w:val="18"/>
              </w:rPr>
              <w:t>Q</w:t>
            </w:r>
            <w:r w:rsidRPr="00C10569">
              <w:rPr>
                <w:spacing w:val="-2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tar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78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06"/>
            </w:pPr>
            <w:r w:rsidRPr="00C10569">
              <w:rPr>
                <w:sz w:val="18"/>
                <w:szCs w:val="18"/>
              </w:rPr>
              <w:t>R</w:t>
            </w:r>
            <w:r w:rsidRPr="00C10569">
              <w:rPr>
                <w:spacing w:val="-3"/>
                <w:sz w:val="18"/>
                <w:szCs w:val="18"/>
              </w:rPr>
              <w:t>w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nd</w:t>
            </w:r>
            <w:r w:rsidRPr="00C10569">
              <w:rPr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</w:tr>
    </w:tbl>
    <w:p w:rsidR="00086911" w:rsidRDefault="00086911" w:rsidP="00086911">
      <w:pPr>
        <w:sectPr w:rsidR="00086911">
          <w:pgSz w:w="11907" w:h="16840"/>
          <w:pgMar w:top="1560" w:right="580" w:bottom="1180" w:left="460" w:header="0" w:footer="1003" w:gutter="0"/>
          <w:cols w:space="720"/>
          <w:noEndnote/>
        </w:sectPr>
      </w:pPr>
    </w:p>
    <w:p w:rsidR="00086911" w:rsidRDefault="00086911" w:rsidP="00086911">
      <w:pPr>
        <w:kinsoku w:val="0"/>
        <w:overflowPunct w:val="0"/>
        <w:spacing w:before="2" w:line="120" w:lineRule="exact"/>
        <w:rPr>
          <w:sz w:val="12"/>
          <w:szCs w:val="1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"/>
        <w:gridCol w:w="1212"/>
        <w:gridCol w:w="545"/>
        <w:gridCol w:w="545"/>
        <w:gridCol w:w="545"/>
        <w:gridCol w:w="545"/>
        <w:gridCol w:w="545"/>
        <w:gridCol w:w="545"/>
        <w:gridCol w:w="545"/>
        <w:gridCol w:w="545"/>
        <w:gridCol w:w="545"/>
        <w:gridCol w:w="544"/>
        <w:gridCol w:w="548"/>
        <w:gridCol w:w="544"/>
        <w:gridCol w:w="546"/>
        <w:gridCol w:w="545"/>
        <w:gridCol w:w="544"/>
        <w:gridCol w:w="850"/>
      </w:tblGrid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-1"/>
                <w:sz w:val="18"/>
                <w:szCs w:val="18"/>
              </w:rPr>
              <w:t>No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66"/>
            </w:pPr>
            <w:r w:rsidRPr="00C10569">
              <w:rPr>
                <w:b/>
                <w:bCs/>
                <w:spacing w:val="-1"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3"/>
                <w:sz w:val="18"/>
                <w:szCs w:val="18"/>
              </w:rPr>
              <w:t>y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3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19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9</w:t>
            </w:r>
            <w:r w:rsidRPr="00C10569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63"/>
            </w:pPr>
            <w:r w:rsidRPr="00C10569">
              <w:rPr>
                <w:b/>
                <w:bCs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v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79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28"/>
            </w:pPr>
            <w:r w:rsidRPr="00C10569">
              <w:rPr>
                <w:sz w:val="18"/>
                <w:szCs w:val="18"/>
              </w:rPr>
              <w:t>S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ud</w:t>
            </w:r>
            <w:r w:rsidRPr="00C10569">
              <w:rPr>
                <w:sz w:val="18"/>
                <w:szCs w:val="18"/>
              </w:rPr>
              <w:t xml:space="preserve">i </w:t>
            </w:r>
            <w:r w:rsidRPr="00C10569">
              <w:rPr>
                <w:spacing w:val="-3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r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b</w:t>
            </w:r>
            <w:r w:rsidRPr="00C10569">
              <w:rPr>
                <w:sz w:val="18"/>
                <w:szCs w:val="18"/>
              </w:rPr>
              <w:t>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80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16"/>
            </w:pPr>
            <w:r w:rsidRPr="00C10569">
              <w:rPr>
                <w:sz w:val="18"/>
                <w:szCs w:val="18"/>
              </w:rPr>
              <w:t>S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pacing w:val="-2"/>
                <w:sz w:val="18"/>
                <w:szCs w:val="18"/>
              </w:rPr>
              <w:t>g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l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45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81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38"/>
            </w:pPr>
            <w:r w:rsidRPr="00C10569">
              <w:rPr>
                <w:sz w:val="18"/>
                <w:szCs w:val="18"/>
              </w:rPr>
              <w:t>Sierra</w:t>
            </w:r>
            <w:r w:rsidRPr="00C10569">
              <w:rPr>
                <w:spacing w:val="-1"/>
                <w:sz w:val="18"/>
                <w:szCs w:val="18"/>
              </w:rPr>
              <w:t xml:space="preserve"> </w:t>
            </w:r>
            <w:r w:rsidRPr="00C10569">
              <w:rPr>
                <w:spacing w:val="-2"/>
                <w:sz w:val="18"/>
                <w:szCs w:val="18"/>
              </w:rPr>
              <w:t>L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on</w:t>
            </w:r>
            <w:r w:rsidRPr="00C10569">
              <w:rPr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82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36"/>
            </w:pPr>
            <w:r w:rsidRPr="00C10569">
              <w:rPr>
                <w:sz w:val="18"/>
                <w:szCs w:val="18"/>
              </w:rPr>
              <w:t>Si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pacing w:val="-2"/>
                <w:sz w:val="18"/>
                <w:szCs w:val="18"/>
              </w:rPr>
              <w:t>g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po</w:t>
            </w:r>
            <w:r w:rsidRPr="00C10569">
              <w:rPr>
                <w:sz w:val="18"/>
                <w:szCs w:val="18"/>
              </w:rPr>
              <w:t>re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42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83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1" w:lineRule="exact"/>
              <w:ind w:left="275"/>
              <w:rPr>
                <w:sz w:val="18"/>
                <w:szCs w:val="18"/>
              </w:rPr>
            </w:pPr>
            <w:r w:rsidRPr="00C10569">
              <w:rPr>
                <w:sz w:val="18"/>
                <w:szCs w:val="18"/>
              </w:rPr>
              <w:t>S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z w:val="18"/>
                <w:szCs w:val="18"/>
              </w:rPr>
              <w:t>l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pacing w:val="-4"/>
                <w:sz w:val="18"/>
                <w:szCs w:val="18"/>
              </w:rPr>
              <w:t>m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z w:val="18"/>
                <w:szCs w:val="18"/>
              </w:rPr>
              <w:t>n</w:t>
            </w: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6" w:lineRule="exact"/>
              <w:ind w:left="347"/>
            </w:pPr>
            <w:r w:rsidRPr="00C10569">
              <w:rPr>
                <w:sz w:val="18"/>
                <w:szCs w:val="18"/>
              </w:rPr>
              <w:t>Isl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nd</w:t>
            </w:r>
            <w:r w:rsidRPr="00C10569">
              <w:rPr>
                <w:sz w:val="18"/>
                <w:szCs w:val="18"/>
              </w:rPr>
              <w:t>s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66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68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84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38"/>
            </w:pPr>
            <w:r w:rsidRPr="00C10569">
              <w:rPr>
                <w:sz w:val="18"/>
                <w:szCs w:val="18"/>
              </w:rPr>
              <w:t>S</w:t>
            </w:r>
            <w:r w:rsidRPr="00C10569">
              <w:rPr>
                <w:spacing w:val="1"/>
                <w:sz w:val="18"/>
                <w:szCs w:val="18"/>
              </w:rPr>
              <w:t>ou</w:t>
            </w:r>
            <w:r w:rsidRPr="00C10569">
              <w:rPr>
                <w:spacing w:val="-2"/>
                <w:sz w:val="18"/>
                <w:szCs w:val="18"/>
              </w:rPr>
              <w:t>t</w:t>
            </w:r>
            <w:r w:rsidRPr="00C10569">
              <w:rPr>
                <w:sz w:val="18"/>
                <w:szCs w:val="18"/>
              </w:rPr>
              <w:t>h</w:t>
            </w:r>
            <w:r w:rsidRPr="00C10569">
              <w:rPr>
                <w:spacing w:val="1"/>
                <w:sz w:val="18"/>
                <w:szCs w:val="18"/>
              </w:rPr>
              <w:t xml:space="preserve"> </w:t>
            </w:r>
            <w:r w:rsidRPr="00C10569">
              <w:rPr>
                <w:spacing w:val="-3"/>
                <w:sz w:val="18"/>
                <w:szCs w:val="18"/>
              </w:rPr>
              <w:t>Af</w:t>
            </w:r>
            <w:r w:rsidRPr="00C10569">
              <w:rPr>
                <w:sz w:val="18"/>
                <w:szCs w:val="18"/>
              </w:rPr>
              <w:t>rica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85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48"/>
            </w:pPr>
            <w:r w:rsidRPr="00C10569">
              <w:rPr>
                <w:sz w:val="18"/>
                <w:szCs w:val="18"/>
              </w:rPr>
              <w:t xml:space="preserve">Sri </w:t>
            </w:r>
            <w:r w:rsidRPr="00C10569">
              <w:rPr>
                <w:spacing w:val="-2"/>
                <w:sz w:val="18"/>
                <w:szCs w:val="18"/>
              </w:rPr>
              <w:t>L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pacing w:val="-2"/>
                <w:sz w:val="18"/>
                <w:szCs w:val="18"/>
              </w:rPr>
              <w:t>k</w:t>
            </w:r>
            <w:r w:rsidRPr="00C10569">
              <w:rPr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86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255"/>
            </w:pPr>
            <w:r w:rsidRPr="00C10569">
              <w:rPr>
                <w:sz w:val="18"/>
                <w:szCs w:val="18"/>
              </w:rPr>
              <w:t>S</w:t>
            </w:r>
            <w:r w:rsidRPr="00C10569">
              <w:rPr>
                <w:spacing w:val="1"/>
                <w:sz w:val="18"/>
                <w:szCs w:val="18"/>
              </w:rPr>
              <w:t>u</w:t>
            </w:r>
            <w:r w:rsidRPr="00C10569">
              <w:rPr>
                <w:sz w:val="18"/>
                <w:szCs w:val="18"/>
              </w:rPr>
              <w:t>ri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-4"/>
                <w:sz w:val="18"/>
                <w:szCs w:val="18"/>
              </w:rPr>
              <w:t>m</w:t>
            </w:r>
            <w:r w:rsidRPr="00C10569">
              <w:rPr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68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87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27"/>
            </w:pPr>
            <w:r w:rsidRPr="00C10569">
              <w:rPr>
                <w:sz w:val="18"/>
                <w:szCs w:val="18"/>
              </w:rPr>
              <w:t>S</w:t>
            </w:r>
            <w:r w:rsidRPr="00C10569">
              <w:rPr>
                <w:spacing w:val="-3"/>
                <w:sz w:val="18"/>
                <w:szCs w:val="18"/>
              </w:rPr>
              <w:t>w</w:t>
            </w:r>
            <w:r w:rsidRPr="00C10569">
              <w:rPr>
                <w:spacing w:val="-1"/>
                <w:sz w:val="18"/>
                <w:szCs w:val="18"/>
              </w:rPr>
              <w:t>az</w:t>
            </w:r>
            <w:r w:rsidRPr="00C10569">
              <w:rPr>
                <w:sz w:val="18"/>
                <w:szCs w:val="18"/>
              </w:rPr>
              <w:t>il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d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88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70"/>
            </w:pPr>
            <w:r w:rsidRPr="00C10569">
              <w:rPr>
                <w:spacing w:val="-2"/>
                <w:sz w:val="18"/>
                <w:szCs w:val="18"/>
              </w:rPr>
              <w:t>T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pacing w:val="-1"/>
                <w:sz w:val="18"/>
                <w:szCs w:val="18"/>
              </w:rPr>
              <w:t>za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65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89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79"/>
            </w:pPr>
            <w:r w:rsidRPr="00C10569">
              <w:rPr>
                <w:spacing w:val="-2"/>
                <w:sz w:val="18"/>
                <w:szCs w:val="18"/>
              </w:rPr>
              <w:t>T</w:t>
            </w:r>
            <w:r w:rsidRPr="00C10569">
              <w:rPr>
                <w:spacing w:val="1"/>
                <w:sz w:val="18"/>
                <w:szCs w:val="18"/>
              </w:rPr>
              <w:t>h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il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d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155"/>
            </w:pPr>
            <w:r w:rsidRPr="00C10569">
              <w:rPr>
                <w:spacing w:val="1"/>
                <w:sz w:val="18"/>
                <w:szCs w:val="18"/>
              </w:rPr>
              <w:t>90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150"/>
            </w:pPr>
            <w:r w:rsidRPr="00C10569">
              <w:rPr>
                <w:spacing w:val="-2"/>
                <w:sz w:val="18"/>
                <w:szCs w:val="18"/>
              </w:rPr>
              <w:t>T</w:t>
            </w:r>
            <w:r w:rsidRPr="00C10569">
              <w:rPr>
                <w:spacing w:val="2"/>
                <w:sz w:val="18"/>
                <w:szCs w:val="18"/>
              </w:rPr>
              <w:t>i</w:t>
            </w:r>
            <w:r w:rsidRPr="00C10569">
              <w:rPr>
                <w:spacing w:val="-4"/>
                <w:sz w:val="18"/>
                <w:szCs w:val="18"/>
              </w:rPr>
              <w:t>m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z w:val="18"/>
                <w:szCs w:val="18"/>
              </w:rPr>
              <w:t>r-Le</w:t>
            </w:r>
            <w:r w:rsidRPr="00C10569">
              <w:rPr>
                <w:spacing w:val="-1"/>
                <w:sz w:val="18"/>
                <w:szCs w:val="18"/>
              </w:rPr>
              <w:t>s</w:t>
            </w:r>
            <w:r w:rsidRPr="00C10569">
              <w:rPr>
                <w:sz w:val="18"/>
                <w:szCs w:val="18"/>
              </w:rPr>
              <w:t>te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155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368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"/>
              <w:jc w:val="center"/>
            </w:pPr>
            <w:r w:rsidRPr="00C10569">
              <w:rPr>
                <w:spacing w:val="-2"/>
                <w:sz w:val="18"/>
                <w:szCs w:val="18"/>
              </w:rPr>
              <w:t>T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pacing w:val="-2"/>
                <w:sz w:val="18"/>
                <w:szCs w:val="18"/>
              </w:rPr>
              <w:t>g</w:t>
            </w:r>
            <w:r w:rsidRPr="00C10569">
              <w:rPr>
                <w:sz w:val="18"/>
                <w:szCs w:val="18"/>
              </w:rPr>
              <w:t>o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</w:tr>
      <w:tr w:rsidR="00086911" w:rsidRPr="00C10569" w:rsidTr="00C16697">
        <w:trPr>
          <w:trHeight w:hRule="exact" w:val="42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92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1" w:lineRule="exact"/>
              <w:jc w:val="center"/>
              <w:rPr>
                <w:sz w:val="18"/>
                <w:szCs w:val="18"/>
              </w:rPr>
            </w:pPr>
            <w:r w:rsidRPr="00C10569">
              <w:rPr>
                <w:spacing w:val="-2"/>
                <w:sz w:val="18"/>
                <w:szCs w:val="18"/>
              </w:rPr>
              <w:t>T</w:t>
            </w:r>
            <w:r w:rsidRPr="00C10569">
              <w:rPr>
                <w:sz w:val="18"/>
                <w:szCs w:val="18"/>
              </w:rPr>
              <w:t>ri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i</w:t>
            </w:r>
            <w:r w:rsidRPr="00C10569">
              <w:rPr>
                <w:spacing w:val="1"/>
                <w:sz w:val="18"/>
                <w:szCs w:val="18"/>
              </w:rPr>
              <w:t>d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d</w:t>
            </w:r>
            <w:r w:rsidRPr="00C10569">
              <w:rPr>
                <w:spacing w:val="1"/>
                <w:sz w:val="18"/>
                <w:szCs w:val="18"/>
              </w:rPr>
              <w:t xml:space="preserve"> 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-2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d</w:t>
            </w: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6" w:lineRule="exact"/>
              <w:jc w:val="center"/>
            </w:pPr>
            <w:r w:rsidRPr="00C10569">
              <w:rPr>
                <w:spacing w:val="-2"/>
                <w:sz w:val="18"/>
                <w:szCs w:val="18"/>
              </w:rPr>
              <w:t>T</w:t>
            </w:r>
            <w:r w:rsidRPr="00C10569">
              <w:rPr>
                <w:spacing w:val="1"/>
                <w:sz w:val="18"/>
                <w:szCs w:val="18"/>
              </w:rPr>
              <w:t>ob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-2"/>
                <w:sz w:val="18"/>
                <w:szCs w:val="18"/>
              </w:rPr>
              <w:t>g</w:t>
            </w:r>
            <w:r w:rsidRPr="00C10569">
              <w:rPr>
                <w:sz w:val="18"/>
                <w:szCs w:val="18"/>
              </w:rPr>
              <w:t>o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68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93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30"/>
            </w:pPr>
            <w:r w:rsidRPr="00C10569">
              <w:rPr>
                <w:spacing w:val="-2"/>
                <w:sz w:val="18"/>
                <w:szCs w:val="18"/>
              </w:rPr>
              <w:t>T</w:t>
            </w:r>
            <w:r w:rsidRPr="00C10569">
              <w:rPr>
                <w:spacing w:val="1"/>
                <w:sz w:val="18"/>
                <w:szCs w:val="18"/>
              </w:rPr>
              <w:t>un</w:t>
            </w:r>
            <w:r w:rsidRPr="00C10569">
              <w:rPr>
                <w:sz w:val="18"/>
                <w:szCs w:val="18"/>
              </w:rPr>
              <w:t>isia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94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40"/>
            </w:pPr>
            <w:r w:rsidRPr="00C10569">
              <w:rPr>
                <w:spacing w:val="-2"/>
                <w:sz w:val="18"/>
                <w:szCs w:val="18"/>
              </w:rPr>
              <w:t>T</w:t>
            </w:r>
            <w:r w:rsidRPr="00C10569">
              <w:rPr>
                <w:spacing w:val="1"/>
                <w:sz w:val="18"/>
                <w:szCs w:val="18"/>
              </w:rPr>
              <w:t>u</w:t>
            </w:r>
            <w:r w:rsidRPr="00C10569">
              <w:rPr>
                <w:sz w:val="18"/>
                <w:szCs w:val="18"/>
              </w:rPr>
              <w:t>r</w:t>
            </w:r>
            <w:r w:rsidRPr="00C10569">
              <w:rPr>
                <w:spacing w:val="-2"/>
                <w:sz w:val="18"/>
                <w:szCs w:val="18"/>
              </w:rPr>
              <w:t>k</w:t>
            </w:r>
            <w:r w:rsidRPr="00C10569">
              <w:rPr>
                <w:spacing w:val="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y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95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21"/>
            </w:pPr>
            <w:r w:rsidRPr="00C10569">
              <w:rPr>
                <w:sz w:val="18"/>
                <w:szCs w:val="18"/>
              </w:rPr>
              <w:t>U</w:t>
            </w:r>
            <w:r w:rsidRPr="00C10569">
              <w:rPr>
                <w:spacing w:val="-2"/>
                <w:sz w:val="18"/>
                <w:szCs w:val="18"/>
              </w:rPr>
              <w:t>g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pacing w:val="1"/>
                <w:sz w:val="18"/>
                <w:szCs w:val="18"/>
              </w:rPr>
              <w:t>nd</w:t>
            </w:r>
            <w:r w:rsidRPr="00C10569">
              <w:rPr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68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42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96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1" w:lineRule="exact"/>
              <w:ind w:right="2"/>
              <w:jc w:val="center"/>
              <w:rPr>
                <w:sz w:val="18"/>
                <w:szCs w:val="18"/>
              </w:rPr>
            </w:pPr>
            <w:r w:rsidRPr="00C10569">
              <w:rPr>
                <w:sz w:val="18"/>
                <w:szCs w:val="18"/>
              </w:rPr>
              <w:t>Unit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d</w:t>
            </w:r>
            <w:r w:rsidRPr="00C10569">
              <w:rPr>
                <w:spacing w:val="1"/>
                <w:sz w:val="18"/>
                <w:szCs w:val="18"/>
              </w:rPr>
              <w:t xml:space="preserve"> </w:t>
            </w:r>
            <w:r w:rsidRPr="00C10569">
              <w:rPr>
                <w:spacing w:val="-3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r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b</w:t>
            </w: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6" w:lineRule="exact"/>
              <w:ind w:right="2"/>
              <w:jc w:val="center"/>
            </w:pPr>
            <w:r w:rsidRPr="00C10569">
              <w:rPr>
                <w:sz w:val="18"/>
                <w:szCs w:val="18"/>
              </w:rPr>
              <w:t>E</w:t>
            </w:r>
            <w:r w:rsidRPr="00C10569">
              <w:rPr>
                <w:spacing w:val="-3"/>
                <w:sz w:val="18"/>
                <w:szCs w:val="18"/>
              </w:rPr>
              <w:t>m</w:t>
            </w:r>
            <w:r w:rsidRPr="00C10569">
              <w:rPr>
                <w:sz w:val="18"/>
                <w:szCs w:val="18"/>
              </w:rPr>
              <w:t>irat</w:t>
            </w:r>
            <w:r w:rsidRPr="00C10569">
              <w:rPr>
                <w:spacing w:val="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s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68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97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7"/>
            </w:pPr>
            <w:r w:rsidRPr="00C10569">
              <w:rPr>
                <w:sz w:val="18"/>
                <w:szCs w:val="18"/>
              </w:rPr>
              <w:t>Uru</w:t>
            </w:r>
            <w:r w:rsidRPr="00C10569">
              <w:rPr>
                <w:spacing w:val="-2"/>
                <w:sz w:val="18"/>
                <w:szCs w:val="18"/>
              </w:rPr>
              <w:t>g</w:t>
            </w:r>
            <w:r w:rsidRPr="00C10569">
              <w:rPr>
                <w:spacing w:val="1"/>
                <w:sz w:val="18"/>
                <w:szCs w:val="18"/>
              </w:rPr>
              <w:t>u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y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</w:tr>
      <w:tr w:rsidR="00086911" w:rsidRPr="00C10569" w:rsidTr="00C16697">
        <w:trPr>
          <w:trHeight w:hRule="exact" w:val="42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98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1" w:lineRule="exact"/>
              <w:ind w:left="1"/>
              <w:jc w:val="center"/>
              <w:rPr>
                <w:sz w:val="18"/>
                <w:szCs w:val="18"/>
              </w:rPr>
            </w:pPr>
            <w:r w:rsidRPr="00C10569">
              <w:rPr>
                <w:spacing w:val="1"/>
                <w:sz w:val="18"/>
                <w:szCs w:val="18"/>
              </w:rPr>
              <w:t>V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pacing w:val="-1"/>
                <w:sz w:val="18"/>
                <w:szCs w:val="18"/>
              </w:rPr>
              <w:t>ez</w:t>
            </w:r>
            <w:r w:rsidRPr="00C10569">
              <w:rPr>
                <w:spacing w:val="1"/>
                <w:sz w:val="18"/>
                <w:szCs w:val="18"/>
              </w:rPr>
              <w:t>u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la,</w:t>
            </w: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6" w:lineRule="exact"/>
              <w:ind w:left="2"/>
              <w:jc w:val="center"/>
            </w:pPr>
            <w:r w:rsidRPr="00C10569">
              <w:rPr>
                <w:spacing w:val="-1"/>
                <w:sz w:val="18"/>
                <w:szCs w:val="18"/>
              </w:rPr>
              <w:t>RB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68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99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92"/>
            </w:pPr>
            <w:r w:rsidRPr="00C10569">
              <w:rPr>
                <w:spacing w:val="1"/>
                <w:sz w:val="18"/>
                <w:szCs w:val="18"/>
              </w:rPr>
              <w:t>V</w:t>
            </w:r>
            <w:r w:rsidRPr="00C10569">
              <w:rPr>
                <w:sz w:val="18"/>
                <w:szCs w:val="18"/>
              </w:rPr>
              <w:t>iet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pacing w:val="-1"/>
                <w:sz w:val="18"/>
                <w:szCs w:val="18"/>
              </w:rPr>
              <w:t>a</w:t>
            </w:r>
            <w:r w:rsidRPr="00C10569">
              <w:rPr>
                <w:sz w:val="18"/>
                <w:szCs w:val="18"/>
              </w:rPr>
              <w:t>m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100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28"/>
            </w:pPr>
            <w:r w:rsidRPr="00C10569">
              <w:rPr>
                <w:sz w:val="18"/>
                <w:szCs w:val="18"/>
              </w:rPr>
              <w:t>Y</w:t>
            </w:r>
            <w:r w:rsidRPr="00C10569">
              <w:rPr>
                <w:spacing w:val="1"/>
                <w:sz w:val="18"/>
                <w:szCs w:val="18"/>
              </w:rPr>
              <w:t>e</w:t>
            </w:r>
            <w:r w:rsidRPr="00C10569">
              <w:rPr>
                <w:spacing w:val="-4"/>
                <w:sz w:val="18"/>
                <w:szCs w:val="18"/>
              </w:rPr>
              <w:t>m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n</w:t>
            </w:r>
            <w:r w:rsidRPr="00C10569">
              <w:rPr>
                <w:sz w:val="18"/>
                <w:szCs w:val="18"/>
              </w:rPr>
              <w:t>, R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pacing w:val="1"/>
                <w:sz w:val="18"/>
                <w:szCs w:val="18"/>
              </w:rPr>
              <w:t>p</w:t>
            </w:r>
            <w:r w:rsidRPr="00C10569">
              <w:rPr>
                <w:sz w:val="18"/>
                <w:szCs w:val="18"/>
              </w:rPr>
              <w:t>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101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25"/>
            </w:pPr>
            <w:r w:rsidRPr="00C10569">
              <w:rPr>
                <w:sz w:val="18"/>
                <w:szCs w:val="18"/>
              </w:rPr>
              <w:t>Za</w:t>
            </w:r>
            <w:r w:rsidRPr="00C10569">
              <w:rPr>
                <w:spacing w:val="-4"/>
                <w:sz w:val="18"/>
                <w:szCs w:val="18"/>
              </w:rPr>
              <w:t>m</w:t>
            </w:r>
            <w:r w:rsidRPr="00C10569">
              <w:rPr>
                <w:spacing w:val="1"/>
                <w:sz w:val="18"/>
                <w:szCs w:val="18"/>
              </w:rPr>
              <w:t>b</w:t>
            </w:r>
            <w:r w:rsidRPr="00C10569">
              <w:rPr>
                <w:sz w:val="18"/>
                <w:szCs w:val="18"/>
              </w:rPr>
              <w:t>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68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/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83"/>
            </w:pPr>
            <w:r w:rsidRPr="00C10569">
              <w:rPr>
                <w:spacing w:val="-2"/>
                <w:sz w:val="18"/>
                <w:szCs w:val="18"/>
              </w:rPr>
              <w:t>T</w:t>
            </w:r>
            <w:r w:rsidRPr="00C10569">
              <w:rPr>
                <w:spacing w:val="2"/>
                <w:sz w:val="18"/>
                <w:szCs w:val="18"/>
              </w:rPr>
              <w:t>i</w:t>
            </w:r>
            <w:r w:rsidRPr="00C10569">
              <w:rPr>
                <w:spacing w:val="-4"/>
                <w:sz w:val="18"/>
                <w:szCs w:val="18"/>
              </w:rPr>
              <w:t>m</w:t>
            </w:r>
            <w:r w:rsidRPr="00C10569">
              <w:rPr>
                <w:sz w:val="18"/>
                <w:szCs w:val="18"/>
              </w:rPr>
              <w:t>e</w:t>
            </w:r>
            <w:r w:rsidRPr="00C10569">
              <w:rPr>
                <w:spacing w:val="2"/>
                <w:sz w:val="18"/>
                <w:szCs w:val="18"/>
              </w:rPr>
              <w:t xml:space="preserve"> </w:t>
            </w:r>
            <w:r w:rsidRPr="00C10569">
              <w:rPr>
                <w:sz w:val="18"/>
                <w:szCs w:val="18"/>
              </w:rPr>
              <w:t>A</w:t>
            </w:r>
            <w:r w:rsidRPr="00C10569">
              <w:rPr>
                <w:spacing w:val="-2"/>
                <w:sz w:val="18"/>
                <w:szCs w:val="18"/>
              </w:rPr>
              <w:t>v</w:t>
            </w:r>
            <w:r w:rsidRPr="00C10569">
              <w:rPr>
                <w:spacing w:val="-1"/>
                <w:sz w:val="18"/>
                <w:szCs w:val="18"/>
              </w:rPr>
              <w:t>e</w:t>
            </w:r>
            <w:r w:rsidRPr="00C10569">
              <w:rPr>
                <w:sz w:val="18"/>
                <w:szCs w:val="18"/>
              </w:rPr>
              <w:t>r</w:t>
            </w:r>
            <w:r w:rsidRPr="00C10569">
              <w:rPr>
                <w:spacing w:val="1"/>
                <w:sz w:val="18"/>
                <w:szCs w:val="18"/>
              </w:rPr>
              <w:t>a</w:t>
            </w:r>
            <w:r w:rsidRPr="00C10569">
              <w:rPr>
                <w:spacing w:val="-2"/>
                <w:sz w:val="18"/>
                <w:szCs w:val="18"/>
              </w:rPr>
              <w:t>g</w:t>
            </w:r>
            <w:r w:rsidRPr="00C10569">
              <w:rPr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68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</w:tr>
    </w:tbl>
    <w:p w:rsidR="00D52533" w:rsidRDefault="00D52533" w:rsidP="00B049A5">
      <w:pPr>
        <w:kinsoku w:val="0"/>
        <w:overflowPunct w:val="0"/>
        <w:ind w:left="672"/>
        <w:rPr>
          <w:b/>
          <w:bCs/>
        </w:rPr>
      </w:pPr>
    </w:p>
    <w:p w:rsidR="00B049A5" w:rsidRPr="00D52533" w:rsidRDefault="00B049A5" w:rsidP="00B049A5">
      <w:pPr>
        <w:kinsoku w:val="0"/>
        <w:overflowPunct w:val="0"/>
        <w:ind w:left="672"/>
        <w:rPr>
          <w:sz w:val="20"/>
          <w:szCs w:val="20"/>
        </w:rPr>
      </w:pPr>
      <w:r w:rsidRPr="00D52533">
        <w:rPr>
          <w:b/>
          <w:bCs/>
          <w:sz w:val="20"/>
          <w:szCs w:val="20"/>
        </w:rPr>
        <w:t xml:space="preserve">Table </w:t>
      </w:r>
      <w:r w:rsidRPr="00D52533">
        <w:rPr>
          <w:b/>
          <w:bCs/>
          <w:spacing w:val="-1"/>
          <w:sz w:val="20"/>
          <w:szCs w:val="20"/>
        </w:rPr>
        <w:t>A</w:t>
      </w:r>
      <w:r w:rsidRPr="00D52533">
        <w:rPr>
          <w:b/>
          <w:bCs/>
          <w:sz w:val="20"/>
          <w:szCs w:val="20"/>
        </w:rPr>
        <w:t xml:space="preserve">4.2: </w:t>
      </w:r>
      <w:r w:rsidRPr="00D52533">
        <w:rPr>
          <w:bCs/>
          <w:sz w:val="20"/>
          <w:szCs w:val="20"/>
        </w:rPr>
        <w:t>The</w:t>
      </w:r>
      <w:r w:rsidRPr="00D52533">
        <w:rPr>
          <w:bCs/>
          <w:spacing w:val="-1"/>
          <w:sz w:val="20"/>
          <w:szCs w:val="20"/>
        </w:rPr>
        <w:t xml:space="preserve"> </w:t>
      </w:r>
      <w:r w:rsidRPr="00D52533">
        <w:rPr>
          <w:bCs/>
          <w:sz w:val="20"/>
          <w:szCs w:val="20"/>
        </w:rPr>
        <w:t>size</w:t>
      </w:r>
      <w:r w:rsidRPr="00D52533">
        <w:rPr>
          <w:bCs/>
          <w:spacing w:val="-2"/>
          <w:sz w:val="20"/>
          <w:szCs w:val="20"/>
        </w:rPr>
        <w:t xml:space="preserve"> </w:t>
      </w:r>
      <w:r w:rsidRPr="00D52533">
        <w:rPr>
          <w:bCs/>
          <w:sz w:val="20"/>
          <w:szCs w:val="20"/>
        </w:rPr>
        <w:t>of</w:t>
      </w:r>
      <w:r w:rsidRPr="00D52533">
        <w:rPr>
          <w:bCs/>
          <w:spacing w:val="1"/>
          <w:sz w:val="20"/>
          <w:szCs w:val="20"/>
        </w:rPr>
        <w:t xml:space="preserve"> </w:t>
      </w:r>
      <w:r w:rsidRPr="00D52533">
        <w:rPr>
          <w:bCs/>
          <w:sz w:val="20"/>
          <w:szCs w:val="20"/>
        </w:rPr>
        <w:t>the sha</w:t>
      </w:r>
      <w:r w:rsidRPr="00D52533">
        <w:rPr>
          <w:bCs/>
          <w:spacing w:val="1"/>
          <w:sz w:val="20"/>
          <w:szCs w:val="20"/>
        </w:rPr>
        <w:t>d</w:t>
      </w:r>
      <w:r w:rsidRPr="00D52533">
        <w:rPr>
          <w:bCs/>
          <w:sz w:val="20"/>
          <w:szCs w:val="20"/>
        </w:rPr>
        <w:t>ow</w:t>
      </w:r>
      <w:r w:rsidRPr="00D52533">
        <w:rPr>
          <w:bCs/>
          <w:spacing w:val="1"/>
          <w:sz w:val="20"/>
          <w:szCs w:val="20"/>
        </w:rPr>
        <w:t xml:space="preserve"> </w:t>
      </w:r>
      <w:r w:rsidRPr="00D52533">
        <w:rPr>
          <w:bCs/>
          <w:spacing w:val="-1"/>
          <w:sz w:val="20"/>
          <w:szCs w:val="20"/>
        </w:rPr>
        <w:t>ec</w:t>
      </w:r>
      <w:r w:rsidRPr="00D52533">
        <w:rPr>
          <w:bCs/>
          <w:sz w:val="20"/>
          <w:szCs w:val="20"/>
        </w:rPr>
        <w:t>ono</w:t>
      </w:r>
      <w:r w:rsidRPr="00D52533">
        <w:rPr>
          <w:bCs/>
          <w:spacing w:val="-4"/>
          <w:sz w:val="20"/>
          <w:szCs w:val="20"/>
        </w:rPr>
        <w:t>m</w:t>
      </w:r>
      <w:r w:rsidRPr="00D52533">
        <w:rPr>
          <w:bCs/>
          <w:sz w:val="20"/>
          <w:szCs w:val="20"/>
        </w:rPr>
        <w:t>ies</w:t>
      </w:r>
      <w:r w:rsidRPr="00D52533">
        <w:rPr>
          <w:bCs/>
          <w:spacing w:val="1"/>
          <w:sz w:val="20"/>
          <w:szCs w:val="20"/>
        </w:rPr>
        <w:t xml:space="preserve"> </w:t>
      </w:r>
      <w:r w:rsidRPr="00D52533">
        <w:rPr>
          <w:bCs/>
          <w:spacing w:val="2"/>
          <w:sz w:val="20"/>
          <w:szCs w:val="20"/>
        </w:rPr>
        <w:t>o</w:t>
      </w:r>
      <w:r w:rsidRPr="00D52533">
        <w:rPr>
          <w:bCs/>
          <w:sz w:val="20"/>
          <w:szCs w:val="20"/>
        </w:rPr>
        <w:t>f</w:t>
      </w:r>
      <w:r w:rsidRPr="00D52533">
        <w:rPr>
          <w:bCs/>
          <w:spacing w:val="1"/>
          <w:sz w:val="20"/>
          <w:szCs w:val="20"/>
        </w:rPr>
        <w:t xml:space="preserve"> </w:t>
      </w:r>
      <w:r w:rsidRPr="00D52533">
        <w:rPr>
          <w:bCs/>
          <w:sz w:val="20"/>
          <w:szCs w:val="20"/>
        </w:rPr>
        <w:t>101 D</w:t>
      </w:r>
      <w:r w:rsidRPr="00D52533">
        <w:rPr>
          <w:bCs/>
          <w:spacing w:val="-2"/>
          <w:sz w:val="20"/>
          <w:szCs w:val="20"/>
        </w:rPr>
        <w:t>e</w:t>
      </w:r>
      <w:r w:rsidRPr="00D52533">
        <w:rPr>
          <w:bCs/>
          <w:sz w:val="20"/>
          <w:szCs w:val="20"/>
        </w:rPr>
        <w:t>v</w:t>
      </w:r>
      <w:r w:rsidRPr="00D52533">
        <w:rPr>
          <w:bCs/>
          <w:spacing w:val="-1"/>
          <w:sz w:val="20"/>
          <w:szCs w:val="20"/>
        </w:rPr>
        <w:t>e</w:t>
      </w:r>
      <w:r w:rsidRPr="00D52533">
        <w:rPr>
          <w:bCs/>
          <w:sz w:val="20"/>
          <w:szCs w:val="20"/>
        </w:rPr>
        <w:t>lo</w:t>
      </w:r>
      <w:r w:rsidRPr="00D52533">
        <w:rPr>
          <w:bCs/>
          <w:spacing w:val="1"/>
          <w:sz w:val="20"/>
          <w:szCs w:val="20"/>
        </w:rPr>
        <w:t>p</w:t>
      </w:r>
      <w:r w:rsidRPr="00D52533">
        <w:rPr>
          <w:bCs/>
          <w:sz w:val="20"/>
          <w:szCs w:val="20"/>
        </w:rPr>
        <w:t>i</w:t>
      </w:r>
      <w:r w:rsidRPr="00D52533">
        <w:rPr>
          <w:bCs/>
          <w:spacing w:val="1"/>
          <w:sz w:val="20"/>
          <w:szCs w:val="20"/>
        </w:rPr>
        <w:t>n</w:t>
      </w:r>
      <w:r w:rsidRPr="00D52533">
        <w:rPr>
          <w:bCs/>
          <w:sz w:val="20"/>
          <w:szCs w:val="20"/>
        </w:rPr>
        <w:t xml:space="preserve">g </w:t>
      </w:r>
      <w:r w:rsidRPr="00D52533">
        <w:rPr>
          <w:bCs/>
          <w:spacing w:val="-1"/>
          <w:sz w:val="20"/>
          <w:szCs w:val="20"/>
        </w:rPr>
        <w:t>c</w:t>
      </w:r>
      <w:r w:rsidRPr="00D52533">
        <w:rPr>
          <w:bCs/>
          <w:sz w:val="20"/>
          <w:szCs w:val="20"/>
        </w:rPr>
        <w:t>ount</w:t>
      </w:r>
      <w:r w:rsidRPr="00D52533">
        <w:rPr>
          <w:bCs/>
          <w:spacing w:val="-5"/>
          <w:sz w:val="20"/>
          <w:szCs w:val="20"/>
        </w:rPr>
        <w:t>r</w:t>
      </w:r>
      <w:r w:rsidRPr="00D52533">
        <w:rPr>
          <w:bCs/>
          <w:sz w:val="20"/>
          <w:szCs w:val="20"/>
        </w:rPr>
        <w:t>ies</w:t>
      </w:r>
    </w:p>
    <w:p w:rsidR="00086911" w:rsidRDefault="00086911" w:rsidP="00086911">
      <w:pPr>
        <w:sectPr w:rsidR="00086911">
          <w:footerReference w:type="default" r:id="rId12"/>
          <w:pgSz w:w="11907" w:h="16840"/>
          <w:pgMar w:top="1560" w:right="580" w:bottom="1180" w:left="460" w:header="0" w:footer="983" w:gutter="0"/>
          <w:cols w:space="720"/>
          <w:noEndnote/>
        </w:sectPr>
      </w:pPr>
    </w:p>
    <w:p w:rsidR="00086911" w:rsidRDefault="00086911" w:rsidP="00086911">
      <w:pPr>
        <w:kinsoku w:val="0"/>
        <w:overflowPunct w:val="0"/>
        <w:spacing w:before="4" w:line="200" w:lineRule="exact"/>
        <w:rPr>
          <w:sz w:val="20"/>
          <w:szCs w:val="20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"/>
        <w:gridCol w:w="1327"/>
        <w:gridCol w:w="591"/>
        <w:gridCol w:w="590"/>
        <w:gridCol w:w="591"/>
        <w:gridCol w:w="591"/>
        <w:gridCol w:w="590"/>
        <w:gridCol w:w="588"/>
        <w:gridCol w:w="590"/>
        <w:gridCol w:w="591"/>
        <w:gridCol w:w="591"/>
        <w:gridCol w:w="590"/>
        <w:gridCol w:w="590"/>
        <w:gridCol w:w="589"/>
        <w:gridCol w:w="590"/>
        <w:gridCol w:w="591"/>
        <w:gridCol w:w="590"/>
        <w:gridCol w:w="733"/>
      </w:tblGrid>
      <w:tr w:rsidR="00086911" w:rsidRPr="00C10569" w:rsidTr="00C16697">
        <w:trPr>
          <w:trHeight w:hRule="exact" w:val="31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z w:val="20"/>
                <w:szCs w:val="20"/>
              </w:rPr>
              <w:t>N</w:t>
            </w:r>
            <w:r w:rsidRPr="00C10569">
              <w:rPr>
                <w:spacing w:val="1"/>
                <w:sz w:val="20"/>
                <w:szCs w:val="20"/>
              </w:rPr>
              <w:t>o</w:t>
            </w:r>
            <w:r w:rsidRPr="00C10569">
              <w:rPr>
                <w:sz w:val="20"/>
                <w:szCs w:val="20"/>
              </w:rPr>
              <w:t>.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6"/>
              <w:ind w:left="63"/>
            </w:pPr>
            <w:r w:rsidRPr="00C10569">
              <w:rPr>
                <w:b/>
                <w:bCs/>
                <w:sz w:val="20"/>
                <w:szCs w:val="20"/>
              </w:rPr>
              <w:t>C</w:t>
            </w:r>
            <w:r w:rsidRPr="00C10569">
              <w:rPr>
                <w:b/>
                <w:bCs/>
                <w:spacing w:val="1"/>
                <w:sz w:val="20"/>
                <w:szCs w:val="20"/>
              </w:rPr>
              <w:t>o</w:t>
            </w:r>
            <w:r w:rsidRPr="00C10569">
              <w:rPr>
                <w:b/>
                <w:bCs/>
                <w:sz w:val="20"/>
                <w:szCs w:val="20"/>
              </w:rPr>
              <w:t>u</w:t>
            </w:r>
            <w:r w:rsidRPr="00C10569">
              <w:rPr>
                <w:b/>
                <w:bCs/>
                <w:spacing w:val="-1"/>
                <w:sz w:val="20"/>
                <w:szCs w:val="20"/>
              </w:rPr>
              <w:t>n</w:t>
            </w:r>
            <w:r w:rsidRPr="00C10569">
              <w:rPr>
                <w:b/>
                <w:bCs/>
                <w:sz w:val="20"/>
                <w:szCs w:val="20"/>
              </w:rPr>
              <w:t>tr</w:t>
            </w:r>
            <w:r w:rsidRPr="00C10569">
              <w:rPr>
                <w:b/>
                <w:bCs/>
                <w:spacing w:val="1"/>
                <w:sz w:val="20"/>
                <w:szCs w:val="20"/>
              </w:rPr>
              <w:t>y</w:t>
            </w:r>
            <w:r w:rsidRPr="00C10569">
              <w:rPr>
                <w:b/>
                <w:bCs/>
                <w:sz w:val="20"/>
                <w:szCs w:val="20"/>
              </w:rPr>
              <w:t>n</w:t>
            </w:r>
            <w:r w:rsidRPr="00C10569">
              <w:rPr>
                <w:b/>
                <w:bCs/>
                <w:spacing w:val="3"/>
                <w:sz w:val="20"/>
                <w:szCs w:val="20"/>
              </w:rPr>
              <w:t>a</w:t>
            </w:r>
            <w:r w:rsidRPr="00C10569">
              <w:rPr>
                <w:b/>
                <w:bCs/>
                <w:spacing w:val="-7"/>
                <w:sz w:val="20"/>
                <w:szCs w:val="20"/>
              </w:rPr>
              <w:t>m</w:t>
            </w:r>
            <w:r w:rsidRPr="00C10569"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6"/>
              <w:ind w:left="90"/>
            </w:pPr>
            <w:r w:rsidRPr="00C10569">
              <w:rPr>
                <w:b/>
                <w:bCs/>
                <w:spacing w:val="1"/>
                <w:sz w:val="20"/>
                <w:szCs w:val="20"/>
              </w:rPr>
              <w:t>1999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6"/>
              <w:ind w:left="90"/>
            </w:pPr>
            <w:r w:rsidRPr="00C10569">
              <w:rPr>
                <w:b/>
                <w:bCs/>
                <w:spacing w:val="1"/>
                <w:sz w:val="20"/>
                <w:szCs w:val="20"/>
              </w:rPr>
              <w:t>2000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6"/>
              <w:ind w:left="90"/>
            </w:pPr>
            <w:r w:rsidRPr="00C10569">
              <w:rPr>
                <w:b/>
                <w:bCs/>
                <w:spacing w:val="1"/>
                <w:sz w:val="20"/>
                <w:szCs w:val="20"/>
              </w:rPr>
              <w:t>2001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6"/>
              <w:ind w:left="90"/>
            </w:pPr>
            <w:r w:rsidRPr="00C10569">
              <w:rPr>
                <w:b/>
                <w:bCs/>
                <w:spacing w:val="1"/>
                <w:sz w:val="20"/>
                <w:szCs w:val="20"/>
              </w:rPr>
              <w:t>2002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6"/>
              <w:ind w:left="87"/>
            </w:pPr>
            <w:r w:rsidRPr="00C10569">
              <w:rPr>
                <w:b/>
                <w:bCs/>
                <w:spacing w:val="1"/>
                <w:sz w:val="20"/>
                <w:szCs w:val="20"/>
              </w:rPr>
              <w:t>2003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6"/>
              <w:ind w:left="87"/>
            </w:pPr>
            <w:r w:rsidRPr="00C10569">
              <w:rPr>
                <w:b/>
                <w:bCs/>
                <w:spacing w:val="1"/>
                <w:sz w:val="20"/>
                <w:szCs w:val="20"/>
              </w:rPr>
              <w:t>2004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6"/>
              <w:ind w:left="90"/>
            </w:pPr>
            <w:r w:rsidRPr="00C10569">
              <w:rPr>
                <w:b/>
                <w:bCs/>
                <w:spacing w:val="1"/>
                <w:sz w:val="20"/>
                <w:szCs w:val="20"/>
              </w:rPr>
              <w:t>2005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6"/>
              <w:ind w:left="90"/>
            </w:pPr>
            <w:r w:rsidRPr="00C10569">
              <w:rPr>
                <w:b/>
                <w:bCs/>
                <w:spacing w:val="1"/>
                <w:sz w:val="20"/>
                <w:szCs w:val="20"/>
              </w:rPr>
              <w:t>2006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6"/>
              <w:ind w:left="90"/>
            </w:pPr>
            <w:r w:rsidRPr="00C10569">
              <w:rPr>
                <w:b/>
                <w:bCs/>
                <w:spacing w:val="1"/>
                <w:sz w:val="20"/>
                <w:szCs w:val="20"/>
              </w:rPr>
              <w:t>2007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6"/>
              <w:ind w:left="90"/>
            </w:pPr>
            <w:r w:rsidRPr="00C10569">
              <w:rPr>
                <w:b/>
                <w:bCs/>
                <w:spacing w:val="1"/>
                <w:sz w:val="20"/>
                <w:szCs w:val="20"/>
              </w:rPr>
              <w:t>2008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6"/>
              <w:ind w:left="87"/>
            </w:pPr>
            <w:r w:rsidRPr="00C10569">
              <w:rPr>
                <w:b/>
                <w:bCs/>
                <w:spacing w:val="1"/>
                <w:sz w:val="20"/>
                <w:szCs w:val="20"/>
              </w:rPr>
              <w:t>2009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6"/>
              <w:ind w:left="87"/>
            </w:pPr>
            <w:r w:rsidRPr="00C10569">
              <w:rPr>
                <w:b/>
                <w:bCs/>
                <w:spacing w:val="1"/>
                <w:sz w:val="20"/>
                <w:szCs w:val="20"/>
              </w:rPr>
              <w:t>2010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6"/>
              <w:ind w:left="90"/>
            </w:pPr>
            <w:r w:rsidRPr="00C10569">
              <w:rPr>
                <w:b/>
                <w:bCs/>
                <w:spacing w:val="1"/>
                <w:sz w:val="20"/>
                <w:szCs w:val="20"/>
              </w:rPr>
              <w:t>2011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6"/>
              <w:ind w:left="90"/>
            </w:pPr>
            <w:r w:rsidRPr="00C10569">
              <w:rPr>
                <w:b/>
                <w:bCs/>
                <w:spacing w:val="1"/>
                <w:sz w:val="20"/>
                <w:szCs w:val="20"/>
              </w:rPr>
              <w:t>2012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6"/>
              <w:ind w:left="90"/>
            </w:pPr>
            <w:r w:rsidRPr="00C10569">
              <w:rPr>
                <w:b/>
                <w:bCs/>
                <w:spacing w:val="1"/>
                <w:sz w:val="20"/>
                <w:szCs w:val="20"/>
              </w:rPr>
              <w:t>2013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6"/>
              <w:ind w:left="126"/>
            </w:pPr>
            <w:r w:rsidRPr="00C10569">
              <w:rPr>
                <w:b/>
                <w:bCs/>
                <w:sz w:val="20"/>
                <w:szCs w:val="20"/>
              </w:rPr>
              <w:t>A</w:t>
            </w:r>
            <w:r w:rsidRPr="00C10569">
              <w:rPr>
                <w:b/>
                <w:bCs/>
                <w:spacing w:val="1"/>
                <w:sz w:val="20"/>
                <w:szCs w:val="20"/>
              </w:rPr>
              <w:t>v</w:t>
            </w:r>
            <w:r w:rsidRPr="00C10569">
              <w:rPr>
                <w:b/>
                <w:bCs/>
                <w:sz w:val="20"/>
                <w:szCs w:val="20"/>
              </w:rPr>
              <w:t>e</w:t>
            </w:r>
            <w:r w:rsidRPr="00C10569">
              <w:rPr>
                <w:b/>
                <w:bCs/>
                <w:spacing w:val="1"/>
                <w:sz w:val="20"/>
                <w:szCs w:val="20"/>
              </w:rPr>
              <w:t>r</w:t>
            </w:r>
            <w:r w:rsidRPr="00C10569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260"/>
            </w:pP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339"/>
            </w:pPr>
            <w:r w:rsidRPr="00C10569">
              <w:rPr>
                <w:spacing w:val="-3"/>
                <w:sz w:val="20"/>
                <w:szCs w:val="20"/>
              </w:rPr>
              <w:t>A</w:t>
            </w:r>
            <w:r w:rsidRPr="00C10569">
              <w:rPr>
                <w:sz w:val="20"/>
                <w:szCs w:val="20"/>
              </w:rPr>
              <w:t>lb</w:t>
            </w:r>
            <w:r w:rsidRPr="00C10569">
              <w:rPr>
                <w:spacing w:val="2"/>
                <w:sz w:val="20"/>
                <w:szCs w:val="20"/>
              </w:rPr>
              <w:t>a</w:t>
            </w:r>
            <w:r w:rsidRPr="00C10569">
              <w:rPr>
                <w:spacing w:val="-2"/>
                <w:sz w:val="20"/>
                <w:szCs w:val="20"/>
              </w:rPr>
              <w:t>n</w:t>
            </w:r>
            <w:r w:rsidRPr="00C10569">
              <w:rPr>
                <w:sz w:val="20"/>
                <w:szCs w:val="20"/>
              </w:rPr>
              <w:t>ia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35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27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32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39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40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39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2</w:t>
            </w: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46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47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2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207"/>
            </w:pPr>
            <w:r w:rsidRPr="00C10569">
              <w:rPr>
                <w:spacing w:val="1"/>
                <w:sz w:val="20"/>
                <w:szCs w:val="20"/>
              </w:rPr>
              <w:t>42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260"/>
            </w:pP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306"/>
            </w:pPr>
            <w:r w:rsidRPr="00C10569">
              <w:rPr>
                <w:spacing w:val="-3"/>
                <w:sz w:val="20"/>
                <w:szCs w:val="20"/>
              </w:rPr>
              <w:t>A</w:t>
            </w:r>
            <w:r w:rsidRPr="00C10569">
              <w:rPr>
                <w:spacing w:val="3"/>
                <w:sz w:val="20"/>
                <w:szCs w:val="20"/>
              </w:rPr>
              <w:t>r</w:t>
            </w:r>
            <w:r w:rsidRPr="00C10569">
              <w:rPr>
                <w:spacing w:val="-2"/>
                <w:sz w:val="20"/>
                <w:szCs w:val="20"/>
              </w:rPr>
              <w:t>m</w:t>
            </w:r>
            <w:r w:rsidRPr="00C10569">
              <w:rPr>
                <w:sz w:val="20"/>
                <w:szCs w:val="20"/>
              </w:rPr>
              <w:t>e</w:t>
            </w:r>
            <w:r w:rsidRPr="00C10569">
              <w:rPr>
                <w:spacing w:val="1"/>
                <w:sz w:val="20"/>
                <w:szCs w:val="20"/>
              </w:rPr>
              <w:t>n</w:t>
            </w:r>
            <w:r w:rsidRPr="00C10569">
              <w:rPr>
                <w:sz w:val="20"/>
                <w:szCs w:val="20"/>
              </w:rPr>
              <w:t>ia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167"/>
            </w:pPr>
            <w:r w:rsidRPr="00C10569">
              <w:rPr>
                <w:spacing w:val="1"/>
                <w:sz w:val="20"/>
                <w:szCs w:val="20"/>
              </w:rPr>
              <w:t>46</w:t>
            </w:r>
            <w:r w:rsidRPr="00C10569">
              <w:rPr>
                <w:sz w:val="20"/>
                <w:szCs w:val="20"/>
              </w:rPr>
              <w:t>.6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2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53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39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37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2</w:t>
            </w: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35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30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41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50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207"/>
            </w:pPr>
            <w:r w:rsidRPr="00C10569">
              <w:rPr>
                <w:spacing w:val="1"/>
                <w:sz w:val="20"/>
                <w:szCs w:val="20"/>
              </w:rPr>
              <w:t>45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260"/>
            </w:pP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217"/>
            </w:pPr>
            <w:r w:rsidRPr="00C10569">
              <w:rPr>
                <w:spacing w:val="-3"/>
                <w:sz w:val="20"/>
                <w:szCs w:val="20"/>
              </w:rPr>
              <w:t>A</w:t>
            </w:r>
            <w:r w:rsidRPr="00C10569">
              <w:rPr>
                <w:sz w:val="20"/>
                <w:szCs w:val="20"/>
              </w:rPr>
              <w:t>zer</w:t>
            </w:r>
            <w:r w:rsidRPr="00C10569">
              <w:rPr>
                <w:spacing w:val="1"/>
                <w:sz w:val="20"/>
                <w:szCs w:val="20"/>
              </w:rPr>
              <w:t>b</w:t>
            </w:r>
            <w:r w:rsidRPr="00C10569">
              <w:rPr>
                <w:sz w:val="20"/>
                <w:szCs w:val="20"/>
              </w:rPr>
              <w:t>ai</w:t>
            </w:r>
            <w:r w:rsidRPr="00C10569">
              <w:rPr>
                <w:spacing w:val="2"/>
                <w:sz w:val="20"/>
                <w:szCs w:val="20"/>
              </w:rPr>
              <w:t>j</w:t>
            </w:r>
            <w:r w:rsidRPr="00C10569">
              <w:rPr>
                <w:sz w:val="20"/>
                <w:szCs w:val="20"/>
              </w:rPr>
              <w:t>an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318"/>
            </w:pPr>
            <w:r w:rsidRPr="00C10569">
              <w:rPr>
                <w:spacing w:val="1"/>
                <w:sz w:val="20"/>
                <w:szCs w:val="20"/>
              </w:rPr>
              <w:t>61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62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36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2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42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46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46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45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2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207"/>
            </w:pPr>
            <w:r w:rsidRPr="00C10569">
              <w:rPr>
                <w:spacing w:val="1"/>
                <w:sz w:val="20"/>
                <w:szCs w:val="20"/>
              </w:rPr>
              <w:t>47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8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260"/>
            </w:pP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351"/>
            </w:pPr>
            <w:r w:rsidRPr="00C10569">
              <w:rPr>
                <w:spacing w:val="1"/>
                <w:sz w:val="20"/>
                <w:szCs w:val="20"/>
              </w:rPr>
              <w:t>B</w:t>
            </w:r>
            <w:r w:rsidRPr="00C10569">
              <w:rPr>
                <w:sz w:val="20"/>
                <w:szCs w:val="20"/>
              </w:rPr>
              <w:t>ela</w:t>
            </w:r>
            <w:r w:rsidRPr="00C10569">
              <w:rPr>
                <w:spacing w:val="1"/>
                <w:sz w:val="20"/>
                <w:szCs w:val="20"/>
              </w:rPr>
              <w:t>r</w:t>
            </w:r>
            <w:r w:rsidRPr="00C10569">
              <w:rPr>
                <w:spacing w:val="-2"/>
                <w:sz w:val="20"/>
                <w:szCs w:val="20"/>
              </w:rPr>
              <w:t>u</w:t>
            </w:r>
            <w:r w:rsidRPr="00C10569">
              <w:rPr>
                <w:sz w:val="20"/>
                <w:szCs w:val="20"/>
              </w:rPr>
              <w:t>s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167"/>
            </w:pPr>
            <w:r w:rsidRPr="00C10569">
              <w:rPr>
                <w:spacing w:val="1"/>
                <w:sz w:val="20"/>
                <w:szCs w:val="20"/>
              </w:rPr>
              <w:t>48</w:t>
            </w:r>
            <w:r w:rsidRPr="00C10569">
              <w:rPr>
                <w:sz w:val="20"/>
                <w:szCs w:val="20"/>
              </w:rPr>
              <w:t>.3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45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53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48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3"/>
            </w:pPr>
            <w:r w:rsidRPr="00C10569">
              <w:rPr>
                <w:spacing w:val="1"/>
                <w:sz w:val="20"/>
                <w:szCs w:val="20"/>
              </w:rPr>
              <w:t>52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3"/>
            </w:pPr>
            <w:r w:rsidRPr="00C10569">
              <w:rPr>
                <w:spacing w:val="1"/>
                <w:sz w:val="20"/>
                <w:szCs w:val="20"/>
              </w:rPr>
              <w:t>49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51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51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52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51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3"/>
            </w:pPr>
            <w:r w:rsidRPr="00C10569">
              <w:rPr>
                <w:spacing w:val="1"/>
                <w:sz w:val="20"/>
                <w:szCs w:val="20"/>
              </w:rPr>
              <w:t>45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3"/>
            </w:pPr>
            <w:r w:rsidRPr="00C10569">
              <w:rPr>
                <w:spacing w:val="1"/>
                <w:sz w:val="20"/>
                <w:szCs w:val="20"/>
              </w:rPr>
              <w:t>41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37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37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207"/>
            </w:pPr>
            <w:r w:rsidRPr="00C10569">
              <w:rPr>
                <w:spacing w:val="1"/>
                <w:sz w:val="20"/>
                <w:szCs w:val="20"/>
              </w:rPr>
              <w:t>46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3</w:t>
            </w:r>
          </w:p>
        </w:tc>
      </w:tr>
      <w:tr w:rsidR="00086911" w:rsidRPr="00C10569" w:rsidTr="00C16697">
        <w:trPr>
          <w:trHeight w:hRule="exact" w:val="47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260"/>
            </w:pP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25" w:lineRule="exact"/>
              <w:ind w:left="210"/>
              <w:rPr>
                <w:sz w:val="20"/>
                <w:szCs w:val="20"/>
              </w:rPr>
            </w:pPr>
            <w:r w:rsidRPr="00C10569">
              <w:rPr>
                <w:spacing w:val="1"/>
                <w:sz w:val="20"/>
                <w:szCs w:val="20"/>
              </w:rPr>
              <w:t>Bo</w:t>
            </w:r>
            <w:r w:rsidRPr="00C10569">
              <w:rPr>
                <w:spacing w:val="-1"/>
                <w:sz w:val="20"/>
                <w:szCs w:val="20"/>
              </w:rPr>
              <w:t>s</w:t>
            </w:r>
            <w:r w:rsidRPr="00C10569">
              <w:rPr>
                <w:spacing w:val="-2"/>
                <w:sz w:val="20"/>
                <w:szCs w:val="20"/>
              </w:rPr>
              <w:t>n</w:t>
            </w:r>
            <w:r w:rsidRPr="00C10569">
              <w:rPr>
                <w:sz w:val="20"/>
                <w:szCs w:val="20"/>
              </w:rPr>
              <w:t>ia</w:t>
            </w:r>
            <w:r w:rsidRPr="00C10569">
              <w:rPr>
                <w:spacing w:val="-9"/>
                <w:sz w:val="20"/>
                <w:szCs w:val="20"/>
              </w:rPr>
              <w:t xml:space="preserve"> </w:t>
            </w:r>
            <w:r w:rsidRPr="00C10569">
              <w:rPr>
                <w:sz w:val="20"/>
                <w:szCs w:val="20"/>
              </w:rPr>
              <w:t>a</w:t>
            </w:r>
            <w:r w:rsidRPr="00C10569">
              <w:rPr>
                <w:spacing w:val="-1"/>
                <w:sz w:val="20"/>
                <w:szCs w:val="20"/>
              </w:rPr>
              <w:t>n</w:t>
            </w:r>
            <w:r w:rsidRPr="00C10569">
              <w:rPr>
                <w:sz w:val="20"/>
                <w:szCs w:val="20"/>
              </w:rPr>
              <w:t>d</w:t>
            </w: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28" w:lineRule="exact"/>
              <w:ind w:left="145"/>
            </w:pPr>
            <w:r w:rsidRPr="00C10569">
              <w:rPr>
                <w:sz w:val="20"/>
                <w:szCs w:val="20"/>
              </w:rPr>
              <w:t>He</w:t>
            </w:r>
            <w:r w:rsidRPr="00C10569">
              <w:rPr>
                <w:spacing w:val="1"/>
                <w:sz w:val="20"/>
                <w:szCs w:val="20"/>
              </w:rPr>
              <w:t>r</w:t>
            </w:r>
            <w:r w:rsidRPr="00C10569">
              <w:rPr>
                <w:sz w:val="20"/>
                <w:szCs w:val="20"/>
              </w:rPr>
              <w:t>ze</w:t>
            </w:r>
            <w:r w:rsidRPr="00C10569">
              <w:rPr>
                <w:spacing w:val="-2"/>
                <w:sz w:val="20"/>
                <w:szCs w:val="20"/>
              </w:rPr>
              <w:t>g</w:t>
            </w:r>
            <w:r w:rsidRPr="00C10569">
              <w:rPr>
                <w:spacing w:val="1"/>
                <w:sz w:val="20"/>
                <w:szCs w:val="20"/>
              </w:rPr>
              <w:t>o</w:t>
            </w:r>
            <w:r w:rsidRPr="00C10569">
              <w:rPr>
                <w:spacing w:val="-2"/>
                <w:sz w:val="20"/>
                <w:szCs w:val="20"/>
              </w:rPr>
              <w:t>v</w:t>
            </w:r>
            <w:r w:rsidRPr="00C10569">
              <w:rPr>
                <w:spacing w:val="2"/>
                <w:sz w:val="20"/>
                <w:szCs w:val="20"/>
              </w:rPr>
              <w:t>i</w:t>
            </w:r>
            <w:r w:rsidRPr="00C10569">
              <w:rPr>
                <w:spacing w:val="-2"/>
                <w:sz w:val="20"/>
                <w:szCs w:val="20"/>
              </w:rPr>
              <w:t>n</w:t>
            </w:r>
            <w:r w:rsidRPr="00C10569">
              <w:rPr>
                <w:sz w:val="20"/>
                <w:szCs w:val="20"/>
              </w:rPr>
              <w:t>a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67"/>
            </w:pPr>
            <w:r w:rsidRPr="00C10569">
              <w:rPr>
                <w:spacing w:val="1"/>
                <w:sz w:val="20"/>
                <w:szCs w:val="20"/>
              </w:rPr>
              <w:t>34</w:t>
            </w:r>
            <w:r w:rsidRPr="00C10569">
              <w:rPr>
                <w:sz w:val="20"/>
                <w:szCs w:val="20"/>
              </w:rPr>
              <w:t>.3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30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2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38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36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20"/>
                <w:szCs w:val="20"/>
              </w:rPr>
              <w:t>36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20"/>
                <w:szCs w:val="20"/>
              </w:rPr>
              <w:t>36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38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34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34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32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20"/>
                <w:szCs w:val="20"/>
              </w:rPr>
              <w:t>36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20"/>
                <w:szCs w:val="20"/>
              </w:rPr>
              <w:t>37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39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38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36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207"/>
            </w:pPr>
            <w:r w:rsidRPr="00C10569">
              <w:rPr>
                <w:spacing w:val="1"/>
                <w:sz w:val="20"/>
                <w:szCs w:val="20"/>
              </w:rPr>
              <w:t>36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0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260"/>
            </w:pP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313"/>
            </w:pPr>
            <w:r w:rsidRPr="00C10569">
              <w:rPr>
                <w:spacing w:val="1"/>
                <w:sz w:val="20"/>
                <w:szCs w:val="20"/>
              </w:rPr>
              <w:t>B</w:t>
            </w:r>
            <w:r w:rsidRPr="00C10569">
              <w:rPr>
                <w:spacing w:val="-2"/>
                <w:sz w:val="20"/>
                <w:szCs w:val="20"/>
              </w:rPr>
              <w:t>u</w:t>
            </w:r>
            <w:r w:rsidRPr="00C10569">
              <w:rPr>
                <w:sz w:val="20"/>
                <w:szCs w:val="20"/>
              </w:rPr>
              <w:t>l</w:t>
            </w:r>
            <w:r w:rsidRPr="00C10569">
              <w:rPr>
                <w:spacing w:val="-2"/>
                <w:sz w:val="20"/>
                <w:szCs w:val="20"/>
              </w:rPr>
              <w:t>g</w:t>
            </w:r>
            <w:r w:rsidRPr="00C10569">
              <w:rPr>
                <w:sz w:val="20"/>
                <w:szCs w:val="20"/>
              </w:rPr>
              <w:t>a</w:t>
            </w:r>
            <w:r w:rsidRPr="00C10569">
              <w:rPr>
                <w:spacing w:val="1"/>
                <w:sz w:val="20"/>
                <w:szCs w:val="20"/>
              </w:rPr>
              <w:t>r</w:t>
            </w:r>
            <w:r w:rsidRPr="00C10569">
              <w:rPr>
                <w:sz w:val="20"/>
                <w:szCs w:val="20"/>
              </w:rPr>
              <w:t>ia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318"/>
            </w:pPr>
            <w:r w:rsidRPr="00C10569">
              <w:rPr>
                <w:spacing w:val="1"/>
                <w:sz w:val="20"/>
                <w:szCs w:val="20"/>
              </w:rPr>
              <w:t>36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42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37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3"/>
            </w:pPr>
            <w:r w:rsidRPr="00C10569">
              <w:rPr>
                <w:spacing w:val="1"/>
                <w:sz w:val="20"/>
                <w:szCs w:val="20"/>
              </w:rPr>
              <w:t>31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3"/>
            </w:pPr>
            <w:r w:rsidRPr="00C10569">
              <w:rPr>
                <w:spacing w:val="1"/>
                <w:sz w:val="20"/>
                <w:szCs w:val="20"/>
              </w:rPr>
              <w:t>31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3"/>
            </w:pPr>
            <w:r w:rsidRPr="00C10569">
              <w:rPr>
                <w:spacing w:val="1"/>
                <w:sz w:val="20"/>
                <w:szCs w:val="20"/>
              </w:rPr>
              <w:t>35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3"/>
            </w:pPr>
            <w:r w:rsidRPr="00C10569">
              <w:rPr>
                <w:spacing w:val="1"/>
                <w:sz w:val="20"/>
                <w:szCs w:val="20"/>
              </w:rPr>
              <w:t>37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207"/>
            </w:pPr>
            <w:r w:rsidRPr="00C10569">
              <w:rPr>
                <w:spacing w:val="1"/>
                <w:sz w:val="20"/>
                <w:szCs w:val="20"/>
              </w:rPr>
              <w:t>34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2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260"/>
            </w:pP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363"/>
            </w:pPr>
            <w:r w:rsidRPr="00C10569">
              <w:rPr>
                <w:spacing w:val="-1"/>
                <w:sz w:val="20"/>
                <w:szCs w:val="20"/>
              </w:rPr>
              <w:t>C</w:t>
            </w:r>
            <w:r w:rsidRPr="00C10569">
              <w:rPr>
                <w:sz w:val="20"/>
                <w:szCs w:val="20"/>
              </w:rPr>
              <w:t>r</w:t>
            </w:r>
            <w:r w:rsidRPr="00C10569">
              <w:rPr>
                <w:spacing w:val="1"/>
                <w:sz w:val="20"/>
                <w:szCs w:val="20"/>
              </w:rPr>
              <w:t>o</w:t>
            </w:r>
            <w:r w:rsidRPr="00C10569">
              <w:rPr>
                <w:sz w:val="20"/>
                <w:szCs w:val="20"/>
              </w:rPr>
              <w:t>atia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167"/>
            </w:pPr>
            <w:r w:rsidRPr="00C10569">
              <w:rPr>
                <w:spacing w:val="1"/>
                <w:sz w:val="20"/>
                <w:szCs w:val="20"/>
              </w:rPr>
              <w:t>33</w:t>
            </w:r>
            <w:r w:rsidRPr="00C10569">
              <w:rPr>
                <w:sz w:val="20"/>
                <w:szCs w:val="20"/>
              </w:rPr>
              <w:t>.8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27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3"/>
            </w:pPr>
            <w:r w:rsidRPr="00C10569">
              <w:rPr>
                <w:spacing w:val="1"/>
                <w:sz w:val="20"/>
                <w:szCs w:val="20"/>
              </w:rPr>
              <w:t>23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3"/>
            </w:pPr>
            <w:r w:rsidRPr="00C10569">
              <w:rPr>
                <w:spacing w:val="1"/>
                <w:sz w:val="20"/>
                <w:szCs w:val="20"/>
              </w:rPr>
              <w:t>25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25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24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2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25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26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3"/>
            </w:pPr>
            <w:r w:rsidRPr="00C10569">
              <w:rPr>
                <w:spacing w:val="1"/>
                <w:sz w:val="20"/>
                <w:szCs w:val="20"/>
              </w:rPr>
              <w:t>29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3"/>
            </w:pPr>
            <w:r w:rsidRPr="00C10569">
              <w:rPr>
                <w:spacing w:val="1"/>
                <w:sz w:val="20"/>
                <w:szCs w:val="20"/>
              </w:rPr>
              <w:t>30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207"/>
            </w:pPr>
            <w:r w:rsidRPr="00C10569">
              <w:rPr>
                <w:spacing w:val="1"/>
                <w:sz w:val="20"/>
                <w:szCs w:val="20"/>
              </w:rPr>
              <w:t>28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4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260"/>
            </w:pP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335"/>
            </w:pPr>
            <w:r w:rsidRPr="00C10569">
              <w:rPr>
                <w:sz w:val="20"/>
                <w:szCs w:val="20"/>
              </w:rPr>
              <w:t>Ge</w:t>
            </w:r>
            <w:r w:rsidRPr="00C10569">
              <w:rPr>
                <w:spacing w:val="1"/>
                <w:sz w:val="20"/>
                <w:szCs w:val="20"/>
              </w:rPr>
              <w:t>o</w:t>
            </w:r>
            <w:r w:rsidRPr="00C10569">
              <w:rPr>
                <w:sz w:val="20"/>
                <w:szCs w:val="20"/>
              </w:rPr>
              <w:t>r</w:t>
            </w:r>
            <w:r w:rsidRPr="00C10569">
              <w:rPr>
                <w:spacing w:val="-2"/>
                <w:sz w:val="20"/>
                <w:szCs w:val="20"/>
              </w:rPr>
              <w:t>g</w:t>
            </w:r>
            <w:r w:rsidRPr="00C10569">
              <w:rPr>
                <w:sz w:val="20"/>
                <w:szCs w:val="20"/>
              </w:rPr>
              <w:t>ia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318"/>
            </w:pPr>
            <w:r w:rsidRPr="00C10569">
              <w:rPr>
                <w:spacing w:val="1"/>
                <w:sz w:val="20"/>
                <w:szCs w:val="20"/>
              </w:rPr>
              <w:t>34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16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26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38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61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78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74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61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57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57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2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2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207"/>
            </w:pPr>
            <w:r w:rsidRPr="00C10569">
              <w:rPr>
                <w:spacing w:val="1"/>
                <w:sz w:val="20"/>
                <w:szCs w:val="20"/>
              </w:rPr>
              <w:t>46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5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260"/>
            </w:pP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191"/>
            </w:pPr>
            <w:r w:rsidRPr="00C10569">
              <w:rPr>
                <w:sz w:val="20"/>
                <w:szCs w:val="20"/>
              </w:rPr>
              <w:t>Kaza</w:t>
            </w:r>
            <w:r w:rsidRPr="00C10569">
              <w:rPr>
                <w:spacing w:val="-1"/>
                <w:sz w:val="20"/>
                <w:szCs w:val="20"/>
              </w:rPr>
              <w:t>k</w:t>
            </w:r>
            <w:r w:rsidRPr="00C10569">
              <w:rPr>
                <w:spacing w:val="1"/>
                <w:sz w:val="20"/>
                <w:szCs w:val="20"/>
              </w:rPr>
              <w:t>h</w:t>
            </w:r>
            <w:r w:rsidRPr="00C10569">
              <w:rPr>
                <w:spacing w:val="-1"/>
                <w:sz w:val="20"/>
                <w:szCs w:val="20"/>
              </w:rPr>
              <w:t>s</w:t>
            </w:r>
            <w:r w:rsidRPr="00C10569">
              <w:rPr>
                <w:sz w:val="20"/>
                <w:szCs w:val="20"/>
              </w:rPr>
              <w:t>t</w:t>
            </w:r>
            <w:r w:rsidRPr="00C10569">
              <w:rPr>
                <w:spacing w:val="2"/>
                <w:sz w:val="20"/>
                <w:szCs w:val="20"/>
              </w:rPr>
              <w:t>a</w:t>
            </w:r>
            <w:r w:rsidRPr="00C10569">
              <w:rPr>
                <w:sz w:val="20"/>
                <w:szCs w:val="20"/>
              </w:rPr>
              <w:t>n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167"/>
            </w:pPr>
            <w:r w:rsidRPr="00C10569">
              <w:rPr>
                <w:spacing w:val="1"/>
                <w:sz w:val="20"/>
                <w:szCs w:val="20"/>
              </w:rPr>
              <w:t>43</w:t>
            </w:r>
            <w:r w:rsidRPr="00C10569">
              <w:rPr>
                <w:sz w:val="20"/>
                <w:szCs w:val="20"/>
              </w:rPr>
              <w:t>.8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39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47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52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37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35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49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47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207"/>
            </w:pPr>
            <w:r w:rsidRPr="00C10569">
              <w:rPr>
                <w:spacing w:val="1"/>
                <w:sz w:val="20"/>
                <w:szCs w:val="20"/>
              </w:rPr>
              <w:t>45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0</w:t>
            </w:r>
          </w:p>
        </w:tc>
      </w:tr>
      <w:tr w:rsidR="00086911" w:rsidRPr="00C10569" w:rsidTr="00C16697">
        <w:trPr>
          <w:trHeight w:hRule="exact" w:val="471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62"/>
            </w:pPr>
            <w:r w:rsidRPr="00C10569">
              <w:rPr>
                <w:spacing w:val="1"/>
                <w:sz w:val="20"/>
                <w:szCs w:val="20"/>
              </w:rPr>
              <w:t>10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22" w:lineRule="exact"/>
              <w:ind w:left="359"/>
              <w:rPr>
                <w:sz w:val="20"/>
                <w:szCs w:val="20"/>
              </w:rPr>
            </w:pPr>
            <w:r w:rsidRPr="00C10569">
              <w:rPr>
                <w:spacing w:val="2"/>
                <w:sz w:val="20"/>
                <w:szCs w:val="20"/>
              </w:rPr>
              <w:t>K</w:t>
            </w:r>
            <w:r w:rsidRPr="00C10569">
              <w:rPr>
                <w:spacing w:val="-5"/>
                <w:sz w:val="20"/>
                <w:szCs w:val="20"/>
              </w:rPr>
              <w:t>y</w:t>
            </w:r>
            <w:r w:rsidRPr="00C10569">
              <w:rPr>
                <w:sz w:val="20"/>
                <w:szCs w:val="20"/>
              </w:rPr>
              <w:t>r</w:t>
            </w:r>
            <w:r w:rsidRPr="00C10569">
              <w:rPr>
                <w:spacing w:val="1"/>
                <w:sz w:val="20"/>
                <w:szCs w:val="20"/>
              </w:rPr>
              <w:t>g</w:t>
            </w:r>
            <w:r w:rsidRPr="00C10569">
              <w:rPr>
                <w:spacing w:val="-2"/>
                <w:sz w:val="20"/>
                <w:szCs w:val="20"/>
              </w:rPr>
              <w:t>y</w:t>
            </w:r>
            <w:r w:rsidRPr="00C10569">
              <w:rPr>
                <w:sz w:val="20"/>
                <w:szCs w:val="20"/>
              </w:rPr>
              <w:t>z</w:t>
            </w: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/>
              <w:ind w:left="296"/>
            </w:pPr>
            <w:r w:rsidRPr="00C10569">
              <w:rPr>
                <w:spacing w:val="-1"/>
                <w:sz w:val="20"/>
                <w:szCs w:val="20"/>
              </w:rPr>
              <w:t>R</w:t>
            </w:r>
            <w:r w:rsidRPr="00C10569">
              <w:rPr>
                <w:sz w:val="20"/>
                <w:szCs w:val="20"/>
              </w:rPr>
              <w:t>e</w:t>
            </w:r>
            <w:r w:rsidRPr="00C10569">
              <w:rPr>
                <w:spacing w:val="1"/>
                <w:sz w:val="20"/>
                <w:szCs w:val="20"/>
              </w:rPr>
              <w:t>p</w:t>
            </w:r>
            <w:r w:rsidRPr="00C10569">
              <w:rPr>
                <w:spacing w:val="-2"/>
                <w:sz w:val="20"/>
                <w:szCs w:val="20"/>
              </w:rPr>
              <w:t>u</w:t>
            </w:r>
            <w:r w:rsidRPr="00C10569">
              <w:rPr>
                <w:spacing w:val="1"/>
                <w:sz w:val="20"/>
                <w:szCs w:val="20"/>
              </w:rPr>
              <w:t>b</w:t>
            </w:r>
            <w:r w:rsidRPr="00C10569">
              <w:rPr>
                <w:sz w:val="20"/>
                <w:szCs w:val="20"/>
              </w:rPr>
              <w:t>lic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67"/>
            </w:pPr>
            <w:r w:rsidRPr="00C10569">
              <w:rPr>
                <w:spacing w:val="1"/>
                <w:sz w:val="20"/>
                <w:szCs w:val="20"/>
              </w:rPr>
              <w:t>41</w:t>
            </w:r>
            <w:r w:rsidRPr="00C10569">
              <w:rPr>
                <w:sz w:val="20"/>
                <w:szCs w:val="20"/>
              </w:rPr>
              <w:t>.4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41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44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44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20"/>
                <w:szCs w:val="20"/>
              </w:rPr>
              <w:t>36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20"/>
                <w:szCs w:val="20"/>
              </w:rPr>
              <w:t>35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39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38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41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41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20"/>
                <w:szCs w:val="20"/>
              </w:rPr>
              <w:t>42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20"/>
                <w:szCs w:val="20"/>
              </w:rPr>
              <w:t>42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43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47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44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207"/>
            </w:pPr>
            <w:r w:rsidRPr="00C10569">
              <w:rPr>
                <w:spacing w:val="1"/>
                <w:sz w:val="20"/>
                <w:szCs w:val="20"/>
              </w:rPr>
              <w:t>41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162"/>
            </w:pPr>
            <w:r w:rsidRPr="00C10569">
              <w:rPr>
                <w:spacing w:val="1"/>
                <w:sz w:val="20"/>
                <w:szCs w:val="20"/>
              </w:rPr>
              <w:t>11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402"/>
            </w:pPr>
            <w:r w:rsidRPr="00C10569">
              <w:rPr>
                <w:spacing w:val="-2"/>
                <w:sz w:val="20"/>
                <w:szCs w:val="20"/>
              </w:rPr>
              <w:t>L</w:t>
            </w:r>
            <w:r w:rsidRPr="00C10569">
              <w:rPr>
                <w:sz w:val="20"/>
                <w:szCs w:val="20"/>
              </w:rPr>
              <w:t>a</w:t>
            </w:r>
            <w:r w:rsidRPr="00C10569">
              <w:rPr>
                <w:spacing w:val="2"/>
                <w:sz w:val="20"/>
                <w:szCs w:val="20"/>
              </w:rPr>
              <w:t>t</w:t>
            </w:r>
            <w:r w:rsidRPr="00C10569">
              <w:rPr>
                <w:spacing w:val="-2"/>
                <w:sz w:val="20"/>
                <w:szCs w:val="20"/>
              </w:rPr>
              <w:t>v</w:t>
            </w:r>
            <w:r w:rsidRPr="00C10569">
              <w:rPr>
                <w:sz w:val="20"/>
                <w:szCs w:val="20"/>
              </w:rPr>
              <w:t>ia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167"/>
            </w:pPr>
            <w:r w:rsidRPr="00C10569">
              <w:rPr>
                <w:spacing w:val="1"/>
                <w:sz w:val="20"/>
                <w:szCs w:val="20"/>
              </w:rPr>
              <w:t>30</w:t>
            </w:r>
            <w:r w:rsidRPr="00C10569">
              <w:rPr>
                <w:sz w:val="20"/>
                <w:szCs w:val="20"/>
              </w:rPr>
              <w:t>.8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26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2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23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33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34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31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2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19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207"/>
            </w:pPr>
            <w:r w:rsidRPr="00C10569">
              <w:rPr>
                <w:spacing w:val="1"/>
                <w:sz w:val="20"/>
                <w:szCs w:val="20"/>
              </w:rPr>
              <w:t>26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162"/>
            </w:pPr>
            <w:r w:rsidRPr="00C10569">
              <w:rPr>
                <w:spacing w:val="1"/>
                <w:sz w:val="20"/>
                <w:szCs w:val="20"/>
              </w:rPr>
              <w:t>12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275"/>
            </w:pPr>
            <w:r w:rsidRPr="00C10569">
              <w:rPr>
                <w:spacing w:val="-2"/>
                <w:sz w:val="20"/>
                <w:szCs w:val="20"/>
              </w:rPr>
              <w:t>L</w:t>
            </w:r>
            <w:r w:rsidRPr="00C10569">
              <w:rPr>
                <w:sz w:val="20"/>
                <w:szCs w:val="20"/>
              </w:rPr>
              <w:t>i</w:t>
            </w:r>
            <w:r w:rsidRPr="00C10569">
              <w:rPr>
                <w:spacing w:val="1"/>
                <w:sz w:val="20"/>
                <w:szCs w:val="20"/>
              </w:rPr>
              <w:t>th</w:t>
            </w:r>
            <w:r w:rsidRPr="00C10569">
              <w:rPr>
                <w:spacing w:val="-2"/>
                <w:sz w:val="20"/>
                <w:szCs w:val="20"/>
              </w:rPr>
              <w:t>u</w:t>
            </w:r>
            <w:r w:rsidRPr="00C10569">
              <w:rPr>
                <w:sz w:val="20"/>
                <w:szCs w:val="20"/>
              </w:rPr>
              <w:t>a</w:t>
            </w:r>
            <w:r w:rsidRPr="00C10569">
              <w:rPr>
                <w:spacing w:val="-1"/>
                <w:sz w:val="20"/>
                <w:szCs w:val="20"/>
              </w:rPr>
              <w:t>n</w:t>
            </w:r>
            <w:r w:rsidRPr="00C10569">
              <w:rPr>
                <w:sz w:val="20"/>
                <w:szCs w:val="20"/>
              </w:rPr>
              <w:t>ia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167"/>
            </w:pPr>
            <w:r w:rsidRPr="00C10569">
              <w:rPr>
                <w:spacing w:val="1"/>
                <w:sz w:val="20"/>
                <w:szCs w:val="20"/>
              </w:rPr>
              <w:t>33</w:t>
            </w:r>
            <w:r w:rsidRPr="00C10569">
              <w:rPr>
                <w:sz w:val="20"/>
                <w:szCs w:val="20"/>
              </w:rPr>
              <w:t>.8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35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25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25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34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39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34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207"/>
            </w:pPr>
            <w:r w:rsidRPr="00C10569">
              <w:rPr>
                <w:spacing w:val="1"/>
                <w:sz w:val="20"/>
                <w:szCs w:val="20"/>
              </w:rPr>
              <w:t>28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5</w:t>
            </w:r>
          </w:p>
        </w:tc>
      </w:tr>
      <w:tr w:rsidR="00086911" w:rsidRPr="00C10569" w:rsidTr="00C16697">
        <w:trPr>
          <w:trHeight w:hRule="exact" w:val="47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62"/>
            </w:pPr>
            <w:r w:rsidRPr="00C10569">
              <w:rPr>
                <w:spacing w:val="1"/>
                <w:sz w:val="20"/>
                <w:szCs w:val="20"/>
              </w:rPr>
              <w:t>13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22" w:lineRule="exact"/>
              <w:ind w:right="1"/>
              <w:jc w:val="center"/>
              <w:rPr>
                <w:sz w:val="20"/>
                <w:szCs w:val="20"/>
              </w:rPr>
            </w:pPr>
            <w:r w:rsidRPr="00C10569">
              <w:rPr>
                <w:sz w:val="20"/>
                <w:szCs w:val="20"/>
              </w:rPr>
              <w:t>Mace</w:t>
            </w:r>
            <w:r w:rsidRPr="00C10569">
              <w:rPr>
                <w:spacing w:val="1"/>
                <w:sz w:val="20"/>
                <w:szCs w:val="20"/>
              </w:rPr>
              <w:t>do</w:t>
            </w:r>
            <w:r w:rsidRPr="00C10569">
              <w:rPr>
                <w:spacing w:val="-2"/>
                <w:sz w:val="20"/>
                <w:szCs w:val="20"/>
              </w:rPr>
              <w:t>n</w:t>
            </w:r>
            <w:r w:rsidRPr="00C10569">
              <w:rPr>
                <w:sz w:val="20"/>
                <w:szCs w:val="20"/>
              </w:rPr>
              <w:t>ia,</w:t>
            </w: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right="4"/>
              <w:jc w:val="center"/>
            </w:pPr>
            <w:r w:rsidRPr="00C10569">
              <w:rPr>
                <w:sz w:val="20"/>
                <w:szCs w:val="20"/>
              </w:rPr>
              <w:t>FYR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18"/>
            </w:pPr>
            <w:r w:rsidRPr="00C10569">
              <w:rPr>
                <w:spacing w:val="1"/>
                <w:sz w:val="20"/>
                <w:szCs w:val="20"/>
              </w:rPr>
              <w:t>39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31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41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41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20"/>
                <w:szCs w:val="20"/>
              </w:rPr>
              <w:t>39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2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20"/>
                <w:szCs w:val="20"/>
              </w:rPr>
              <w:t>39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31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29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30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32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20"/>
                <w:szCs w:val="20"/>
              </w:rPr>
              <w:t>32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20"/>
                <w:szCs w:val="20"/>
              </w:rPr>
              <w:t>30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2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32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30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29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207"/>
            </w:pPr>
            <w:r w:rsidRPr="00C10569">
              <w:rPr>
                <w:spacing w:val="1"/>
                <w:sz w:val="20"/>
                <w:szCs w:val="20"/>
              </w:rPr>
              <w:t>34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162"/>
            </w:pPr>
            <w:r w:rsidRPr="00C10569">
              <w:rPr>
                <w:spacing w:val="1"/>
                <w:sz w:val="20"/>
                <w:szCs w:val="20"/>
              </w:rPr>
              <w:t>14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296"/>
            </w:pPr>
            <w:r w:rsidRPr="00C10569">
              <w:rPr>
                <w:sz w:val="20"/>
                <w:szCs w:val="20"/>
              </w:rPr>
              <w:t>M</w:t>
            </w:r>
            <w:r w:rsidRPr="00C10569">
              <w:rPr>
                <w:spacing w:val="1"/>
                <w:sz w:val="20"/>
                <w:szCs w:val="20"/>
              </w:rPr>
              <w:t>o</w:t>
            </w:r>
            <w:r w:rsidRPr="00C10569">
              <w:rPr>
                <w:sz w:val="20"/>
                <w:szCs w:val="20"/>
              </w:rPr>
              <w:t>ld</w:t>
            </w:r>
            <w:r w:rsidRPr="00C10569">
              <w:rPr>
                <w:spacing w:val="1"/>
                <w:sz w:val="20"/>
                <w:szCs w:val="20"/>
              </w:rPr>
              <w:t>o</w:t>
            </w:r>
            <w:r w:rsidRPr="00C10569">
              <w:rPr>
                <w:spacing w:val="-2"/>
                <w:sz w:val="20"/>
                <w:szCs w:val="20"/>
              </w:rPr>
              <w:t>v</w:t>
            </w:r>
            <w:r w:rsidRPr="00C10569">
              <w:rPr>
                <w:sz w:val="20"/>
                <w:szCs w:val="20"/>
              </w:rPr>
              <w:t>a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318"/>
            </w:pPr>
            <w:r w:rsidRPr="00C10569">
              <w:rPr>
                <w:spacing w:val="1"/>
                <w:sz w:val="20"/>
                <w:szCs w:val="20"/>
              </w:rPr>
              <w:t>36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53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49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62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72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2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70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61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62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207"/>
            </w:pPr>
            <w:r w:rsidRPr="00C10569">
              <w:rPr>
                <w:spacing w:val="1"/>
                <w:sz w:val="20"/>
                <w:szCs w:val="20"/>
              </w:rPr>
              <w:t>53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162"/>
            </w:pPr>
            <w:r w:rsidRPr="00C10569">
              <w:rPr>
                <w:spacing w:val="1"/>
                <w:sz w:val="20"/>
                <w:szCs w:val="20"/>
              </w:rPr>
              <w:t>15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267"/>
            </w:pPr>
            <w:r w:rsidRPr="00C10569">
              <w:rPr>
                <w:sz w:val="20"/>
                <w:szCs w:val="20"/>
              </w:rPr>
              <w:t>M</w:t>
            </w:r>
            <w:r w:rsidRPr="00C10569">
              <w:rPr>
                <w:spacing w:val="1"/>
                <w:sz w:val="20"/>
                <w:szCs w:val="20"/>
              </w:rPr>
              <w:t>o</w:t>
            </w:r>
            <w:r w:rsidRPr="00C10569">
              <w:rPr>
                <w:spacing w:val="-2"/>
                <w:sz w:val="20"/>
                <w:szCs w:val="20"/>
              </w:rPr>
              <w:t>ng</w:t>
            </w:r>
            <w:r w:rsidRPr="00C10569">
              <w:rPr>
                <w:spacing w:val="1"/>
                <w:sz w:val="20"/>
                <w:szCs w:val="20"/>
              </w:rPr>
              <w:t>o</w:t>
            </w:r>
            <w:r w:rsidRPr="00C10569">
              <w:rPr>
                <w:sz w:val="20"/>
                <w:szCs w:val="20"/>
              </w:rPr>
              <w:t>lia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167"/>
            </w:pPr>
            <w:r w:rsidRPr="00C10569">
              <w:rPr>
                <w:spacing w:val="1"/>
                <w:sz w:val="20"/>
                <w:szCs w:val="20"/>
              </w:rPr>
              <w:t>18</w:t>
            </w:r>
            <w:r w:rsidRPr="00C10569">
              <w:rPr>
                <w:sz w:val="20"/>
                <w:szCs w:val="20"/>
              </w:rPr>
              <w:t>.4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22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24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21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21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19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18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21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207"/>
            </w:pPr>
            <w:r w:rsidRPr="00C10569">
              <w:rPr>
                <w:spacing w:val="1"/>
                <w:sz w:val="20"/>
                <w:szCs w:val="20"/>
              </w:rPr>
              <w:t>21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6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162"/>
            </w:pPr>
            <w:r w:rsidRPr="00C10569">
              <w:rPr>
                <w:spacing w:val="1"/>
                <w:sz w:val="20"/>
                <w:szCs w:val="20"/>
              </w:rPr>
              <w:t>16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169"/>
            </w:pPr>
            <w:r w:rsidRPr="00C10569">
              <w:rPr>
                <w:sz w:val="20"/>
                <w:szCs w:val="20"/>
              </w:rPr>
              <w:t>M</w:t>
            </w:r>
            <w:r w:rsidRPr="00C10569">
              <w:rPr>
                <w:spacing w:val="1"/>
                <w:sz w:val="20"/>
                <w:szCs w:val="20"/>
              </w:rPr>
              <w:t>o</w:t>
            </w:r>
            <w:r w:rsidRPr="00C10569">
              <w:rPr>
                <w:spacing w:val="-2"/>
                <w:sz w:val="20"/>
                <w:szCs w:val="20"/>
              </w:rPr>
              <w:t>n</w:t>
            </w:r>
            <w:r w:rsidRPr="00C10569">
              <w:rPr>
                <w:sz w:val="20"/>
                <w:szCs w:val="20"/>
              </w:rPr>
              <w:t>te</w:t>
            </w:r>
            <w:r w:rsidRPr="00C10569">
              <w:rPr>
                <w:spacing w:val="-1"/>
                <w:sz w:val="20"/>
                <w:szCs w:val="20"/>
              </w:rPr>
              <w:t>n</w:t>
            </w:r>
            <w:r w:rsidRPr="00C10569">
              <w:rPr>
                <w:spacing w:val="2"/>
                <w:sz w:val="20"/>
                <w:szCs w:val="20"/>
              </w:rPr>
              <w:t>e</w:t>
            </w:r>
            <w:r w:rsidRPr="00C10569">
              <w:rPr>
                <w:spacing w:val="-2"/>
                <w:sz w:val="20"/>
                <w:szCs w:val="20"/>
              </w:rPr>
              <w:t>g</w:t>
            </w:r>
            <w:r w:rsidRPr="00C10569">
              <w:rPr>
                <w:sz w:val="20"/>
                <w:szCs w:val="20"/>
              </w:rPr>
              <w:t>ro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167"/>
            </w:pPr>
            <w:r w:rsidRPr="00C10569">
              <w:rPr>
                <w:spacing w:val="1"/>
                <w:sz w:val="20"/>
                <w:szCs w:val="20"/>
              </w:rPr>
              <w:t>34</w:t>
            </w:r>
            <w:r w:rsidRPr="00C10569">
              <w:rPr>
                <w:sz w:val="20"/>
                <w:szCs w:val="20"/>
              </w:rPr>
              <w:t>.3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40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40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3"/>
            </w:pPr>
            <w:r w:rsidRPr="00C10569">
              <w:rPr>
                <w:spacing w:val="1"/>
                <w:sz w:val="20"/>
                <w:szCs w:val="20"/>
              </w:rPr>
              <w:t>39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3"/>
            </w:pPr>
            <w:r w:rsidRPr="00C10569">
              <w:rPr>
                <w:spacing w:val="1"/>
                <w:sz w:val="20"/>
                <w:szCs w:val="20"/>
              </w:rPr>
              <w:t>37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2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3"/>
            </w:pPr>
            <w:r w:rsidRPr="00C10569">
              <w:rPr>
                <w:spacing w:val="1"/>
                <w:sz w:val="20"/>
                <w:szCs w:val="20"/>
              </w:rPr>
              <w:t>32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3"/>
            </w:pPr>
            <w:r w:rsidRPr="00C10569">
              <w:rPr>
                <w:spacing w:val="1"/>
                <w:sz w:val="20"/>
                <w:szCs w:val="20"/>
              </w:rPr>
              <w:t>31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28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207"/>
            </w:pPr>
            <w:r w:rsidRPr="00C10569">
              <w:rPr>
                <w:spacing w:val="1"/>
                <w:sz w:val="20"/>
                <w:szCs w:val="20"/>
              </w:rPr>
              <w:t>35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1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162"/>
            </w:pPr>
            <w:r w:rsidRPr="00C10569">
              <w:rPr>
                <w:spacing w:val="1"/>
                <w:sz w:val="20"/>
                <w:szCs w:val="20"/>
              </w:rPr>
              <w:t>17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296"/>
            </w:pPr>
            <w:r w:rsidRPr="00C10569">
              <w:rPr>
                <w:spacing w:val="-1"/>
                <w:sz w:val="20"/>
                <w:szCs w:val="20"/>
              </w:rPr>
              <w:t>R</w:t>
            </w:r>
            <w:r w:rsidRPr="00C10569">
              <w:rPr>
                <w:spacing w:val="3"/>
                <w:sz w:val="20"/>
                <w:szCs w:val="20"/>
              </w:rPr>
              <w:t>o</w:t>
            </w:r>
            <w:r w:rsidRPr="00C10569">
              <w:rPr>
                <w:spacing w:val="-5"/>
                <w:sz w:val="20"/>
                <w:szCs w:val="20"/>
              </w:rPr>
              <w:t>m</w:t>
            </w:r>
            <w:r w:rsidRPr="00C10569">
              <w:rPr>
                <w:spacing w:val="2"/>
                <w:sz w:val="20"/>
                <w:szCs w:val="20"/>
              </w:rPr>
              <w:t>a</w:t>
            </w:r>
            <w:r w:rsidRPr="00C10569">
              <w:rPr>
                <w:spacing w:val="-2"/>
                <w:sz w:val="20"/>
                <w:szCs w:val="20"/>
              </w:rPr>
              <w:t>n</w:t>
            </w:r>
            <w:r w:rsidRPr="00C10569">
              <w:rPr>
                <w:sz w:val="20"/>
                <w:szCs w:val="20"/>
              </w:rPr>
              <w:t>ia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167"/>
            </w:pPr>
            <w:r w:rsidRPr="00C10569">
              <w:rPr>
                <w:spacing w:val="1"/>
                <w:sz w:val="20"/>
                <w:szCs w:val="20"/>
              </w:rPr>
              <w:t>34</w:t>
            </w:r>
            <w:r w:rsidRPr="00C10569">
              <w:rPr>
                <w:sz w:val="20"/>
                <w:szCs w:val="20"/>
              </w:rPr>
              <w:t>.3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3"/>
            </w:pPr>
            <w:r w:rsidRPr="00C10569">
              <w:rPr>
                <w:spacing w:val="1"/>
                <w:sz w:val="20"/>
                <w:szCs w:val="20"/>
              </w:rPr>
              <w:t>37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3"/>
            </w:pPr>
            <w:r w:rsidRPr="00C10569">
              <w:rPr>
                <w:spacing w:val="1"/>
                <w:sz w:val="20"/>
                <w:szCs w:val="20"/>
              </w:rPr>
              <w:t>32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3"/>
            </w:pPr>
            <w:r w:rsidRPr="00C10569">
              <w:rPr>
                <w:spacing w:val="1"/>
                <w:sz w:val="20"/>
                <w:szCs w:val="20"/>
              </w:rPr>
              <w:t>35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2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3"/>
            </w:pPr>
            <w:r w:rsidRPr="00C10569">
              <w:rPr>
                <w:spacing w:val="1"/>
                <w:sz w:val="20"/>
                <w:szCs w:val="20"/>
              </w:rPr>
              <w:t>33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207"/>
            </w:pPr>
            <w:r w:rsidRPr="00C10569">
              <w:rPr>
                <w:spacing w:val="1"/>
                <w:sz w:val="20"/>
                <w:szCs w:val="20"/>
              </w:rPr>
              <w:t>33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6</w:t>
            </w:r>
          </w:p>
        </w:tc>
      </w:tr>
      <w:tr w:rsidR="00086911" w:rsidRPr="00C10569" w:rsidTr="00C16697">
        <w:trPr>
          <w:trHeight w:hRule="exact" w:val="468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62"/>
            </w:pPr>
            <w:r w:rsidRPr="00C10569">
              <w:rPr>
                <w:spacing w:val="1"/>
                <w:sz w:val="20"/>
                <w:szCs w:val="20"/>
              </w:rPr>
              <w:t>18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22" w:lineRule="exact"/>
              <w:jc w:val="center"/>
              <w:rPr>
                <w:sz w:val="20"/>
                <w:szCs w:val="20"/>
              </w:rPr>
            </w:pPr>
            <w:r w:rsidRPr="00C10569">
              <w:rPr>
                <w:spacing w:val="-1"/>
                <w:sz w:val="20"/>
                <w:szCs w:val="20"/>
              </w:rPr>
              <w:t>R</w:t>
            </w:r>
            <w:r w:rsidRPr="00C10569">
              <w:rPr>
                <w:spacing w:val="1"/>
                <w:sz w:val="20"/>
                <w:szCs w:val="20"/>
              </w:rPr>
              <w:t>u</w:t>
            </w:r>
            <w:r w:rsidRPr="00C10569">
              <w:rPr>
                <w:spacing w:val="-1"/>
                <w:sz w:val="20"/>
                <w:szCs w:val="20"/>
              </w:rPr>
              <w:t>ss</w:t>
            </w:r>
            <w:r w:rsidRPr="00C10569">
              <w:rPr>
                <w:sz w:val="20"/>
                <w:szCs w:val="20"/>
              </w:rPr>
              <w:t>i</w:t>
            </w:r>
            <w:r w:rsidRPr="00C10569">
              <w:rPr>
                <w:spacing w:val="2"/>
                <w:sz w:val="20"/>
                <w:szCs w:val="20"/>
              </w:rPr>
              <w:t>a</w:t>
            </w:r>
            <w:r w:rsidRPr="00C10569">
              <w:rPr>
                <w:sz w:val="20"/>
                <w:szCs w:val="20"/>
              </w:rPr>
              <w:t>n</w:t>
            </w: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right="2"/>
              <w:jc w:val="center"/>
            </w:pPr>
            <w:r w:rsidRPr="00C10569">
              <w:rPr>
                <w:sz w:val="20"/>
                <w:szCs w:val="20"/>
              </w:rPr>
              <w:t>Fe</w:t>
            </w:r>
            <w:r w:rsidRPr="00C10569">
              <w:rPr>
                <w:spacing w:val="1"/>
                <w:sz w:val="20"/>
                <w:szCs w:val="20"/>
              </w:rPr>
              <w:t>d</w:t>
            </w:r>
            <w:r w:rsidRPr="00C10569">
              <w:rPr>
                <w:sz w:val="20"/>
                <w:szCs w:val="20"/>
              </w:rPr>
              <w:t>e</w:t>
            </w:r>
            <w:r w:rsidRPr="00C10569">
              <w:rPr>
                <w:spacing w:val="1"/>
                <w:sz w:val="20"/>
                <w:szCs w:val="20"/>
              </w:rPr>
              <w:t>r</w:t>
            </w:r>
            <w:r w:rsidRPr="00C10569">
              <w:rPr>
                <w:sz w:val="20"/>
                <w:szCs w:val="20"/>
              </w:rPr>
              <w:t>ati</w:t>
            </w:r>
            <w:r w:rsidRPr="00C10569">
              <w:rPr>
                <w:spacing w:val="1"/>
                <w:sz w:val="20"/>
                <w:szCs w:val="20"/>
              </w:rPr>
              <w:t>o</w:t>
            </w:r>
            <w:r w:rsidRPr="00C10569">
              <w:rPr>
                <w:sz w:val="20"/>
                <w:szCs w:val="20"/>
              </w:rPr>
              <w:t>n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18"/>
            </w:pPr>
            <w:r w:rsidRPr="00C10569">
              <w:rPr>
                <w:spacing w:val="1"/>
                <w:sz w:val="20"/>
                <w:szCs w:val="20"/>
              </w:rPr>
              <w:t>36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33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38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42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20"/>
                <w:szCs w:val="20"/>
              </w:rPr>
              <w:t>41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20"/>
                <w:szCs w:val="20"/>
              </w:rPr>
              <w:t>40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44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43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44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48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20"/>
                <w:szCs w:val="20"/>
              </w:rPr>
              <w:t>49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20"/>
                <w:szCs w:val="20"/>
              </w:rPr>
              <w:t>45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42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44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20"/>
                <w:szCs w:val="20"/>
              </w:rPr>
              <w:t>46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20" w:lineRule="exact"/>
              <w:rPr>
                <w:sz w:val="22"/>
                <w:szCs w:val="22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207"/>
            </w:pPr>
            <w:r w:rsidRPr="00C10569">
              <w:rPr>
                <w:spacing w:val="1"/>
                <w:sz w:val="20"/>
                <w:szCs w:val="20"/>
              </w:rPr>
              <w:t>42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8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162"/>
            </w:pPr>
            <w:r w:rsidRPr="00C10569">
              <w:rPr>
                <w:spacing w:val="1"/>
                <w:sz w:val="20"/>
                <w:szCs w:val="20"/>
              </w:rPr>
              <w:t>19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402"/>
            </w:pPr>
            <w:r w:rsidRPr="00C10569">
              <w:rPr>
                <w:sz w:val="20"/>
                <w:szCs w:val="20"/>
              </w:rPr>
              <w:t>Ser</w:t>
            </w:r>
            <w:r w:rsidRPr="00C10569">
              <w:rPr>
                <w:spacing w:val="1"/>
                <w:sz w:val="20"/>
                <w:szCs w:val="20"/>
              </w:rPr>
              <w:t>b</w:t>
            </w:r>
            <w:r w:rsidRPr="00C10569">
              <w:rPr>
                <w:sz w:val="20"/>
                <w:szCs w:val="20"/>
              </w:rPr>
              <w:t>ia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167"/>
            </w:pPr>
            <w:r w:rsidRPr="00C10569">
              <w:rPr>
                <w:spacing w:val="1"/>
                <w:sz w:val="20"/>
                <w:szCs w:val="20"/>
              </w:rPr>
              <w:t>34</w:t>
            </w:r>
            <w:r w:rsidRPr="00C10569">
              <w:rPr>
                <w:sz w:val="20"/>
                <w:szCs w:val="20"/>
              </w:rPr>
              <w:t>.3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35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3"/>
            </w:pPr>
            <w:r w:rsidRPr="00C10569">
              <w:rPr>
                <w:spacing w:val="1"/>
                <w:sz w:val="20"/>
                <w:szCs w:val="20"/>
              </w:rPr>
              <w:t>41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3"/>
            </w:pPr>
            <w:r w:rsidRPr="00C10569">
              <w:rPr>
                <w:spacing w:val="1"/>
                <w:sz w:val="20"/>
                <w:szCs w:val="20"/>
              </w:rPr>
              <w:t>39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28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29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3"/>
            </w:pPr>
            <w:r w:rsidRPr="00C10569">
              <w:rPr>
                <w:spacing w:val="1"/>
                <w:sz w:val="20"/>
                <w:szCs w:val="20"/>
              </w:rPr>
              <w:t>31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3"/>
            </w:pPr>
            <w:r w:rsidRPr="00C10569">
              <w:rPr>
                <w:spacing w:val="1"/>
                <w:sz w:val="20"/>
                <w:szCs w:val="20"/>
              </w:rPr>
              <w:t>37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32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66"/>
            </w:pPr>
            <w:r w:rsidRPr="00C10569">
              <w:rPr>
                <w:spacing w:val="1"/>
                <w:sz w:val="20"/>
                <w:szCs w:val="20"/>
              </w:rPr>
              <w:t>27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4"/>
              <w:ind w:left="207"/>
            </w:pPr>
            <w:r w:rsidRPr="00C10569">
              <w:rPr>
                <w:spacing w:val="1"/>
                <w:sz w:val="20"/>
                <w:szCs w:val="20"/>
              </w:rPr>
              <w:t>34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2</w:t>
            </w:r>
            <w:r w:rsidRPr="00C10569">
              <w:rPr>
                <w:sz w:val="20"/>
                <w:szCs w:val="20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162"/>
            </w:pPr>
            <w:r w:rsidRPr="00C10569">
              <w:rPr>
                <w:spacing w:val="1"/>
                <w:sz w:val="20"/>
                <w:szCs w:val="20"/>
              </w:rPr>
              <w:t>20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258"/>
            </w:pPr>
            <w:r w:rsidRPr="00C10569">
              <w:rPr>
                <w:spacing w:val="3"/>
                <w:sz w:val="20"/>
                <w:szCs w:val="20"/>
              </w:rPr>
              <w:t>T</w:t>
            </w:r>
            <w:r w:rsidRPr="00C10569">
              <w:rPr>
                <w:spacing w:val="-2"/>
                <w:sz w:val="20"/>
                <w:szCs w:val="20"/>
              </w:rPr>
              <w:t>a</w:t>
            </w:r>
            <w:r w:rsidRPr="00C10569">
              <w:rPr>
                <w:spacing w:val="2"/>
                <w:sz w:val="20"/>
                <w:szCs w:val="20"/>
              </w:rPr>
              <w:t>j</w:t>
            </w:r>
            <w:r w:rsidRPr="00C10569">
              <w:rPr>
                <w:sz w:val="20"/>
                <w:szCs w:val="20"/>
              </w:rPr>
              <w:t>i</w:t>
            </w:r>
            <w:r w:rsidRPr="00C10569">
              <w:rPr>
                <w:spacing w:val="-2"/>
                <w:sz w:val="20"/>
                <w:szCs w:val="20"/>
              </w:rPr>
              <w:t>k</w:t>
            </w:r>
            <w:r w:rsidRPr="00C10569">
              <w:rPr>
                <w:sz w:val="20"/>
                <w:szCs w:val="20"/>
              </w:rPr>
              <w:t>i</w:t>
            </w:r>
            <w:r w:rsidRPr="00C10569">
              <w:rPr>
                <w:spacing w:val="-1"/>
                <w:sz w:val="20"/>
                <w:szCs w:val="20"/>
              </w:rPr>
              <w:t>s</w:t>
            </w:r>
            <w:r w:rsidRPr="00C10569">
              <w:rPr>
                <w:sz w:val="20"/>
                <w:szCs w:val="20"/>
              </w:rPr>
              <w:t>tan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167"/>
            </w:pPr>
            <w:r w:rsidRPr="00C10569">
              <w:rPr>
                <w:spacing w:val="1"/>
                <w:sz w:val="20"/>
                <w:szCs w:val="20"/>
              </w:rPr>
              <w:t>43</w:t>
            </w:r>
            <w:r w:rsidRPr="00C10569">
              <w:rPr>
                <w:sz w:val="20"/>
                <w:szCs w:val="20"/>
              </w:rPr>
              <w:t>.5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34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2</w:t>
            </w: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38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41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48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60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63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64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69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63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207"/>
            </w:pPr>
            <w:r w:rsidRPr="00C10569">
              <w:rPr>
                <w:spacing w:val="1"/>
                <w:sz w:val="20"/>
                <w:szCs w:val="20"/>
              </w:rPr>
              <w:t>51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162"/>
            </w:pPr>
            <w:r w:rsidRPr="00C10569">
              <w:rPr>
                <w:spacing w:val="1"/>
                <w:sz w:val="20"/>
                <w:szCs w:val="20"/>
              </w:rPr>
              <w:t>21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335"/>
            </w:pPr>
            <w:r w:rsidRPr="00C10569">
              <w:rPr>
                <w:sz w:val="20"/>
                <w:szCs w:val="20"/>
              </w:rPr>
              <w:t>U</w:t>
            </w:r>
            <w:r w:rsidRPr="00C10569">
              <w:rPr>
                <w:spacing w:val="-1"/>
                <w:sz w:val="20"/>
                <w:szCs w:val="20"/>
              </w:rPr>
              <w:t>k</w:t>
            </w:r>
            <w:r w:rsidRPr="00C10569">
              <w:rPr>
                <w:sz w:val="20"/>
                <w:szCs w:val="20"/>
              </w:rPr>
              <w:t>rai</w:t>
            </w:r>
            <w:r w:rsidRPr="00C10569">
              <w:rPr>
                <w:spacing w:val="-1"/>
                <w:sz w:val="20"/>
                <w:szCs w:val="20"/>
              </w:rPr>
              <w:t>n</w:t>
            </w:r>
            <w:r w:rsidRPr="00C10569">
              <w:rPr>
                <w:sz w:val="20"/>
                <w:szCs w:val="20"/>
              </w:rPr>
              <w:t>e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167"/>
            </w:pPr>
            <w:r w:rsidRPr="00C10569">
              <w:rPr>
                <w:spacing w:val="1"/>
                <w:sz w:val="20"/>
                <w:szCs w:val="20"/>
              </w:rPr>
              <w:t>52</w:t>
            </w:r>
            <w:r w:rsidRPr="00C10569">
              <w:rPr>
                <w:sz w:val="20"/>
                <w:szCs w:val="20"/>
              </w:rPr>
              <w:t>.7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47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47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44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2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6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8</w:t>
            </w: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60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7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59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6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54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2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53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207"/>
            </w:pPr>
            <w:r w:rsidRPr="00C10569">
              <w:rPr>
                <w:spacing w:val="1"/>
                <w:sz w:val="20"/>
                <w:szCs w:val="20"/>
              </w:rPr>
              <w:t>52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2</w:t>
            </w:r>
            <w:r w:rsidRPr="00C10569">
              <w:rPr>
                <w:sz w:val="20"/>
                <w:szCs w:val="20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/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83"/>
            </w:pPr>
            <w:r w:rsidRPr="00C10569">
              <w:rPr>
                <w:spacing w:val="3"/>
                <w:sz w:val="20"/>
                <w:szCs w:val="20"/>
              </w:rPr>
              <w:t>T</w:t>
            </w:r>
            <w:r w:rsidRPr="00C10569">
              <w:rPr>
                <w:sz w:val="20"/>
                <w:szCs w:val="20"/>
              </w:rPr>
              <w:t>i</w:t>
            </w:r>
            <w:r w:rsidRPr="00C10569">
              <w:rPr>
                <w:spacing w:val="-5"/>
                <w:sz w:val="20"/>
                <w:szCs w:val="20"/>
              </w:rPr>
              <w:t>m</w:t>
            </w:r>
            <w:r w:rsidRPr="00C10569">
              <w:rPr>
                <w:sz w:val="20"/>
                <w:szCs w:val="20"/>
              </w:rPr>
              <w:t>e</w:t>
            </w:r>
            <w:r w:rsidRPr="00C10569">
              <w:rPr>
                <w:spacing w:val="-7"/>
                <w:sz w:val="20"/>
                <w:szCs w:val="20"/>
              </w:rPr>
              <w:t xml:space="preserve"> </w:t>
            </w:r>
            <w:r w:rsidRPr="00C10569">
              <w:rPr>
                <w:sz w:val="20"/>
                <w:szCs w:val="20"/>
              </w:rPr>
              <w:t>A</w:t>
            </w:r>
            <w:r w:rsidRPr="00C10569">
              <w:rPr>
                <w:spacing w:val="-1"/>
                <w:sz w:val="20"/>
                <w:szCs w:val="20"/>
              </w:rPr>
              <w:t>v</w:t>
            </w:r>
            <w:r w:rsidRPr="00C10569">
              <w:rPr>
                <w:sz w:val="20"/>
                <w:szCs w:val="20"/>
              </w:rPr>
              <w:t>e</w:t>
            </w:r>
            <w:r w:rsidRPr="00C10569">
              <w:rPr>
                <w:spacing w:val="1"/>
                <w:sz w:val="20"/>
                <w:szCs w:val="20"/>
              </w:rPr>
              <w:t>r</w:t>
            </w:r>
            <w:r w:rsidRPr="00C10569">
              <w:rPr>
                <w:sz w:val="20"/>
                <w:szCs w:val="20"/>
              </w:rPr>
              <w:t>a</w:t>
            </w:r>
            <w:r w:rsidRPr="00C10569">
              <w:rPr>
                <w:spacing w:val="-1"/>
                <w:sz w:val="20"/>
                <w:szCs w:val="20"/>
              </w:rPr>
              <w:t>g</w:t>
            </w:r>
            <w:r w:rsidRPr="00C10569">
              <w:rPr>
                <w:sz w:val="20"/>
                <w:szCs w:val="20"/>
              </w:rPr>
              <w:t>e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38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36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38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4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38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38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38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2</w:t>
            </w:r>
            <w:r w:rsidRPr="00C10569">
              <w:rPr>
                <w:sz w:val="20"/>
                <w:szCs w:val="20"/>
              </w:rPr>
              <w:t>2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39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8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37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1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38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7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1</w:t>
            </w:r>
            <w:r w:rsidRPr="00C10569">
              <w:rPr>
                <w:sz w:val="20"/>
                <w:szCs w:val="20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43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5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3"/>
            </w:pPr>
            <w:r w:rsidRPr="00C10569">
              <w:rPr>
                <w:spacing w:val="1"/>
                <w:sz w:val="20"/>
                <w:szCs w:val="20"/>
              </w:rPr>
              <w:t>42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9</w:t>
            </w:r>
            <w:r w:rsidRPr="00C10569">
              <w:rPr>
                <w:sz w:val="20"/>
                <w:szCs w:val="20"/>
              </w:rPr>
              <w:t>0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41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2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3</w:t>
            </w:r>
            <w:r w:rsidRPr="00C10569">
              <w:rPr>
                <w:sz w:val="20"/>
                <w:szCs w:val="20"/>
              </w:rPr>
              <w:t>3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66"/>
            </w:pPr>
            <w:r w:rsidRPr="00C10569">
              <w:rPr>
                <w:spacing w:val="1"/>
                <w:sz w:val="20"/>
                <w:szCs w:val="20"/>
              </w:rPr>
              <w:t>40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0</w:t>
            </w:r>
            <w:r w:rsidRPr="00C10569">
              <w:rPr>
                <w:sz w:val="20"/>
                <w:szCs w:val="20"/>
              </w:rPr>
              <w:t>9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62"/>
              <w:ind w:left="207"/>
            </w:pPr>
            <w:r w:rsidRPr="00C10569">
              <w:rPr>
                <w:spacing w:val="1"/>
                <w:sz w:val="20"/>
                <w:szCs w:val="20"/>
              </w:rPr>
              <w:t>39</w:t>
            </w:r>
            <w:r w:rsidRPr="00C10569">
              <w:rPr>
                <w:sz w:val="20"/>
                <w:szCs w:val="20"/>
              </w:rPr>
              <w:t>.</w:t>
            </w:r>
            <w:r w:rsidRPr="00C10569">
              <w:rPr>
                <w:spacing w:val="1"/>
                <w:sz w:val="20"/>
                <w:szCs w:val="20"/>
              </w:rPr>
              <w:t>5</w:t>
            </w:r>
            <w:r w:rsidRPr="00C10569">
              <w:rPr>
                <w:sz w:val="20"/>
                <w:szCs w:val="20"/>
              </w:rPr>
              <w:t>4</w:t>
            </w:r>
          </w:p>
        </w:tc>
      </w:tr>
    </w:tbl>
    <w:p w:rsidR="00107268" w:rsidRDefault="00107268" w:rsidP="00B049A5">
      <w:pPr>
        <w:pStyle w:val="Heading2"/>
        <w:kinsoku w:val="0"/>
        <w:overflowPunct w:val="0"/>
        <w:ind w:left="952"/>
        <w:rPr>
          <w:b w:val="0"/>
          <w:sz w:val="20"/>
          <w:szCs w:val="20"/>
        </w:rPr>
      </w:pPr>
    </w:p>
    <w:p w:rsidR="00B049A5" w:rsidRPr="00107268" w:rsidRDefault="00B049A5" w:rsidP="00B049A5">
      <w:pPr>
        <w:pStyle w:val="Heading2"/>
        <w:kinsoku w:val="0"/>
        <w:overflowPunct w:val="0"/>
        <w:ind w:left="952"/>
        <w:rPr>
          <w:b w:val="0"/>
          <w:bCs w:val="0"/>
          <w:sz w:val="20"/>
          <w:szCs w:val="20"/>
        </w:rPr>
      </w:pPr>
      <w:r w:rsidRPr="00107268">
        <w:rPr>
          <w:sz w:val="20"/>
          <w:szCs w:val="20"/>
        </w:rPr>
        <w:t xml:space="preserve">Table </w:t>
      </w:r>
      <w:r w:rsidRPr="00107268">
        <w:rPr>
          <w:spacing w:val="-1"/>
          <w:sz w:val="20"/>
          <w:szCs w:val="20"/>
        </w:rPr>
        <w:t>A</w:t>
      </w:r>
      <w:r w:rsidRPr="00107268">
        <w:rPr>
          <w:sz w:val="20"/>
          <w:szCs w:val="20"/>
        </w:rPr>
        <w:t>4.3:</w:t>
      </w:r>
      <w:r w:rsidRPr="00107268">
        <w:rPr>
          <w:b w:val="0"/>
          <w:sz w:val="20"/>
          <w:szCs w:val="20"/>
        </w:rPr>
        <w:t xml:space="preserve"> Size</w:t>
      </w:r>
      <w:r w:rsidRPr="00107268">
        <w:rPr>
          <w:b w:val="0"/>
          <w:spacing w:val="-2"/>
          <w:sz w:val="20"/>
          <w:szCs w:val="20"/>
        </w:rPr>
        <w:t xml:space="preserve"> </w:t>
      </w:r>
      <w:r w:rsidRPr="00107268">
        <w:rPr>
          <w:b w:val="0"/>
          <w:sz w:val="20"/>
          <w:szCs w:val="20"/>
        </w:rPr>
        <w:t>of</w:t>
      </w:r>
      <w:r w:rsidRPr="00107268">
        <w:rPr>
          <w:b w:val="0"/>
          <w:spacing w:val="1"/>
          <w:sz w:val="20"/>
          <w:szCs w:val="20"/>
        </w:rPr>
        <w:t xml:space="preserve"> </w:t>
      </w:r>
      <w:r w:rsidRPr="00107268">
        <w:rPr>
          <w:b w:val="0"/>
          <w:sz w:val="20"/>
          <w:szCs w:val="20"/>
        </w:rPr>
        <w:t>the sha</w:t>
      </w:r>
      <w:r w:rsidRPr="00107268">
        <w:rPr>
          <w:b w:val="0"/>
          <w:spacing w:val="1"/>
          <w:sz w:val="20"/>
          <w:szCs w:val="20"/>
        </w:rPr>
        <w:t>d</w:t>
      </w:r>
      <w:r w:rsidRPr="00107268">
        <w:rPr>
          <w:b w:val="0"/>
          <w:spacing w:val="-3"/>
          <w:sz w:val="20"/>
          <w:szCs w:val="20"/>
        </w:rPr>
        <w:t>o</w:t>
      </w:r>
      <w:r w:rsidRPr="00107268">
        <w:rPr>
          <w:b w:val="0"/>
          <w:sz w:val="20"/>
          <w:szCs w:val="20"/>
        </w:rPr>
        <w:t>w</w:t>
      </w:r>
      <w:r w:rsidRPr="00107268">
        <w:rPr>
          <w:b w:val="0"/>
          <w:spacing w:val="1"/>
          <w:sz w:val="20"/>
          <w:szCs w:val="20"/>
        </w:rPr>
        <w:t xml:space="preserve"> </w:t>
      </w:r>
      <w:r w:rsidRPr="00107268">
        <w:rPr>
          <w:b w:val="0"/>
          <w:spacing w:val="-1"/>
          <w:sz w:val="20"/>
          <w:szCs w:val="20"/>
        </w:rPr>
        <w:t>ec</w:t>
      </w:r>
      <w:r w:rsidRPr="00107268">
        <w:rPr>
          <w:b w:val="0"/>
          <w:sz w:val="20"/>
          <w:szCs w:val="20"/>
        </w:rPr>
        <w:t>ono</w:t>
      </w:r>
      <w:r w:rsidRPr="00107268">
        <w:rPr>
          <w:b w:val="0"/>
          <w:spacing w:val="-4"/>
          <w:sz w:val="20"/>
          <w:szCs w:val="20"/>
        </w:rPr>
        <w:t>m</w:t>
      </w:r>
      <w:r w:rsidRPr="00107268">
        <w:rPr>
          <w:b w:val="0"/>
          <w:sz w:val="20"/>
          <w:szCs w:val="20"/>
        </w:rPr>
        <w:t>ies</w:t>
      </w:r>
      <w:r w:rsidRPr="00107268">
        <w:rPr>
          <w:b w:val="0"/>
          <w:spacing w:val="1"/>
          <w:sz w:val="20"/>
          <w:szCs w:val="20"/>
        </w:rPr>
        <w:t xml:space="preserve"> </w:t>
      </w:r>
      <w:r w:rsidRPr="00107268">
        <w:rPr>
          <w:b w:val="0"/>
          <w:sz w:val="20"/>
          <w:szCs w:val="20"/>
        </w:rPr>
        <w:t>of</w:t>
      </w:r>
      <w:r w:rsidRPr="00107268">
        <w:rPr>
          <w:b w:val="0"/>
          <w:spacing w:val="1"/>
          <w:sz w:val="20"/>
          <w:szCs w:val="20"/>
        </w:rPr>
        <w:t xml:space="preserve"> </w:t>
      </w:r>
      <w:r w:rsidRPr="00107268">
        <w:rPr>
          <w:b w:val="0"/>
          <w:sz w:val="20"/>
          <w:szCs w:val="20"/>
        </w:rPr>
        <w:t>21</w:t>
      </w:r>
      <w:r w:rsidRPr="00107268">
        <w:rPr>
          <w:b w:val="0"/>
          <w:spacing w:val="2"/>
          <w:sz w:val="20"/>
          <w:szCs w:val="20"/>
        </w:rPr>
        <w:t xml:space="preserve"> </w:t>
      </w:r>
      <w:r w:rsidRPr="00107268">
        <w:rPr>
          <w:b w:val="0"/>
          <w:sz w:val="20"/>
          <w:szCs w:val="20"/>
        </w:rPr>
        <w:t>T</w:t>
      </w:r>
      <w:r w:rsidRPr="00107268">
        <w:rPr>
          <w:b w:val="0"/>
          <w:spacing w:val="-1"/>
          <w:sz w:val="20"/>
          <w:szCs w:val="20"/>
        </w:rPr>
        <w:t>r</w:t>
      </w:r>
      <w:r w:rsidRPr="00107268">
        <w:rPr>
          <w:b w:val="0"/>
          <w:sz w:val="20"/>
          <w:szCs w:val="20"/>
        </w:rPr>
        <w:t>ansition</w:t>
      </w:r>
      <w:r w:rsidRPr="00107268">
        <w:rPr>
          <w:b w:val="0"/>
          <w:spacing w:val="1"/>
          <w:sz w:val="20"/>
          <w:szCs w:val="20"/>
        </w:rPr>
        <w:t xml:space="preserve"> </w:t>
      </w:r>
      <w:r w:rsidRPr="00107268">
        <w:rPr>
          <w:b w:val="0"/>
          <w:spacing w:val="-1"/>
          <w:sz w:val="20"/>
          <w:szCs w:val="20"/>
        </w:rPr>
        <w:t>c</w:t>
      </w:r>
      <w:r w:rsidRPr="00107268">
        <w:rPr>
          <w:b w:val="0"/>
          <w:sz w:val="20"/>
          <w:szCs w:val="20"/>
        </w:rPr>
        <w:t>ount</w:t>
      </w:r>
      <w:r w:rsidRPr="00107268">
        <w:rPr>
          <w:b w:val="0"/>
          <w:spacing w:val="-2"/>
          <w:sz w:val="20"/>
          <w:szCs w:val="20"/>
        </w:rPr>
        <w:t>r</w:t>
      </w:r>
      <w:r w:rsidRPr="00107268">
        <w:rPr>
          <w:b w:val="0"/>
          <w:sz w:val="20"/>
          <w:szCs w:val="20"/>
        </w:rPr>
        <w:t>ies</w:t>
      </w:r>
    </w:p>
    <w:p w:rsidR="00086911" w:rsidRDefault="00086911" w:rsidP="00086911">
      <w:pPr>
        <w:sectPr w:rsidR="00086911">
          <w:footerReference w:type="default" r:id="rId13"/>
          <w:pgSz w:w="11907" w:h="16840"/>
          <w:pgMar w:top="1560" w:right="160" w:bottom="1180" w:left="180" w:header="0" w:footer="983" w:gutter="0"/>
          <w:pgNumType w:start="41"/>
          <w:cols w:space="720" w:equalWidth="0">
            <w:col w:w="11567"/>
          </w:cols>
          <w:noEndnote/>
        </w:sectPr>
      </w:pPr>
    </w:p>
    <w:p w:rsidR="00086911" w:rsidRDefault="00086911" w:rsidP="00086911">
      <w:pPr>
        <w:kinsoku w:val="0"/>
        <w:overflowPunct w:val="0"/>
        <w:spacing w:before="5" w:line="180" w:lineRule="exact"/>
        <w:rPr>
          <w:sz w:val="18"/>
          <w:szCs w:val="1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"/>
        <w:gridCol w:w="1210"/>
        <w:gridCol w:w="545"/>
        <w:gridCol w:w="545"/>
        <w:gridCol w:w="545"/>
        <w:gridCol w:w="545"/>
        <w:gridCol w:w="545"/>
        <w:gridCol w:w="544"/>
        <w:gridCol w:w="545"/>
        <w:gridCol w:w="545"/>
        <w:gridCol w:w="548"/>
        <w:gridCol w:w="544"/>
        <w:gridCol w:w="545"/>
        <w:gridCol w:w="545"/>
        <w:gridCol w:w="545"/>
        <w:gridCol w:w="545"/>
        <w:gridCol w:w="545"/>
        <w:gridCol w:w="850"/>
      </w:tblGrid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-1"/>
                <w:sz w:val="18"/>
                <w:szCs w:val="18"/>
              </w:rPr>
              <w:t>N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63"/>
            </w:pPr>
            <w:r w:rsidRPr="00C10569">
              <w:rPr>
                <w:b/>
                <w:bCs/>
                <w:spacing w:val="-1"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3"/>
                <w:sz w:val="18"/>
                <w:szCs w:val="18"/>
              </w:rPr>
              <w:t>y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3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19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9</w:t>
            </w:r>
            <w:r w:rsidRPr="00C10569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66"/>
            </w:pPr>
            <w:r w:rsidRPr="00C10569">
              <w:rPr>
                <w:b/>
                <w:bCs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v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43"/>
            </w:pP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94"/>
            </w:pPr>
            <w:r w:rsidRPr="00C10569">
              <w:rPr>
                <w:b/>
                <w:bCs/>
                <w:sz w:val="18"/>
                <w:szCs w:val="18"/>
              </w:rPr>
              <w:t>Al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43"/>
            </w:pP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13"/>
            </w:pPr>
            <w:r w:rsidRPr="00C10569">
              <w:rPr>
                <w:b/>
                <w:bCs/>
                <w:sz w:val="18"/>
                <w:szCs w:val="18"/>
              </w:rPr>
              <w:t>Al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er</w:t>
            </w:r>
            <w:r w:rsidRPr="00C10569">
              <w:rPr>
                <w:b/>
                <w:bCs/>
                <w:sz w:val="18"/>
                <w:szCs w:val="18"/>
              </w:rPr>
              <w:t>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43"/>
            </w:pP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23"/>
            </w:pPr>
            <w:r w:rsidRPr="00C10569">
              <w:rPr>
                <w:b/>
                <w:bCs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la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43"/>
            </w:pP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07" w:right="75"/>
            </w:pPr>
            <w:r w:rsidRPr="00C10569">
              <w:rPr>
                <w:b/>
                <w:bCs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tina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43"/>
            </w:pP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/>
              <w:ind w:left="258"/>
            </w:pPr>
            <w:r w:rsidRPr="00C10569">
              <w:rPr>
                <w:b/>
                <w:bCs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243"/>
            </w:pP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239"/>
            </w:pPr>
            <w:r w:rsidRPr="00C10569">
              <w:rPr>
                <w:b/>
                <w:bCs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C10569">
              <w:rPr>
                <w:b/>
                <w:bCs/>
                <w:sz w:val="18"/>
                <w:szCs w:val="18"/>
              </w:rPr>
              <w:t>st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lia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71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43"/>
            </w:pP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09"/>
            </w:pPr>
            <w:r w:rsidRPr="00C10569">
              <w:rPr>
                <w:b/>
                <w:bCs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C10569">
              <w:rPr>
                <w:b/>
                <w:bCs/>
                <w:sz w:val="18"/>
                <w:szCs w:val="18"/>
              </w:rPr>
              <w:t>st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10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462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43"/>
            </w:pP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169"/>
            </w:pPr>
            <w:r w:rsidRPr="00C10569">
              <w:rPr>
                <w:b/>
                <w:bCs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z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ba</w:t>
            </w:r>
            <w:r w:rsidRPr="00C10569">
              <w:rPr>
                <w:b/>
                <w:bCs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j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61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</w:tr>
      <w:tr w:rsidR="00086911" w:rsidRPr="00C10569" w:rsidTr="00C16697">
        <w:trPr>
          <w:trHeight w:hRule="exact" w:val="42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243"/>
            </w:pP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2" w:line="206" w:lineRule="exact"/>
              <w:ind w:left="448" w:right="104" w:hanging="227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ah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s, T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h</w:t>
            </w:r>
            <w:r w:rsidRPr="00C10569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71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6" w:lineRule="exact"/>
              <w:ind w:left="282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ah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152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an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d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s</w:t>
            </w:r>
            <w:r w:rsidRPr="00C10569">
              <w:rPr>
                <w:b/>
                <w:bCs/>
                <w:sz w:val="18"/>
                <w:szCs w:val="18"/>
              </w:rPr>
              <w:t>h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36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29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do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04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ar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77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z w:val="18"/>
                <w:szCs w:val="18"/>
              </w:rPr>
              <w:t>ium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/>
              <w:ind w:left="369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li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z</w:t>
            </w:r>
            <w:r w:rsidRPr="00C10569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73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in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13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hu</w:t>
            </w: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28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li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v</w:t>
            </w:r>
            <w:r w:rsidRPr="00C10569">
              <w:rPr>
                <w:b/>
                <w:bCs/>
                <w:sz w:val="18"/>
                <w:szCs w:val="18"/>
              </w:rPr>
              <w:t>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67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81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72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42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19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8" w:lineRule="exact"/>
              <w:ind w:left="114" w:right="116" w:firstLine="57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  <w:r w:rsidRPr="00C10569">
              <w:rPr>
                <w:b/>
                <w:bCs/>
                <w:spacing w:val="-3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ia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 xml:space="preserve">d 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Her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z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ov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71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22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3"/>
                <w:sz w:val="18"/>
                <w:szCs w:val="18"/>
              </w:rPr>
              <w:t>s</w:t>
            </w:r>
            <w:r w:rsidRPr="00C10569">
              <w:rPr>
                <w:b/>
                <w:bCs/>
                <w:spacing w:val="4"/>
                <w:sz w:val="18"/>
                <w:szCs w:val="18"/>
              </w:rPr>
              <w:t>w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an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64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z</w:t>
            </w:r>
            <w:r w:rsidRPr="00C10569">
              <w:rPr>
                <w:b/>
                <w:bCs/>
                <w:sz w:val="18"/>
                <w:szCs w:val="18"/>
              </w:rPr>
              <w:t>il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155"/>
            </w:pPr>
            <w:r w:rsidRPr="00C10569">
              <w:rPr>
                <w:spacing w:val="1"/>
                <w:sz w:val="18"/>
                <w:szCs w:val="18"/>
              </w:rPr>
              <w:t>22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263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z w:val="18"/>
                <w:szCs w:val="18"/>
              </w:rPr>
              <w:t>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289"/>
            </w:pPr>
            <w:r w:rsidRPr="00C10569">
              <w:rPr>
                <w:spacing w:val="1"/>
                <w:sz w:val="18"/>
                <w:szCs w:val="18"/>
              </w:rPr>
              <w:t>36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371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75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5"/>
                <w:sz w:val="18"/>
                <w:szCs w:val="18"/>
              </w:rPr>
              <w:t>k</w:t>
            </w:r>
            <w:r w:rsidRPr="00C10569">
              <w:rPr>
                <w:b/>
                <w:bCs/>
                <w:sz w:val="18"/>
                <w:szCs w:val="18"/>
              </w:rPr>
              <w:t>ina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C10569">
              <w:rPr>
                <w:b/>
                <w:bCs/>
                <w:sz w:val="18"/>
                <w:szCs w:val="18"/>
              </w:rPr>
              <w:t>F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s</w:t>
            </w:r>
            <w:r w:rsidRPr="00C10569">
              <w:rPr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/>
              <w:ind w:left="272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C10569">
              <w:rPr>
                <w:b/>
                <w:bCs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d</w:t>
            </w:r>
            <w:r w:rsidRPr="00C10569">
              <w:rPr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135" w:right="75"/>
            </w:pPr>
            <w:r w:rsidRPr="00C10569">
              <w:rPr>
                <w:b/>
                <w:bCs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bo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C10569">
              <w:rPr>
                <w:b/>
                <w:bCs/>
                <w:spacing w:val="-3"/>
                <w:sz w:val="18"/>
                <w:szCs w:val="18"/>
              </w:rPr>
              <w:t>V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d</w:t>
            </w:r>
            <w:r w:rsidRPr="00C10569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198"/>
            </w:pPr>
            <w:r w:rsidRPr="00C10569">
              <w:rPr>
                <w:b/>
                <w:bCs/>
                <w:sz w:val="18"/>
                <w:szCs w:val="18"/>
              </w:rPr>
              <w:t>Ca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d</w:t>
            </w:r>
            <w:r w:rsidRPr="00C10569">
              <w:rPr>
                <w:b/>
                <w:bCs/>
                <w:sz w:val="18"/>
                <w:szCs w:val="18"/>
              </w:rPr>
              <w:t>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193"/>
            </w:pPr>
            <w:r w:rsidRPr="00C10569">
              <w:rPr>
                <w:b/>
                <w:bCs/>
                <w:sz w:val="18"/>
                <w:szCs w:val="18"/>
              </w:rPr>
              <w:t>Ca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99"/>
            </w:pPr>
            <w:r w:rsidRPr="00C10569">
              <w:rPr>
                <w:b/>
                <w:bCs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d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631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29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8" w:lineRule="exact"/>
              <w:ind w:left="304" w:right="304"/>
              <w:rPr>
                <w:sz w:val="18"/>
                <w:szCs w:val="18"/>
              </w:rPr>
            </w:pPr>
            <w:r w:rsidRPr="00C10569">
              <w:rPr>
                <w:b/>
                <w:bCs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en</w:t>
            </w: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l Af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r</w:t>
            </w:r>
            <w:r w:rsidRPr="00C10569">
              <w:rPr>
                <w:b/>
                <w:bCs/>
                <w:sz w:val="18"/>
                <w:szCs w:val="18"/>
              </w:rPr>
              <w:t>ican</w:t>
            </w: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2" w:lineRule="exact"/>
              <w:ind w:left="253"/>
            </w:pPr>
            <w:r w:rsidRPr="00C10569">
              <w:rPr>
                <w:b/>
                <w:bCs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pu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b</w:t>
            </w:r>
            <w:r w:rsidRPr="00C10569">
              <w:rPr>
                <w:b/>
                <w:bCs/>
                <w:sz w:val="18"/>
                <w:szCs w:val="18"/>
              </w:rPr>
              <w:t>lic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71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88"/>
            </w:pPr>
            <w:r w:rsidRPr="00C10569">
              <w:rPr>
                <w:b/>
                <w:bCs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h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/>
              <w:ind w:left="393"/>
            </w:pPr>
            <w:r w:rsidRPr="00C10569">
              <w:rPr>
                <w:b/>
                <w:bCs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h</w:t>
            </w:r>
            <w:r w:rsidRPr="00C10569">
              <w:rPr>
                <w:b/>
                <w:bCs/>
                <w:sz w:val="18"/>
                <w:szCs w:val="18"/>
              </w:rPr>
              <w:t>ile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32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364"/>
            </w:pPr>
            <w:r w:rsidRPr="00C10569">
              <w:rPr>
                <w:b/>
                <w:bCs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h</w:t>
            </w:r>
            <w:r w:rsidRPr="00C10569">
              <w:rPr>
                <w:b/>
                <w:bCs/>
                <w:sz w:val="18"/>
                <w:szCs w:val="18"/>
              </w:rPr>
              <w:t>ina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71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155"/>
            </w:pPr>
            <w:r w:rsidRPr="00C10569">
              <w:rPr>
                <w:spacing w:val="1"/>
                <w:sz w:val="18"/>
                <w:szCs w:val="18"/>
              </w:rPr>
              <w:t>33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222"/>
            </w:pPr>
            <w:r w:rsidRPr="00C10569">
              <w:rPr>
                <w:b/>
                <w:bCs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155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371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48"/>
            </w:pPr>
            <w:r w:rsidRPr="00C10569">
              <w:rPr>
                <w:b/>
                <w:bCs/>
                <w:sz w:val="18"/>
                <w:szCs w:val="18"/>
              </w:rPr>
              <w:t>Co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42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35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6" w:lineRule="exact"/>
              <w:ind w:right="1"/>
              <w:jc w:val="center"/>
              <w:rPr>
                <w:sz w:val="18"/>
                <w:szCs w:val="18"/>
              </w:rPr>
            </w:pPr>
            <w:r w:rsidRPr="00C10569">
              <w:rPr>
                <w:b/>
                <w:bCs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on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, D</w:t>
            </w:r>
            <w:r w:rsidRPr="00C10569">
              <w:rPr>
                <w:b/>
                <w:bCs/>
                <w:spacing w:val="3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z w:val="18"/>
                <w:szCs w:val="18"/>
              </w:rPr>
              <w:t>.</w:t>
            </w: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6" w:lineRule="exact"/>
              <w:ind w:right="2"/>
              <w:jc w:val="center"/>
            </w:pPr>
            <w:r w:rsidRPr="00C10569">
              <w:rPr>
                <w:b/>
                <w:bCs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ep</w:t>
            </w:r>
            <w:r w:rsidRPr="00C10569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289"/>
            </w:pPr>
            <w:r w:rsidRPr="00C10569">
              <w:rPr>
                <w:spacing w:val="1"/>
                <w:sz w:val="18"/>
                <w:szCs w:val="18"/>
              </w:rPr>
              <w:t>34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67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81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78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89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71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126"/>
            </w:pPr>
            <w:r w:rsidRPr="00C10569">
              <w:rPr>
                <w:b/>
                <w:bCs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on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, R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p</w:t>
            </w:r>
            <w:r w:rsidRPr="00C10569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181"/>
            </w:pPr>
            <w:r w:rsidRPr="00C10569">
              <w:rPr>
                <w:b/>
                <w:bCs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sta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C10569">
              <w:rPr>
                <w:b/>
                <w:bCs/>
                <w:sz w:val="18"/>
                <w:szCs w:val="18"/>
              </w:rPr>
              <w:t>Ri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c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90"/>
            </w:pPr>
            <w:r w:rsidRPr="00C10569">
              <w:rPr>
                <w:b/>
                <w:bCs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te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d</w:t>
            </w:r>
            <w:r w:rsidRPr="00C10569">
              <w:rPr>
                <w:b/>
                <w:bCs/>
                <w:sz w:val="18"/>
                <w:szCs w:val="18"/>
              </w:rPr>
              <w:t>'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vo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</w:tr>
    </w:tbl>
    <w:p w:rsidR="00086911" w:rsidRDefault="00086911" w:rsidP="00086911">
      <w:pPr>
        <w:sectPr w:rsidR="00086911">
          <w:pgSz w:w="11907" w:h="16840"/>
          <w:pgMar w:top="1560" w:right="580" w:bottom="1180" w:left="460" w:header="0" w:footer="983" w:gutter="0"/>
          <w:cols w:space="720" w:equalWidth="0">
            <w:col w:w="10867"/>
          </w:cols>
          <w:noEndnote/>
        </w:sectPr>
      </w:pPr>
    </w:p>
    <w:p w:rsidR="00086911" w:rsidRDefault="00086911" w:rsidP="00086911">
      <w:pPr>
        <w:kinsoku w:val="0"/>
        <w:overflowPunct w:val="0"/>
        <w:spacing w:before="2" w:line="120" w:lineRule="exact"/>
        <w:rPr>
          <w:sz w:val="12"/>
          <w:szCs w:val="1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"/>
        <w:gridCol w:w="1210"/>
        <w:gridCol w:w="545"/>
        <w:gridCol w:w="545"/>
        <w:gridCol w:w="545"/>
        <w:gridCol w:w="545"/>
        <w:gridCol w:w="545"/>
        <w:gridCol w:w="544"/>
        <w:gridCol w:w="545"/>
        <w:gridCol w:w="545"/>
        <w:gridCol w:w="548"/>
        <w:gridCol w:w="544"/>
        <w:gridCol w:w="545"/>
        <w:gridCol w:w="545"/>
        <w:gridCol w:w="545"/>
        <w:gridCol w:w="545"/>
        <w:gridCol w:w="545"/>
        <w:gridCol w:w="850"/>
      </w:tblGrid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-1"/>
                <w:sz w:val="18"/>
                <w:szCs w:val="18"/>
              </w:rPr>
              <w:t>N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63"/>
            </w:pPr>
            <w:r w:rsidRPr="00C10569">
              <w:rPr>
                <w:b/>
                <w:bCs/>
                <w:spacing w:val="-1"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3"/>
                <w:sz w:val="18"/>
                <w:szCs w:val="18"/>
              </w:rPr>
              <w:t>y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3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19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9</w:t>
            </w:r>
            <w:r w:rsidRPr="00C10569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66"/>
            </w:pPr>
            <w:r w:rsidRPr="00C10569">
              <w:rPr>
                <w:b/>
                <w:bCs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v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04"/>
            </w:pPr>
            <w:r w:rsidRPr="00C10569">
              <w:rPr>
                <w:b/>
                <w:bCs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roa</w:t>
            </w: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13"/>
            </w:pPr>
            <w:r w:rsidRPr="00C10569">
              <w:rPr>
                <w:b/>
                <w:bCs/>
                <w:sz w:val="18"/>
                <w:szCs w:val="18"/>
              </w:rPr>
              <w:t>Cy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p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z w:val="18"/>
                <w:szCs w:val="18"/>
              </w:rPr>
              <w:t>us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42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41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8" w:lineRule="exact"/>
              <w:ind w:left="253" w:firstLine="110"/>
            </w:pPr>
            <w:r w:rsidRPr="00C10569">
              <w:rPr>
                <w:b/>
                <w:bCs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z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c</w:t>
            </w:r>
            <w:r w:rsidRPr="00C10569">
              <w:rPr>
                <w:b/>
                <w:bCs/>
                <w:sz w:val="18"/>
                <w:szCs w:val="18"/>
              </w:rPr>
              <w:t>h 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pu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b</w:t>
            </w:r>
            <w:r w:rsidRPr="00C10569">
              <w:rPr>
                <w:b/>
                <w:bCs/>
                <w:sz w:val="18"/>
                <w:szCs w:val="18"/>
              </w:rPr>
              <w:t>lic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71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34"/>
            </w:pPr>
            <w:r w:rsidRPr="00C10569">
              <w:rPr>
                <w:b/>
                <w:bCs/>
                <w:sz w:val="18"/>
                <w:szCs w:val="18"/>
              </w:rPr>
              <w:t>D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r</w:t>
            </w:r>
            <w:r w:rsidRPr="00C10569">
              <w:rPr>
                <w:b/>
                <w:bCs/>
                <w:sz w:val="18"/>
                <w:szCs w:val="18"/>
              </w:rPr>
              <w:t>k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42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43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2" w:line="206" w:lineRule="exact"/>
              <w:ind w:left="253" w:hanging="75"/>
            </w:pPr>
            <w:r w:rsidRPr="00C10569">
              <w:rPr>
                <w:b/>
                <w:bCs/>
                <w:sz w:val="18"/>
                <w:szCs w:val="18"/>
              </w:rPr>
              <w:t>Do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ican 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pu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b</w:t>
            </w:r>
            <w:r w:rsidRPr="00C10569">
              <w:rPr>
                <w:b/>
                <w:bCs/>
                <w:sz w:val="18"/>
                <w:szCs w:val="18"/>
              </w:rPr>
              <w:t>lic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71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67" w:right="75"/>
            </w:pPr>
            <w:r w:rsidRPr="00C10569">
              <w:rPr>
                <w:b/>
                <w:bCs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c</w:t>
            </w:r>
            <w:r w:rsidRPr="00C10569">
              <w:rPr>
                <w:b/>
                <w:bCs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d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r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42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45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2" w:line="206" w:lineRule="exact"/>
              <w:ind w:left="421" w:hanging="299"/>
            </w:pPr>
            <w:r w:rsidRPr="00C10569">
              <w:rPr>
                <w:b/>
                <w:bCs/>
                <w:sz w:val="18"/>
                <w:szCs w:val="18"/>
              </w:rPr>
              <w:t>Eg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y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p</w:t>
            </w:r>
            <w:r w:rsidRPr="00C10569">
              <w:rPr>
                <w:b/>
                <w:bCs/>
                <w:sz w:val="18"/>
                <w:szCs w:val="18"/>
              </w:rPr>
              <w:t>t, 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ra</w:t>
            </w:r>
            <w:r w:rsidRPr="00C10569">
              <w:rPr>
                <w:b/>
                <w:bCs/>
                <w:sz w:val="18"/>
                <w:szCs w:val="18"/>
              </w:rPr>
              <w:t>b 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ep</w:t>
            </w:r>
            <w:r w:rsidRPr="00C10569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71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46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145"/>
            </w:pPr>
            <w:r w:rsidRPr="00C10569">
              <w:rPr>
                <w:b/>
                <w:bCs/>
                <w:sz w:val="18"/>
                <w:szCs w:val="18"/>
              </w:rPr>
              <w:t>El S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v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d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r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71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42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47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2" w:line="206" w:lineRule="exact"/>
              <w:ind w:left="318" w:right="187" w:hanging="135"/>
            </w:pPr>
            <w:r w:rsidRPr="00C10569">
              <w:rPr>
                <w:b/>
                <w:bCs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q</w:t>
            </w:r>
            <w:r w:rsidRPr="00C10569">
              <w:rPr>
                <w:b/>
                <w:bCs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 xml:space="preserve">l 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71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/>
              <w:ind w:left="318"/>
            </w:pPr>
            <w:r w:rsidRPr="00C10569">
              <w:rPr>
                <w:b/>
                <w:bCs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z w:val="18"/>
                <w:szCs w:val="18"/>
              </w:rPr>
              <w:t>itr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6"/>
              <w:ind w:left="155"/>
            </w:pPr>
            <w:r w:rsidRPr="00C10569">
              <w:rPr>
                <w:spacing w:val="1"/>
                <w:sz w:val="18"/>
                <w:szCs w:val="18"/>
              </w:rPr>
              <w:t>49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309"/>
            </w:pPr>
            <w:r w:rsidRPr="00C10569">
              <w:rPr>
                <w:b/>
                <w:bCs/>
                <w:sz w:val="18"/>
                <w:szCs w:val="18"/>
              </w:rPr>
              <w:t>Est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on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6"/>
              <w:ind w:left="289"/>
            </w:pPr>
            <w:r w:rsidRPr="00C10569">
              <w:rPr>
                <w:spacing w:val="1"/>
                <w:sz w:val="18"/>
                <w:szCs w:val="18"/>
              </w:rPr>
              <w:t>33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6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6"/>
              <w:ind w:left="66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6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6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6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6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6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6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6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6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6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6"/>
              <w:ind w:left="63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6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6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6"/>
              <w:ind w:left="371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"/>
              <w:jc w:val="center"/>
            </w:pPr>
            <w:r w:rsidRPr="00C10569">
              <w:rPr>
                <w:b/>
                <w:bCs/>
                <w:sz w:val="18"/>
                <w:szCs w:val="18"/>
              </w:rPr>
              <w:t>Fiji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99"/>
            </w:pPr>
            <w:r w:rsidRPr="00C10569">
              <w:rPr>
                <w:b/>
                <w:bCs/>
                <w:sz w:val="18"/>
                <w:szCs w:val="18"/>
              </w:rPr>
              <w:t>Fi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28"/>
            </w:pPr>
            <w:r w:rsidRPr="00C10569">
              <w:rPr>
                <w:b/>
                <w:bCs/>
                <w:sz w:val="18"/>
                <w:szCs w:val="18"/>
              </w:rPr>
              <w:t>Fr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c</w:t>
            </w:r>
            <w:r w:rsidRPr="00C10569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37"/>
            </w:pPr>
            <w:r w:rsidRPr="00C10569">
              <w:rPr>
                <w:b/>
                <w:bCs/>
                <w:spacing w:val="-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/>
              <w:ind w:left="92"/>
            </w:pPr>
            <w:r w:rsidRPr="00C10569">
              <w:rPr>
                <w:b/>
                <w:bCs/>
                <w:spacing w:val="-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z w:val="18"/>
                <w:szCs w:val="18"/>
              </w:rPr>
              <w:t>bi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 xml:space="preserve">, 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h</w:t>
            </w:r>
            <w:r w:rsidRPr="00C10569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81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61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55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289"/>
            </w:pPr>
            <w:r w:rsidRPr="00C10569">
              <w:rPr>
                <w:b/>
                <w:bCs/>
                <w:spacing w:val="-1"/>
                <w:sz w:val="18"/>
                <w:szCs w:val="18"/>
              </w:rPr>
              <w:t>Ge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z w:val="18"/>
                <w:szCs w:val="18"/>
              </w:rPr>
              <w:t>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289"/>
            </w:pPr>
            <w:r w:rsidRPr="00C10569">
              <w:rPr>
                <w:spacing w:val="1"/>
                <w:sz w:val="18"/>
                <w:szCs w:val="18"/>
              </w:rPr>
              <w:t>34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61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78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74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61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71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34"/>
            </w:pPr>
            <w:r w:rsidRPr="00C10569">
              <w:rPr>
                <w:b/>
                <w:bCs/>
                <w:spacing w:val="-1"/>
                <w:sz w:val="18"/>
                <w:szCs w:val="18"/>
              </w:rPr>
              <w:t>Ge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37"/>
            </w:pPr>
            <w:r w:rsidRPr="00C10569">
              <w:rPr>
                <w:b/>
                <w:bCs/>
                <w:spacing w:val="-1"/>
                <w:sz w:val="18"/>
                <w:szCs w:val="18"/>
              </w:rPr>
              <w:t>G</w:t>
            </w:r>
            <w:r w:rsidRPr="00C10569">
              <w:rPr>
                <w:b/>
                <w:bCs/>
                <w:sz w:val="18"/>
                <w:szCs w:val="18"/>
              </w:rPr>
              <w:t>h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42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28"/>
            </w:pPr>
            <w:r w:rsidRPr="00C10569">
              <w:rPr>
                <w:b/>
                <w:bCs/>
                <w:spacing w:val="-1"/>
                <w:sz w:val="18"/>
                <w:szCs w:val="18"/>
              </w:rPr>
              <w:t>Gre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c</w:t>
            </w:r>
            <w:r w:rsidRPr="00C10569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174"/>
            </w:pPr>
            <w:r w:rsidRPr="00C10569">
              <w:rPr>
                <w:b/>
                <w:bCs/>
                <w:spacing w:val="-1"/>
                <w:sz w:val="18"/>
                <w:szCs w:val="18"/>
              </w:rPr>
              <w:t>G</w:t>
            </w:r>
            <w:r w:rsidRPr="00C10569">
              <w:rPr>
                <w:b/>
                <w:bCs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la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67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60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/>
              <w:ind w:left="318"/>
            </w:pPr>
            <w:r w:rsidRPr="00C10569">
              <w:rPr>
                <w:b/>
                <w:bCs/>
                <w:spacing w:val="-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423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61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2" w:line="206" w:lineRule="exact"/>
              <w:ind w:left="349" w:right="291" w:hanging="60"/>
            </w:pPr>
            <w:r w:rsidRPr="00C10569">
              <w:rPr>
                <w:b/>
                <w:bCs/>
                <w:spacing w:val="-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 xml:space="preserve">- 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B</w:t>
            </w:r>
            <w:r w:rsidRPr="00C10569">
              <w:rPr>
                <w:b/>
                <w:bCs/>
                <w:sz w:val="18"/>
                <w:szCs w:val="18"/>
              </w:rPr>
              <w:t>iss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u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71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62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94"/>
            </w:pPr>
            <w:r w:rsidRPr="00C10569">
              <w:rPr>
                <w:b/>
                <w:bCs/>
                <w:spacing w:val="-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ya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8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63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/>
              <w:ind w:right="5"/>
              <w:jc w:val="center"/>
            </w:pPr>
            <w:r w:rsidRPr="00C10569">
              <w:rPr>
                <w:b/>
                <w:bCs/>
                <w:spacing w:val="-1"/>
                <w:sz w:val="18"/>
                <w:szCs w:val="18"/>
              </w:rPr>
              <w:t>H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iti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64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212"/>
            </w:pPr>
            <w:r w:rsidRPr="00C10569">
              <w:rPr>
                <w:b/>
                <w:bCs/>
                <w:spacing w:val="-1"/>
                <w:sz w:val="18"/>
                <w:szCs w:val="18"/>
              </w:rPr>
              <w:t>H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d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63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65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67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72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64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71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76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81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78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71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69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72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71"/>
            </w:pPr>
            <w:r w:rsidRPr="00C10569">
              <w:rPr>
                <w:spacing w:val="1"/>
                <w:sz w:val="18"/>
                <w:szCs w:val="18"/>
              </w:rPr>
              <w:t>68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42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65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2" w:line="206" w:lineRule="exact"/>
              <w:ind w:left="138" w:right="142" w:firstLine="16"/>
            </w:pPr>
            <w:r w:rsidRPr="00C10569">
              <w:rPr>
                <w:b/>
                <w:bCs/>
                <w:spacing w:val="-1"/>
                <w:sz w:val="18"/>
                <w:szCs w:val="18"/>
              </w:rPr>
              <w:t>H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 xml:space="preserve"> K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on</w:t>
            </w:r>
            <w:r w:rsidRPr="00C10569">
              <w:rPr>
                <w:b/>
                <w:bCs/>
                <w:sz w:val="18"/>
                <w:szCs w:val="18"/>
              </w:rPr>
              <w:t>g SA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z w:val="18"/>
                <w:szCs w:val="18"/>
              </w:rPr>
              <w:t>, 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h</w:t>
            </w:r>
            <w:r w:rsidRPr="00C10569">
              <w:rPr>
                <w:b/>
                <w:bCs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289"/>
            </w:pPr>
            <w:r w:rsidRPr="00C10569">
              <w:rPr>
                <w:spacing w:val="1"/>
                <w:sz w:val="18"/>
                <w:szCs w:val="18"/>
              </w:rPr>
              <w:t>17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71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66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53"/>
            </w:pPr>
            <w:r w:rsidRPr="00C10569">
              <w:rPr>
                <w:b/>
                <w:bCs/>
                <w:spacing w:val="-1"/>
                <w:sz w:val="18"/>
                <w:szCs w:val="18"/>
              </w:rPr>
              <w:t>H</w:t>
            </w:r>
            <w:r w:rsidRPr="00C10569">
              <w:rPr>
                <w:b/>
                <w:bCs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67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/>
              <w:ind w:left="313"/>
            </w:pPr>
            <w:r w:rsidRPr="00C10569">
              <w:rPr>
                <w:b/>
                <w:bCs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16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68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93"/>
            </w:pPr>
            <w:r w:rsidRPr="00C10569">
              <w:rPr>
                <w:b/>
                <w:bCs/>
                <w:sz w:val="18"/>
                <w:szCs w:val="18"/>
              </w:rPr>
              <w:t>In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d</w:t>
            </w:r>
            <w:r w:rsidRPr="00C10569">
              <w:rPr>
                <w:b/>
                <w:bCs/>
                <w:sz w:val="18"/>
                <w:szCs w:val="18"/>
              </w:rPr>
              <w:t>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69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22"/>
            </w:pPr>
            <w:r w:rsidRPr="00C10569">
              <w:rPr>
                <w:b/>
                <w:bCs/>
                <w:sz w:val="18"/>
                <w:szCs w:val="18"/>
              </w:rPr>
              <w:t>In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d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42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70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2" w:line="206" w:lineRule="exact"/>
              <w:ind w:left="421" w:right="105" w:hanging="318"/>
            </w:pPr>
            <w:r w:rsidRPr="00C10569">
              <w:rPr>
                <w:b/>
                <w:bCs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, I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s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z w:val="18"/>
                <w:szCs w:val="18"/>
              </w:rPr>
              <w:t>c 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ep</w:t>
            </w:r>
            <w:r w:rsidRPr="00C10569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71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71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13"/>
            </w:pPr>
            <w:r w:rsidRPr="00C10569">
              <w:rPr>
                <w:b/>
                <w:bCs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155"/>
            </w:pPr>
            <w:r w:rsidRPr="00C10569">
              <w:rPr>
                <w:spacing w:val="1"/>
                <w:sz w:val="18"/>
                <w:szCs w:val="18"/>
              </w:rPr>
              <w:t>72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378"/>
            </w:pPr>
            <w:r w:rsidRPr="00C10569">
              <w:rPr>
                <w:b/>
                <w:bCs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sr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155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371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73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right="1"/>
              <w:jc w:val="center"/>
            </w:pPr>
            <w:r w:rsidRPr="00C10569">
              <w:rPr>
                <w:b/>
                <w:bCs/>
                <w:sz w:val="18"/>
                <w:szCs w:val="18"/>
              </w:rPr>
              <w:t>It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ly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74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7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Ja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c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75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64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J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ap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76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/>
              <w:ind w:left="323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J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z w:val="18"/>
                <w:szCs w:val="18"/>
              </w:rPr>
              <w:t>d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77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138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K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z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kh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</w:tr>
    </w:tbl>
    <w:p w:rsidR="00086911" w:rsidRDefault="00086911" w:rsidP="00086911">
      <w:pPr>
        <w:sectPr w:rsidR="00086911">
          <w:pgSz w:w="11907" w:h="16840"/>
          <w:pgMar w:top="1560" w:right="580" w:bottom="1180" w:left="460" w:header="0" w:footer="983" w:gutter="0"/>
          <w:cols w:space="720"/>
          <w:noEndnote/>
        </w:sectPr>
      </w:pPr>
    </w:p>
    <w:p w:rsidR="00086911" w:rsidRDefault="00086911" w:rsidP="00086911">
      <w:pPr>
        <w:kinsoku w:val="0"/>
        <w:overflowPunct w:val="0"/>
        <w:spacing w:before="2" w:line="120" w:lineRule="exact"/>
        <w:rPr>
          <w:sz w:val="12"/>
          <w:szCs w:val="1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"/>
        <w:gridCol w:w="1210"/>
        <w:gridCol w:w="545"/>
        <w:gridCol w:w="545"/>
        <w:gridCol w:w="545"/>
        <w:gridCol w:w="545"/>
        <w:gridCol w:w="545"/>
        <w:gridCol w:w="544"/>
        <w:gridCol w:w="545"/>
        <w:gridCol w:w="545"/>
        <w:gridCol w:w="548"/>
        <w:gridCol w:w="544"/>
        <w:gridCol w:w="545"/>
        <w:gridCol w:w="545"/>
        <w:gridCol w:w="545"/>
        <w:gridCol w:w="545"/>
        <w:gridCol w:w="545"/>
        <w:gridCol w:w="850"/>
      </w:tblGrid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-1"/>
                <w:sz w:val="18"/>
                <w:szCs w:val="18"/>
              </w:rPr>
              <w:t>N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63"/>
            </w:pPr>
            <w:r w:rsidRPr="00C10569">
              <w:rPr>
                <w:b/>
                <w:bCs/>
                <w:spacing w:val="-1"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3"/>
                <w:sz w:val="18"/>
                <w:szCs w:val="18"/>
              </w:rPr>
              <w:t>y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3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19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9</w:t>
            </w:r>
            <w:r w:rsidRPr="00C10569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66"/>
            </w:pPr>
            <w:r w:rsidRPr="00C10569">
              <w:rPr>
                <w:b/>
                <w:bCs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v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78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49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K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y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79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135" w:right="7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K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re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, R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p</w:t>
            </w:r>
            <w:r w:rsidRPr="00C10569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80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13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K</w:t>
            </w:r>
            <w:r w:rsidRPr="00C10569">
              <w:rPr>
                <w:b/>
                <w:bCs/>
                <w:spacing w:val="-5"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4"/>
                <w:sz w:val="18"/>
                <w:szCs w:val="18"/>
              </w:rPr>
              <w:t>w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it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42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81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4" w:line="206" w:lineRule="exact"/>
              <w:ind w:left="253" w:firstLine="60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Ky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y</w:t>
            </w:r>
            <w:r w:rsidRPr="00C10569">
              <w:rPr>
                <w:b/>
                <w:bCs/>
                <w:sz w:val="18"/>
                <w:szCs w:val="18"/>
              </w:rPr>
              <w:t>z 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pu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b</w:t>
            </w:r>
            <w:r w:rsidRPr="00C10569">
              <w:rPr>
                <w:b/>
                <w:bCs/>
                <w:sz w:val="18"/>
                <w:szCs w:val="18"/>
              </w:rPr>
              <w:t>lic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71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82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41"/>
            </w:pP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C10569">
              <w:rPr>
                <w:b/>
                <w:bCs/>
                <w:sz w:val="18"/>
                <w:szCs w:val="18"/>
              </w:rPr>
              <w:t>PDR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80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83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49"/>
            </w:pP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v</w:t>
            </w:r>
            <w:r w:rsidRPr="00C10569">
              <w:rPr>
                <w:b/>
                <w:bCs/>
                <w:sz w:val="18"/>
                <w:szCs w:val="18"/>
              </w:rPr>
              <w:t>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84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/>
              <w:ind w:left="258"/>
            </w:pP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85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294"/>
            </w:pP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h</w:t>
            </w:r>
            <w:r w:rsidRPr="00C10569">
              <w:rPr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71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86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13"/>
            </w:pPr>
            <w:r w:rsidRPr="00C10569">
              <w:rPr>
                <w:b/>
                <w:bCs/>
                <w:sz w:val="18"/>
                <w:szCs w:val="18"/>
              </w:rPr>
              <w:t>Li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er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82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87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17"/>
            </w:pPr>
            <w:r w:rsidRPr="00C10569">
              <w:rPr>
                <w:b/>
                <w:bCs/>
                <w:sz w:val="18"/>
                <w:szCs w:val="18"/>
              </w:rPr>
              <w:t>Lit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h</w:t>
            </w:r>
            <w:r w:rsidRPr="00C10569">
              <w:rPr>
                <w:b/>
                <w:bCs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an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88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97"/>
            </w:pP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3"/>
                <w:sz w:val="18"/>
                <w:szCs w:val="18"/>
              </w:rPr>
              <w:t>x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z w:val="18"/>
                <w:szCs w:val="18"/>
              </w:rPr>
              <w:t>g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10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42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4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89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8" w:lineRule="exact"/>
              <w:ind w:left="364" w:right="115" w:hanging="251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C10569">
              <w:rPr>
                <w:b/>
                <w:bCs/>
                <w:sz w:val="18"/>
                <w:szCs w:val="18"/>
              </w:rPr>
              <w:t>SA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z w:val="18"/>
                <w:szCs w:val="18"/>
              </w:rPr>
              <w:t>, 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h</w:t>
            </w:r>
            <w:r w:rsidRPr="00C10569">
              <w:rPr>
                <w:b/>
                <w:bCs/>
                <w:sz w:val="18"/>
                <w:szCs w:val="18"/>
              </w:rPr>
              <w:t>ina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4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4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4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4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4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4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4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4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4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4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4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4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4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4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4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4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71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42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90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2" w:line="206" w:lineRule="exact"/>
              <w:ind w:left="414" w:hanging="263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ce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d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, FYR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289"/>
            </w:pPr>
            <w:r w:rsidRPr="00C10569">
              <w:rPr>
                <w:spacing w:val="1"/>
                <w:sz w:val="18"/>
                <w:szCs w:val="18"/>
              </w:rPr>
              <w:t>39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71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91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123" w:right="75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ada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r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71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09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4"/>
                <w:sz w:val="18"/>
                <w:szCs w:val="18"/>
              </w:rPr>
              <w:t>w</w:t>
            </w:r>
            <w:r w:rsidRPr="00C10569">
              <w:rPr>
                <w:b/>
                <w:bCs/>
                <w:sz w:val="18"/>
                <w:szCs w:val="18"/>
              </w:rPr>
              <w:t>i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48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y</w:t>
            </w:r>
            <w:r w:rsidRPr="00C10569">
              <w:rPr>
                <w:b/>
                <w:bCs/>
                <w:sz w:val="18"/>
                <w:szCs w:val="18"/>
              </w:rPr>
              <w:t>sia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48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d</w:t>
            </w:r>
            <w:r w:rsidRPr="00C10569">
              <w:rPr>
                <w:b/>
                <w:bCs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ve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"/>
              <w:jc w:val="center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li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/>
              <w:ind w:left="369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lta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97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157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au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z w:val="18"/>
                <w:szCs w:val="18"/>
              </w:rPr>
              <w:t>it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71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12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au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z w:val="18"/>
                <w:szCs w:val="18"/>
              </w:rPr>
              <w:t>iti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18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x</w:t>
            </w:r>
            <w:r w:rsidRPr="00C10569">
              <w:rPr>
                <w:b/>
                <w:bCs/>
                <w:sz w:val="18"/>
                <w:szCs w:val="18"/>
              </w:rPr>
              <w:t>ico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100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258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dov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289"/>
            </w:pPr>
            <w:r w:rsidRPr="00C10569">
              <w:rPr>
                <w:spacing w:val="1"/>
                <w:sz w:val="18"/>
                <w:szCs w:val="18"/>
              </w:rPr>
              <w:t>36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62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72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70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61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62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371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34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on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lia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/>
              <w:ind w:left="128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on</w:t>
            </w: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gr</w:t>
            </w:r>
            <w:r w:rsidRPr="00C10569">
              <w:rPr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103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258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cc</w:t>
            </w:r>
            <w:r w:rsidRPr="00C10569">
              <w:rPr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71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92"/>
            </w:pPr>
            <w:r w:rsidRPr="00C10569">
              <w:rPr>
                <w:b/>
                <w:bCs/>
                <w:spacing w:val="2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z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z w:val="18"/>
                <w:szCs w:val="18"/>
              </w:rPr>
              <w:t>q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C10569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36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67" w:right="75"/>
            </w:pPr>
            <w:r w:rsidRPr="00C10569">
              <w:rPr>
                <w:b/>
                <w:bCs/>
                <w:sz w:val="18"/>
                <w:szCs w:val="18"/>
              </w:rPr>
              <w:t>Na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b</w:t>
            </w:r>
            <w:r w:rsidRPr="00C10569">
              <w:rPr>
                <w:b/>
                <w:bCs/>
                <w:sz w:val="18"/>
                <w:szCs w:val="18"/>
              </w:rPr>
              <w:t>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73"/>
            </w:pPr>
            <w:r w:rsidRPr="00C10569">
              <w:rPr>
                <w:b/>
                <w:bCs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p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128"/>
            </w:pPr>
            <w:r w:rsidRPr="00C10569">
              <w:rPr>
                <w:b/>
                <w:bCs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h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d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/>
              <w:ind w:left="90"/>
            </w:pPr>
            <w:r w:rsidRPr="00C10569">
              <w:rPr>
                <w:b/>
                <w:bCs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w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 xml:space="preserve"> </w:t>
            </w:r>
            <w:r w:rsidRPr="00C10569">
              <w:rPr>
                <w:b/>
                <w:bCs/>
                <w:spacing w:val="-3"/>
                <w:sz w:val="18"/>
                <w:szCs w:val="18"/>
              </w:rPr>
              <w:t>Z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13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109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198"/>
            </w:pPr>
            <w:r w:rsidRPr="00C10569">
              <w:rPr>
                <w:b/>
                <w:bCs/>
                <w:sz w:val="18"/>
                <w:szCs w:val="18"/>
              </w:rPr>
              <w:t>Ni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71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110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83"/>
            </w:pPr>
            <w:r w:rsidRPr="00C10569">
              <w:rPr>
                <w:b/>
                <w:bCs/>
                <w:sz w:val="18"/>
                <w:szCs w:val="18"/>
              </w:rPr>
              <w:t>Ni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r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111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13"/>
            </w:pPr>
            <w:r w:rsidRPr="00C10569">
              <w:rPr>
                <w:b/>
                <w:bCs/>
                <w:sz w:val="18"/>
                <w:szCs w:val="18"/>
              </w:rPr>
              <w:t>Ni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er</w:t>
            </w:r>
            <w:r w:rsidRPr="00C10569">
              <w:rPr>
                <w:b/>
                <w:bCs/>
                <w:sz w:val="18"/>
                <w:szCs w:val="18"/>
              </w:rPr>
              <w:t>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46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112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6" w:lineRule="exact"/>
              <w:ind w:left="294"/>
            </w:pPr>
            <w:r w:rsidRPr="00C10569">
              <w:rPr>
                <w:b/>
                <w:bCs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4"/>
                <w:sz w:val="18"/>
                <w:szCs w:val="18"/>
              </w:rPr>
              <w:t>w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113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59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114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/>
              <w:ind w:left="263"/>
            </w:pPr>
            <w:r w:rsidRPr="00C10569">
              <w:rPr>
                <w:b/>
                <w:bCs/>
                <w:sz w:val="18"/>
                <w:szCs w:val="18"/>
              </w:rPr>
              <w:t>P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5"/>
                <w:sz w:val="18"/>
                <w:szCs w:val="18"/>
              </w:rPr>
              <w:t>k</w:t>
            </w:r>
            <w:r w:rsidRPr="00C10569">
              <w:rPr>
                <w:b/>
                <w:bCs/>
                <w:sz w:val="18"/>
                <w:szCs w:val="18"/>
              </w:rPr>
              <w:t>is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37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42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115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2" w:line="206" w:lineRule="exact"/>
              <w:ind w:left="318" w:hanging="159"/>
            </w:pPr>
            <w:r w:rsidRPr="00C10569">
              <w:rPr>
                <w:b/>
                <w:bCs/>
                <w:sz w:val="18"/>
                <w:szCs w:val="18"/>
              </w:rPr>
              <w:t>P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p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C10569">
              <w:rPr>
                <w:b/>
                <w:bCs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 xml:space="preserve">w 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71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116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29"/>
            </w:pPr>
            <w:r w:rsidRPr="00C10569">
              <w:rPr>
                <w:b/>
                <w:bCs/>
                <w:sz w:val="18"/>
                <w:szCs w:val="18"/>
              </w:rPr>
              <w:t>P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ar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38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117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/>
              <w:jc w:val="center"/>
            </w:pPr>
            <w:r w:rsidRPr="00C10569">
              <w:rPr>
                <w:b/>
                <w:bCs/>
                <w:sz w:val="18"/>
                <w:szCs w:val="18"/>
              </w:rPr>
              <w:t>Pe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r</w:t>
            </w:r>
            <w:r w:rsidRPr="00C10569">
              <w:rPr>
                <w:b/>
                <w:bCs/>
                <w:sz w:val="18"/>
                <w:szCs w:val="18"/>
              </w:rPr>
              <w:t>u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59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</w:tr>
    </w:tbl>
    <w:p w:rsidR="00086911" w:rsidRDefault="00086911" w:rsidP="00086911">
      <w:pPr>
        <w:sectPr w:rsidR="00086911">
          <w:pgSz w:w="11907" w:h="16840"/>
          <w:pgMar w:top="1560" w:right="580" w:bottom="1180" w:left="460" w:header="0" w:footer="983" w:gutter="0"/>
          <w:cols w:space="720"/>
          <w:noEndnote/>
        </w:sectPr>
      </w:pPr>
    </w:p>
    <w:p w:rsidR="00086911" w:rsidRDefault="00086911" w:rsidP="00086911">
      <w:pPr>
        <w:kinsoku w:val="0"/>
        <w:overflowPunct w:val="0"/>
        <w:spacing w:before="2" w:line="120" w:lineRule="exact"/>
        <w:rPr>
          <w:sz w:val="12"/>
          <w:szCs w:val="1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"/>
        <w:gridCol w:w="1210"/>
        <w:gridCol w:w="545"/>
        <w:gridCol w:w="545"/>
        <w:gridCol w:w="545"/>
        <w:gridCol w:w="545"/>
        <w:gridCol w:w="545"/>
        <w:gridCol w:w="544"/>
        <w:gridCol w:w="545"/>
        <w:gridCol w:w="545"/>
        <w:gridCol w:w="548"/>
        <w:gridCol w:w="544"/>
        <w:gridCol w:w="545"/>
        <w:gridCol w:w="545"/>
        <w:gridCol w:w="545"/>
        <w:gridCol w:w="545"/>
        <w:gridCol w:w="545"/>
        <w:gridCol w:w="850"/>
      </w:tblGrid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-1"/>
                <w:sz w:val="18"/>
                <w:szCs w:val="18"/>
              </w:rPr>
              <w:t>N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63"/>
            </w:pPr>
            <w:r w:rsidRPr="00C10569">
              <w:rPr>
                <w:b/>
                <w:bCs/>
                <w:spacing w:val="-1"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3"/>
                <w:sz w:val="18"/>
                <w:szCs w:val="18"/>
              </w:rPr>
              <w:t>y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3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19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9</w:t>
            </w:r>
            <w:r w:rsidRPr="00C10569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66"/>
            </w:pPr>
            <w:r w:rsidRPr="00C10569">
              <w:rPr>
                <w:b/>
                <w:bCs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v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118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167"/>
            </w:pPr>
            <w:r w:rsidRPr="00C10569">
              <w:rPr>
                <w:b/>
                <w:bCs/>
                <w:sz w:val="18"/>
                <w:szCs w:val="18"/>
              </w:rPr>
              <w:t>P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h</w:t>
            </w:r>
            <w:r w:rsidRPr="00C10569">
              <w:rPr>
                <w:b/>
                <w:bCs/>
                <w:sz w:val="18"/>
                <w:szCs w:val="18"/>
              </w:rPr>
              <w:t>ili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pp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119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28"/>
            </w:pPr>
            <w:r w:rsidRPr="00C10569">
              <w:rPr>
                <w:b/>
                <w:bCs/>
                <w:sz w:val="18"/>
                <w:szCs w:val="18"/>
              </w:rPr>
              <w:t>P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120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63"/>
            </w:pPr>
            <w:r w:rsidRPr="00C10569">
              <w:rPr>
                <w:b/>
                <w:bCs/>
                <w:sz w:val="18"/>
                <w:szCs w:val="18"/>
              </w:rPr>
              <w:t>P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or</w:t>
            </w: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23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121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/>
              <w:ind w:left="369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Q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r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122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48"/>
            </w:pPr>
            <w:r w:rsidRPr="00C10569">
              <w:rPr>
                <w:b/>
                <w:bCs/>
                <w:sz w:val="18"/>
                <w:szCs w:val="18"/>
              </w:rPr>
              <w:t>Ro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</w:tr>
      <w:tr w:rsidR="00086911" w:rsidRPr="00C10569" w:rsidTr="00C16697">
        <w:trPr>
          <w:trHeight w:hRule="exact" w:val="42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123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2" w:line="206" w:lineRule="exact"/>
              <w:ind w:left="179" w:firstLine="115"/>
            </w:pPr>
            <w:r w:rsidRPr="00C10569">
              <w:rPr>
                <w:b/>
                <w:bCs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s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n Fe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d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ti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289"/>
            </w:pPr>
            <w:r w:rsidRPr="00C10569">
              <w:rPr>
                <w:spacing w:val="1"/>
                <w:sz w:val="18"/>
                <w:szCs w:val="18"/>
              </w:rPr>
              <w:t>36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71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124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/>
              <w:ind w:left="277"/>
            </w:pPr>
            <w:r w:rsidRPr="00C10569">
              <w:rPr>
                <w:b/>
                <w:bCs/>
                <w:spacing w:val="-3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4"/>
                <w:sz w:val="18"/>
                <w:szCs w:val="18"/>
              </w:rPr>
              <w:t>w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an</w:t>
            </w:r>
            <w:r w:rsidRPr="00C10569">
              <w:rPr>
                <w:b/>
                <w:bCs/>
                <w:sz w:val="18"/>
                <w:szCs w:val="18"/>
              </w:rPr>
              <w:t>da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125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85"/>
            </w:pPr>
            <w:r w:rsidRPr="00C10569">
              <w:rPr>
                <w:b/>
                <w:bCs/>
                <w:sz w:val="18"/>
                <w:szCs w:val="18"/>
              </w:rPr>
              <w:t>S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d</w:t>
            </w:r>
            <w:r w:rsidRPr="00C10569">
              <w:rPr>
                <w:b/>
                <w:bCs/>
                <w:sz w:val="18"/>
                <w:szCs w:val="18"/>
              </w:rPr>
              <w:t>i 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b</w:t>
            </w:r>
            <w:r w:rsidRPr="00C10569">
              <w:rPr>
                <w:b/>
                <w:bCs/>
                <w:sz w:val="18"/>
                <w:szCs w:val="18"/>
              </w:rPr>
              <w:t>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71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126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04"/>
            </w:pPr>
            <w:r w:rsidRPr="00C10569">
              <w:rPr>
                <w:b/>
                <w:bCs/>
                <w:sz w:val="18"/>
                <w:szCs w:val="18"/>
              </w:rPr>
              <w:t>S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45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127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49"/>
            </w:pPr>
            <w:r w:rsidRPr="00C10569">
              <w:rPr>
                <w:b/>
                <w:bCs/>
                <w:sz w:val="18"/>
                <w:szCs w:val="18"/>
              </w:rPr>
              <w:t>S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b</w:t>
            </w:r>
            <w:r w:rsidRPr="00C10569">
              <w:rPr>
                <w:b/>
                <w:bCs/>
                <w:sz w:val="18"/>
                <w:szCs w:val="18"/>
              </w:rPr>
              <w:t>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128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99" w:right="75"/>
            </w:pPr>
            <w:r w:rsidRPr="00C10569">
              <w:rPr>
                <w:b/>
                <w:bCs/>
                <w:sz w:val="18"/>
                <w:szCs w:val="18"/>
              </w:rPr>
              <w:t>Sie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ne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129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207" w:right="75"/>
            </w:pPr>
            <w:r w:rsidRPr="00C10569">
              <w:rPr>
                <w:b/>
                <w:bCs/>
                <w:sz w:val="18"/>
                <w:szCs w:val="18"/>
              </w:rPr>
              <w:t>Si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ap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155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11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371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42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130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4" w:line="206" w:lineRule="exact"/>
              <w:ind w:left="253" w:firstLine="86"/>
            </w:pPr>
            <w:r w:rsidRPr="00C10569">
              <w:rPr>
                <w:b/>
                <w:bCs/>
                <w:sz w:val="18"/>
                <w:szCs w:val="18"/>
              </w:rPr>
              <w:t>Sl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v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k 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pu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b</w:t>
            </w:r>
            <w:r w:rsidRPr="00C10569">
              <w:rPr>
                <w:b/>
                <w:bCs/>
                <w:sz w:val="18"/>
                <w:szCs w:val="18"/>
              </w:rPr>
              <w:t>lic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71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72"/>
            </w:pPr>
            <w:r w:rsidRPr="00C10569">
              <w:rPr>
                <w:b/>
                <w:bCs/>
                <w:sz w:val="18"/>
                <w:szCs w:val="18"/>
              </w:rPr>
              <w:t>Sl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v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</w:tr>
      <w:tr w:rsidR="00086911" w:rsidRPr="00C10569" w:rsidTr="00C16697">
        <w:trPr>
          <w:trHeight w:hRule="exact" w:val="42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132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8" w:lineRule="exact"/>
              <w:ind w:left="323" w:right="264" w:hanging="59"/>
            </w:pPr>
            <w:r w:rsidRPr="00C10569">
              <w:rPr>
                <w:b/>
                <w:bCs/>
                <w:sz w:val="18"/>
                <w:szCs w:val="18"/>
              </w:rPr>
              <w:t>S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n I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s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d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66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71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107"/>
            </w:pPr>
            <w:r w:rsidRPr="00C10569">
              <w:rPr>
                <w:b/>
                <w:bCs/>
                <w:sz w:val="18"/>
                <w:szCs w:val="18"/>
              </w:rPr>
              <w:t>S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ou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t</w:t>
            </w:r>
            <w:r w:rsidRPr="00C10569">
              <w:rPr>
                <w:b/>
                <w:bCs/>
                <w:sz w:val="18"/>
                <w:szCs w:val="18"/>
              </w:rPr>
              <w:t>h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C10569">
              <w:rPr>
                <w:b/>
                <w:bCs/>
                <w:sz w:val="18"/>
                <w:szCs w:val="18"/>
              </w:rPr>
              <w:t>Af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r</w:t>
            </w:r>
            <w:r w:rsidRPr="00C10569">
              <w:rPr>
                <w:b/>
                <w:bCs/>
                <w:sz w:val="18"/>
                <w:szCs w:val="18"/>
              </w:rPr>
              <w:t>ica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78"/>
            </w:pPr>
            <w:r w:rsidRPr="00C10569">
              <w:rPr>
                <w:b/>
                <w:bCs/>
                <w:sz w:val="18"/>
                <w:szCs w:val="18"/>
              </w:rPr>
              <w:t>S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pa</w:t>
            </w:r>
            <w:r w:rsidRPr="00C10569">
              <w:rPr>
                <w:b/>
                <w:bCs/>
                <w:sz w:val="18"/>
                <w:szCs w:val="18"/>
              </w:rPr>
              <w:t>in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89"/>
            </w:pPr>
            <w:r w:rsidRPr="00C10569">
              <w:rPr>
                <w:spacing w:val="1"/>
                <w:sz w:val="18"/>
                <w:szCs w:val="18"/>
              </w:rPr>
              <w:t>23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10"/>
            </w:pPr>
            <w:r w:rsidRPr="00C10569">
              <w:rPr>
                <w:b/>
                <w:bCs/>
                <w:sz w:val="18"/>
                <w:szCs w:val="18"/>
              </w:rPr>
              <w:t>S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z w:val="18"/>
                <w:szCs w:val="18"/>
              </w:rPr>
              <w:t>i L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k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/>
              <w:ind w:left="222"/>
            </w:pPr>
            <w:r w:rsidRPr="00C10569">
              <w:rPr>
                <w:b/>
                <w:bCs/>
                <w:sz w:val="18"/>
                <w:szCs w:val="18"/>
              </w:rPr>
              <w:t>S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z w:val="18"/>
                <w:szCs w:val="18"/>
              </w:rPr>
              <w:t>in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137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203"/>
            </w:pPr>
            <w:r w:rsidRPr="00C10569">
              <w:rPr>
                <w:b/>
                <w:bCs/>
                <w:spacing w:val="-2"/>
                <w:sz w:val="18"/>
                <w:szCs w:val="18"/>
              </w:rPr>
              <w:t>S</w:t>
            </w:r>
            <w:r w:rsidRPr="00C10569">
              <w:rPr>
                <w:b/>
                <w:bCs/>
                <w:spacing w:val="4"/>
                <w:sz w:val="18"/>
                <w:szCs w:val="18"/>
              </w:rPr>
              <w:t>w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z</w:t>
            </w:r>
            <w:r w:rsidRPr="00C10569">
              <w:rPr>
                <w:b/>
                <w:bCs/>
                <w:sz w:val="18"/>
                <w:szCs w:val="18"/>
              </w:rPr>
              <w:t>il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an</w:t>
            </w:r>
            <w:r w:rsidRPr="00C10569">
              <w:rPr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71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04"/>
            </w:pPr>
            <w:r w:rsidRPr="00C10569">
              <w:rPr>
                <w:b/>
                <w:bCs/>
                <w:spacing w:val="-2"/>
                <w:sz w:val="18"/>
                <w:szCs w:val="18"/>
              </w:rPr>
              <w:t>S</w:t>
            </w:r>
            <w:r w:rsidRPr="00C10569">
              <w:rPr>
                <w:b/>
                <w:bCs/>
                <w:spacing w:val="4"/>
                <w:sz w:val="18"/>
                <w:szCs w:val="18"/>
              </w:rPr>
              <w:t>w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d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18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139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138"/>
            </w:pPr>
            <w:r w:rsidRPr="00C10569">
              <w:rPr>
                <w:b/>
                <w:bCs/>
                <w:spacing w:val="-2"/>
                <w:sz w:val="18"/>
                <w:szCs w:val="18"/>
              </w:rPr>
              <w:t>S</w:t>
            </w:r>
            <w:r w:rsidRPr="00C10569">
              <w:rPr>
                <w:b/>
                <w:bCs/>
                <w:spacing w:val="4"/>
                <w:sz w:val="18"/>
                <w:szCs w:val="18"/>
              </w:rPr>
              <w:t>w</w:t>
            </w:r>
            <w:r w:rsidRPr="00C10569">
              <w:rPr>
                <w:b/>
                <w:bCs/>
                <w:sz w:val="18"/>
                <w:szCs w:val="18"/>
              </w:rPr>
              <w:t>itz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43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462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140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203"/>
            </w:pP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j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5"/>
                <w:sz w:val="18"/>
                <w:szCs w:val="18"/>
              </w:rPr>
              <w:t>k</w:t>
            </w:r>
            <w:r w:rsidRPr="00C10569">
              <w:rPr>
                <w:b/>
                <w:bCs/>
                <w:sz w:val="18"/>
                <w:szCs w:val="18"/>
              </w:rPr>
              <w:t>is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n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155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63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64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69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6"/>
            </w:pPr>
            <w:r w:rsidRPr="00C10569">
              <w:rPr>
                <w:spacing w:val="1"/>
                <w:sz w:val="18"/>
                <w:szCs w:val="18"/>
              </w:rPr>
              <w:t>63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371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39"/>
            </w:pP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z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76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70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65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/>
              <w:ind w:left="248"/>
            </w:pP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ha</w:t>
            </w:r>
            <w:r w:rsidRPr="00C10569">
              <w:rPr>
                <w:b/>
                <w:bCs/>
                <w:sz w:val="18"/>
                <w:szCs w:val="18"/>
              </w:rPr>
              <w:t>il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nd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68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57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143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119"/>
            </w:pP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r-L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ste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71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right="3"/>
              <w:jc w:val="center"/>
            </w:pP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</w:tr>
      <w:tr w:rsidR="00086911" w:rsidRPr="00C10569" w:rsidTr="00C16697">
        <w:trPr>
          <w:trHeight w:hRule="exact" w:val="42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145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2" w:line="206" w:lineRule="exact"/>
              <w:ind w:left="309" w:right="86" w:hanging="222"/>
            </w:pP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id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d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d T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b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71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146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0"/>
              <w:ind w:left="309"/>
            </w:pP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un</w:t>
            </w:r>
            <w:r w:rsidRPr="00C10569">
              <w:rPr>
                <w:b/>
                <w:bCs/>
                <w:sz w:val="18"/>
                <w:szCs w:val="18"/>
              </w:rPr>
              <w:t>is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155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5"/>
              <w:ind w:left="371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313"/>
            </w:pP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k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148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99"/>
            </w:pPr>
            <w:r w:rsidRPr="00C10569">
              <w:rPr>
                <w:b/>
                <w:bCs/>
                <w:sz w:val="18"/>
                <w:szCs w:val="18"/>
              </w:rPr>
              <w:t>Ug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d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149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82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5"/>
                <w:sz w:val="18"/>
                <w:szCs w:val="18"/>
              </w:rPr>
              <w:t>k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ine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60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3</w:t>
            </w:r>
          </w:p>
        </w:tc>
      </w:tr>
      <w:tr w:rsidR="00086911" w:rsidRPr="00C10569" w:rsidTr="00C16697">
        <w:trPr>
          <w:trHeight w:hRule="exact" w:val="42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150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line="208" w:lineRule="exact"/>
              <w:ind w:left="248" w:hanging="132"/>
            </w:pPr>
            <w:r w:rsidRPr="00C10569">
              <w:rPr>
                <w:b/>
                <w:bCs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it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d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C10569">
              <w:rPr>
                <w:b/>
                <w:bCs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 xml:space="preserve">b 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6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3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71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9</w:t>
            </w:r>
          </w:p>
        </w:tc>
      </w:tr>
      <w:tr w:rsidR="00086911" w:rsidRPr="00C10569" w:rsidTr="00C16697">
        <w:trPr>
          <w:trHeight w:hRule="exact" w:val="423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151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2" w:line="206" w:lineRule="exact"/>
              <w:ind w:left="239" w:firstLine="101"/>
            </w:pPr>
            <w:r w:rsidRPr="00C10569">
              <w:rPr>
                <w:b/>
                <w:bCs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it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 xml:space="preserve">d 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K</w:t>
            </w:r>
            <w:r w:rsidRPr="00C10569">
              <w:rPr>
                <w:b/>
                <w:bCs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d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71"/>
            </w:pPr>
            <w:r w:rsidRPr="00C10569">
              <w:rPr>
                <w:spacing w:val="1"/>
                <w:sz w:val="18"/>
                <w:szCs w:val="18"/>
              </w:rPr>
              <w:t>13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152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/>
              <w:ind w:left="85"/>
            </w:pPr>
            <w:r w:rsidRPr="00C10569">
              <w:rPr>
                <w:b/>
                <w:bCs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it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d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C10569">
              <w:rPr>
                <w:b/>
                <w:bCs/>
                <w:sz w:val="18"/>
                <w:szCs w:val="18"/>
              </w:rPr>
              <w:t>St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243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7"/>
            </w:pP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462"/>
            </w:pP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.</w:t>
            </w:r>
            <w:r w:rsidRPr="00C10569">
              <w:rPr>
                <w:spacing w:val="-2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58"/>
            </w:pPr>
            <w:r w:rsidRPr="00C10569">
              <w:rPr>
                <w:b/>
                <w:bCs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ru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58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52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8</w:t>
            </w:r>
          </w:p>
        </w:tc>
      </w:tr>
      <w:tr w:rsidR="00086911" w:rsidRPr="00C10569" w:rsidTr="00C16697">
        <w:trPr>
          <w:trHeight w:hRule="exact" w:val="42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154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2" w:line="206" w:lineRule="exact"/>
              <w:ind w:left="474" w:right="75" w:hanging="294"/>
            </w:pPr>
            <w:r w:rsidRPr="00C10569">
              <w:rPr>
                <w:b/>
                <w:bCs/>
                <w:spacing w:val="-3"/>
                <w:sz w:val="18"/>
                <w:szCs w:val="18"/>
              </w:rPr>
              <w:t>V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z</w:t>
            </w:r>
            <w:r w:rsidRPr="00C10569">
              <w:rPr>
                <w:b/>
                <w:bCs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l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 xml:space="preserve">, 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RB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155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71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</w:tr>
      <w:tr w:rsidR="00086911" w:rsidRPr="00C10569" w:rsidTr="00C16697">
        <w:trPr>
          <w:trHeight w:hRule="exact" w:val="31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155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/>
              <w:ind w:left="267" w:right="75"/>
            </w:pPr>
            <w:r w:rsidRPr="00C10569">
              <w:rPr>
                <w:b/>
                <w:bCs/>
                <w:spacing w:val="-3"/>
                <w:sz w:val="18"/>
                <w:szCs w:val="18"/>
              </w:rPr>
              <w:t>V</w:t>
            </w:r>
            <w:r w:rsidRPr="00C10569">
              <w:rPr>
                <w:b/>
                <w:bCs/>
                <w:sz w:val="18"/>
                <w:szCs w:val="18"/>
              </w:rPr>
              <w:t>ie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3"/>
                <w:sz w:val="18"/>
                <w:szCs w:val="18"/>
              </w:rPr>
              <w:t>a</w:t>
            </w:r>
            <w:r w:rsidRPr="00C10569">
              <w:rPr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17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7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156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107"/>
            </w:pPr>
            <w:r w:rsidRPr="00C10569">
              <w:rPr>
                <w:b/>
                <w:bCs/>
                <w:sz w:val="18"/>
                <w:szCs w:val="18"/>
              </w:rPr>
              <w:t>Y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, R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p</w:t>
            </w:r>
            <w:r w:rsidRPr="00C10569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25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27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38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29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</w:tr>
    </w:tbl>
    <w:p w:rsidR="00086911" w:rsidRDefault="00086911" w:rsidP="00086911">
      <w:pPr>
        <w:sectPr w:rsidR="00086911">
          <w:pgSz w:w="11907" w:h="16840"/>
          <w:pgMar w:top="1560" w:right="580" w:bottom="1180" w:left="460" w:header="0" w:footer="983" w:gutter="0"/>
          <w:cols w:space="720"/>
          <w:noEndnote/>
        </w:sectPr>
      </w:pPr>
    </w:p>
    <w:p w:rsidR="00086911" w:rsidRDefault="00086911" w:rsidP="00086911">
      <w:pPr>
        <w:kinsoku w:val="0"/>
        <w:overflowPunct w:val="0"/>
        <w:spacing w:before="2" w:line="120" w:lineRule="exact"/>
        <w:rPr>
          <w:sz w:val="12"/>
          <w:szCs w:val="12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"/>
        <w:gridCol w:w="1210"/>
        <w:gridCol w:w="545"/>
        <w:gridCol w:w="545"/>
        <w:gridCol w:w="545"/>
        <w:gridCol w:w="545"/>
        <w:gridCol w:w="545"/>
        <w:gridCol w:w="544"/>
        <w:gridCol w:w="545"/>
        <w:gridCol w:w="545"/>
        <w:gridCol w:w="548"/>
        <w:gridCol w:w="544"/>
        <w:gridCol w:w="545"/>
        <w:gridCol w:w="545"/>
        <w:gridCol w:w="545"/>
        <w:gridCol w:w="545"/>
        <w:gridCol w:w="545"/>
        <w:gridCol w:w="850"/>
      </w:tblGrid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8"/>
              <w:ind w:left="63"/>
            </w:pPr>
            <w:r w:rsidRPr="00C10569">
              <w:rPr>
                <w:spacing w:val="-1"/>
                <w:sz w:val="18"/>
                <w:szCs w:val="18"/>
              </w:rPr>
              <w:t>N</w:t>
            </w:r>
            <w:r w:rsidRPr="00C10569">
              <w:rPr>
                <w:spacing w:val="1"/>
                <w:sz w:val="18"/>
                <w:szCs w:val="18"/>
              </w:rPr>
              <w:t>o</w:t>
            </w:r>
            <w:r w:rsidRPr="00C10569">
              <w:rPr>
                <w:sz w:val="18"/>
                <w:szCs w:val="18"/>
              </w:rPr>
              <w:t>.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63"/>
            </w:pPr>
            <w:r w:rsidRPr="00C10569">
              <w:rPr>
                <w:b/>
                <w:bCs/>
                <w:spacing w:val="-1"/>
                <w:sz w:val="18"/>
                <w:szCs w:val="18"/>
              </w:rPr>
              <w:t>C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o</w:t>
            </w:r>
            <w:r w:rsidRPr="00C10569">
              <w:rPr>
                <w:b/>
                <w:bCs/>
                <w:sz w:val="18"/>
                <w:szCs w:val="18"/>
              </w:rPr>
              <w:t>u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3"/>
                <w:sz w:val="18"/>
                <w:szCs w:val="18"/>
              </w:rPr>
              <w:t>y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n</w:t>
            </w:r>
            <w:r w:rsidRPr="00C10569">
              <w:rPr>
                <w:b/>
                <w:bCs/>
                <w:spacing w:val="3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19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9</w:t>
            </w:r>
            <w:r w:rsidRPr="00C10569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0</w:t>
            </w:r>
            <w:r w:rsidRPr="00C10569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5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87"/>
            </w:pPr>
            <w:r w:rsidRPr="00C10569">
              <w:rPr>
                <w:b/>
                <w:bCs/>
                <w:spacing w:val="1"/>
                <w:sz w:val="18"/>
                <w:szCs w:val="18"/>
              </w:rPr>
              <w:t>20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1</w:t>
            </w:r>
            <w:r w:rsidRPr="00C10569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3" w:line="205" w:lineRule="exact"/>
              <w:ind w:left="66"/>
            </w:pPr>
            <w:r w:rsidRPr="00C10569">
              <w:rPr>
                <w:b/>
                <w:bCs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v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z w:val="18"/>
                <w:szCs w:val="18"/>
              </w:rPr>
              <w:t>s</w:t>
            </w:r>
          </w:p>
        </w:tc>
      </w:tr>
      <w:tr w:rsidR="00086911" w:rsidRPr="00C10569" w:rsidTr="00C16697">
        <w:trPr>
          <w:trHeight w:hRule="exact" w:val="31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157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92" w:line="205" w:lineRule="exact"/>
              <w:ind w:left="299"/>
            </w:pPr>
            <w:r w:rsidRPr="00C10569">
              <w:rPr>
                <w:b/>
                <w:bCs/>
                <w:sz w:val="18"/>
                <w:szCs w:val="18"/>
              </w:rPr>
              <w:t>Za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z w:val="18"/>
                <w:szCs w:val="18"/>
              </w:rPr>
              <w:t>bia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155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50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49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37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3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31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9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66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87"/>
              <w:ind w:left="371"/>
            </w:pPr>
            <w:r w:rsidRPr="00C10569">
              <w:rPr>
                <w:spacing w:val="1"/>
                <w:sz w:val="18"/>
                <w:szCs w:val="18"/>
              </w:rPr>
              <w:t>40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</w:tr>
      <w:tr w:rsidR="00086911" w:rsidRPr="00C10569" w:rsidTr="00C16697">
        <w:trPr>
          <w:trHeight w:hRule="exact" w:val="425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/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2" w:line="206" w:lineRule="exact"/>
              <w:ind w:left="277" w:right="117" w:firstLine="122"/>
            </w:pPr>
            <w:r w:rsidRPr="00C10569">
              <w:rPr>
                <w:b/>
                <w:bCs/>
                <w:sz w:val="18"/>
                <w:szCs w:val="18"/>
              </w:rPr>
              <w:t>T</w:t>
            </w:r>
            <w:r w:rsidRPr="00C10569">
              <w:rPr>
                <w:b/>
                <w:bCs/>
                <w:spacing w:val="2"/>
                <w:sz w:val="18"/>
                <w:szCs w:val="18"/>
              </w:rPr>
              <w:t>i</w:t>
            </w:r>
            <w:r w:rsidRPr="00C10569">
              <w:rPr>
                <w:b/>
                <w:bCs/>
                <w:spacing w:val="-4"/>
                <w:sz w:val="18"/>
                <w:szCs w:val="18"/>
              </w:rPr>
              <w:t>m</w:t>
            </w:r>
            <w:r w:rsidRPr="00C10569">
              <w:rPr>
                <w:b/>
                <w:bCs/>
                <w:sz w:val="18"/>
                <w:szCs w:val="18"/>
              </w:rPr>
              <w:t>e A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v</w:t>
            </w:r>
            <w:r w:rsidRPr="00C10569">
              <w:rPr>
                <w:b/>
                <w:bCs/>
                <w:spacing w:val="-1"/>
                <w:sz w:val="18"/>
                <w:szCs w:val="18"/>
              </w:rPr>
              <w:t>e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r</w:t>
            </w:r>
            <w:r w:rsidRPr="00C10569">
              <w:rPr>
                <w:b/>
                <w:bCs/>
                <w:spacing w:val="-2"/>
                <w:sz w:val="18"/>
                <w:szCs w:val="18"/>
              </w:rPr>
              <w:t>a</w:t>
            </w:r>
            <w:r w:rsidRPr="00C10569">
              <w:rPr>
                <w:b/>
                <w:bCs/>
                <w:spacing w:val="1"/>
                <w:sz w:val="18"/>
                <w:szCs w:val="18"/>
              </w:rPr>
              <w:t>g</w:t>
            </w:r>
            <w:r w:rsidRPr="00C10569">
              <w:rPr>
                <w:b/>
                <w:bCs/>
                <w:sz w:val="18"/>
                <w:szCs w:val="18"/>
              </w:rPr>
              <w:t>e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5</w:t>
            </w:r>
            <w:r w:rsidRPr="00C10569">
              <w:rPr>
                <w:sz w:val="18"/>
                <w:szCs w:val="18"/>
              </w:rPr>
              <w:t>6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4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2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3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6</w:t>
            </w:r>
            <w:r w:rsidRPr="00C10569">
              <w:rPr>
                <w:sz w:val="18"/>
                <w:szCs w:val="18"/>
              </w:rPr>
              <w:t>7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32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1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0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36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8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7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34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9</w:t>
            </w:r>
            <w:r w:rsidRPr="00C10569">
              <w:rPr>
                <w:sz w:val="18"/>
                <w:szCs w:val="18"/>
              </w:rPr>
              <w:t>0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3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2</w:t>
            </w:r>
            <w:r w:rsidRPr="00C10569">
              <w:rPr>
                <w:sz w:val="18"/>
                <w:szCs w:val="18"/>
              </w:rPr>
              <w:t>1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66"/>
            </w:pPr>
            <w:r w:rsidRPr="00C10569">
              <w:rPr>
                <w:spacing w:val="1"/>
                <w:sz w:val="18"/>
                <w:szCs w:val="18"/>
              </w:rPr>
              <w:t>35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4</w:t>
            </w:r>
            <w:r w:rsidRPr="00C10569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6911" w:rsidRPr="00C10569" w:rsidRDefault="00086911" w:rsidP="00C16697">
            <w:pPr>
              <w:pStyle w:val="TableParagraph"/>
              <w:kinsoku w:val="0"/>
              <w:overflowPunct w:val="0"/>
              <w:spacing w:before="1" w:line="200" w:lineRule="exact"/>
              <w:rPr>
                <w:sz w:val="20"/>
                <w:szCs w:val="20"/>
              </w:rPr>
            </w:pPr>
          </w:p>
          <w:p w:rsidR="00086911" w:rsidRPr="00C10569" w:rsidRDefault="00086911" w:rsidP="00C16697">
            <w:pPr>
              <w:pStyle w:val="TableParagraph"/>
              <w:kinsoku w:val="0"/>
              <w:overflowPunct w:val="0"/>
              <w:ind w:left="371"/>
            </w:pPr>
            <w:r w:rsidRPr="00C10569">
              <w:rPr>
                <w:spacing w:val="1"/>
                <w:sz w:val="18"/>
                <w:szCs w:val="18"/>
              </w:rPr>
              <w:t>33</w:t>
            </w:r>
            <w:r w:rsidRPr="00C10569">
              <w:rPr>
                <w:spacing w:val="-2"/>
                <w:sz w:val="18"/>
                <w:szCs w:val="18"/>
              </w:rPr>
              <w:t>.</w:t>
            </w:r>
            <w:r w:rsidRPr="00C10569">
              <w:rPr>
                <w:spacing w:val="1"/>
                <w:sz w:val="18"/>
                <w:szCs w:val="18"/>
              </w:rPr>
              <w:t>8</w:t>
            </w:r>
            <w:r w:rsidRPr="00C10569">
              <w:rPr>
                <w:sz w:val="18"/>
                <w:szCs w:val="18"/>
              </w:rPr>
              <w:t>2</w:t>
            </w:r>
          </w:p>
        </w:tc>
      </w:tr>
    </w:tbl>
    <w:p w:rsidR="00086911" w:rsidRDefault="00086911" w:rsidP="00086911"/>
    <w:p w:rsidR="00B049A5" w:rsidRPr="00901BAB" w:rsidRDefault="00B049A5" w:rsidP="00B049A5">
      <w:pPr>
        <w:kinsoku w:val="0"/>
        <w:overflowPunct w:val="0"/>
        <w:ind w:left="672"/>
        <w:rPr>
          <w:sz w:val="20"/>
          <w:szCs w:val="20"/>
        </w:rPr>
      </w:pPr>
      <w:r w:rsidRPr="00901BAB">
        <w:rPr>
          <w:b/>
          <w:bCs/>
          <w:sz w:val="20"/>
          <w:szCs w:val="20"/>
        </w:rPr>
        <w:t xml:space="preserve">Table </w:t>
      </w:r>
      <w:r w:rsidRPr="00901BAB">
        <w:rPr>
          <w:b/>
          <w:bCs/>
          <w:spacing w:val="-1"/>
          <w:sz w:val="20"/>
          <w:szCs w:val="20"/>
        </w:rPr>
        <w:t>A</w:t>
      </w:r>
      <w:r w:rsidRPr="00901BAB">
        <w:rPr>
          <w:b/>
          <w:bCs/>
          <w:sz w:val="20"/>
          <w:szCs w:val="20"/>
        </w:rPr>
        <w:t>5:</w:t>
      </w:r>
      <w:r w:rsidRPr="00901BAB">
        <w:rPr>
          <w:b/>
          <w:bCs/>
          <w:spacing w:val="-1"/>
          <w:sz w:val="20"/>
          <w:szCs w:val="20"/>
        </w:rPr>
        <w:t xml:space="preserve"> </w:t>
      </w:r>
      <w:r w:rsidRPr="00901BAB">
        <w:rPr>
          <w:bCs/>
          <w:sz w:val="20"/>
          <w:szCs w:val="20"/>
        </w:rPr>
        <w:t>Size</w:t>
      </w:r>
      <w:r w:rsidRPr="00901BAB">
        <w:rPr>
          <w:bCs/>
          <w:spacing w:val="-2"/>
          <w:sz w:val="20"/>
          <w:szCs w:val="20"/>
        </w:rPr>
        <w:t xml:space="preserve"> </w:t>
      </w:r>
      <w:r w:rsidRPr="00901BAB">
        <w:rPr>
          <w:bCs/>
          <w:sz w:val="20"/>
          <w:szCs w:val="20"/>
        </w:rPr>
        <w:t>of</w:t>
      </w:r>
      <w:r w:rsidRPr="00901BAB">
        <w:rPr>
          <w:bCs/>
          <w:spacing w:val="1"/>
          <w:sz w:val="20"/>
          <w:szCs w:val="20"/>
        </w:rPr>
        <w:t xml:space="preserve"> </w:t>
      </w:r>
      <w:r w:rsidRPr="00901BAB">
        <w:rPr>
          <w:bCs/>
          <w:sz w:val="20"/>
          <w:szCs w:val="20"/>
        </w:rPr>
        <w:t>the s</w:t>
      </w:r>
      <w:r w:rsidRPr="00901BAB">
        <w:rPr>
          <w:bCs/>
          <w:spacing w:val="-2"/>
          <w:sz w:val="20"/>
          <w:szCs w:val="20"/>
        </w:rPr>
        <w:t>h</w:t>
      </w:r>
      <w:r w:rsidRPr="00901BAB">
        <w:rPr>
          <w:bCs/>
          <w:sz w:val="20"/>
          <w:szCs w:val="20"/>
        </w:rPr>
        <w:t>adow</w:t>
      </w:r>
      <w:r w:rsidRPr="00901BAB">
        <w:rPr>
          <w:bCs/>
          <w:spacing w:val="1"/>
          <w:sz w:val="20"/>
          <w:szCs w:val="20"/>
        </w:rPr>
        <w:t xml:space="preserve"> </w:t>
      </w:r>
      <w:r w:rsidRPr="00901BAB">
        <w:rPr>
          <w:bCs/>
          <w:spacing w:val="-1"/>
          <w:sz w:val="20"/>
          <w:szCs w:val="20"/>
        </w:rPr>
        <w:t>ec</w:t>
      </w:r>
      <w:r w:rsidRPr="00901BAB">
        <w:rPr>
          <w:bCs/>
          <w:sz w:val="20"/>
          <w:szCs w:val="20"/>
        </w:rPr>
        <w:t>ono</w:t>
      </w:r>
      <w:r w:rsidRPr="00901BAB">
        <w:rPr>
          <w:bCs/>
          <w:spacing w:val="-4"/>
          <w:sz w:val="20"/>
          <w:szCs w:val="20"/>
        </w:rPr>
        <w:t>m</w:t>
      </w:r>
      <w:r w:rsidRPr="00901BAB">
        <w:rPr>
          <w:bCs/>
          <w:sz w:val="20"/>
          <w:szCs w:val="20"/>
        </w:rPr>
        <w:t>ies</w:t>
      </w:r>
      <w:r w:rsidRPr="00901BAB">
        <w:rPr>
          <w:bCs/>
          <w:spacing w:val="1"/>
          <w:sz w:val="20"/>
          <w:szCs w:val="20"/>
        </w:rPr>
        <w:t xml:space="preserve"> </w:t>
      </w:r>
      <w:r w:rsidRPr="00901BAB">
        <w:rPr>
          <w:bCs/>
          <w:sz w:val="20"/>
          <w:szCs w:val="20"/>
        </w:rPr>
        <w:t>of</w:t>
      </w:r>
      <w:r w:rsidRPr="00901BAB">
        <w:rPr>
          <w:bCs/>
          <w:spacing w:val="1"/>
          <w:sz w:val="20"/>
          <w:szCs w:val="20"/>
        </w:rPr>
        <w:t xml:space="preserve"> </w:t>
      </w:r>
      <w:r w:rsidRPr="00901BAB">
        <w:rPr>
          <w:bCs/>
          <w:sz w:val="20"/>
          <w:szCs w:val="20"/>
        </w:rPr>
        <w:t xml:space="preserve">157 </w:t>
      </w:r>
      <w:r w:rsidRPr="00901BAB">
        <w:rPr>
          <w:bCs/>
          <w:spacing w:val="-1"/>
          <w:sz w:val="20"/>
          <w:szCs w:val="20"/>
        </w:rPr>
        <w:t>c</w:t>
      </w:r>
      <w:r w:rsidRPr="00901BAB">
        <w:rPr>
          <w:bCs/>
          <w:sz w:val="20"/>
          <w:szCs w:val="20"/>
        </w:rPr>
        <w:t>ount</w:t>
      </w:r>
      <w:r w:rsidRPr="00901BAB">
        <w:rPr>
          <w:bCs/>
          <w:spacing w:val="-2"/>
          <w:sz w:val="20"/>
          <w:szCs w:val="20"/>
        </w:rPr>
        <w:t>r</w:t>
      </w:r>
      <w:r w:rsidRPr="00901BAB">
        <w:rPr>
          <w:bCs/>
          <w:sz w:val="20"/>
          <w:szCs w:val="20"/>
        </w:rPr>
        <w:t>ies in Alphab</w:t>
      </w:r>
      <w:r w:rsidRPr="00901BAB">
        <w:rPr>
          <w:bCs/>
          <w:spacing w:val="-1"/>
          <w:sz w:val="20"/>
          <w:szCs w:val="20"/>
        </w:rPr>
        <w:t>e</w:t>
      </w:r>
      <w:r w:rsidRPr="00901BAB">
        <w:rPr>
          <w:bCs/>
          <w:sz w:val="20"/>
          <w:szCs w:val="20"/>
        </w:rPr>
        <w:t>ti</w:t>
      </w:r>
      <w:r w:rsidRPr="00901BAB">
        <w:rPr>
          <w:bCs/>
          <w:spacing w:val="-2"/>
          <w:sz w:val="20"/>
          <w:szCs w:val="20"/>
        </w:rPr>
        <w:t>c</w:t>
      </w:r>
      <w:r w:rsidRPr="00901BAB">
        <w:rPr>
          <w:bCs/>
          <w:sz w:val="20"/>
          <w:szCs w:val="20"/>
        </w:rPr>
        <w:t>al order</w:t>
      </w:r>
    </w:p>
    <w:p w:rsidR="00C41CA2" w:rsidRDefault="00C41CA2"/>
    <w:sectPr w:rsidR="00C41CA2">
      <w:pgSz w:w="11907" w:h="16840"/>
      <w:pgMar w:top="1560" w:right="580" w:bottom="1180" w:left="460" w:header="0" w:footer="983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72B" w:rsidRDefault="004B772B">
      <w:r>
        <w:separator/>
      </w:r>
    </w:p>
  </w:endnote>
  <w:endnote w:type="continuationSeparator" w:id="0">
    <w:p w:rsidR="004B772B" w:rsidRDefault="004B7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AAB" w:rsidRDefault="00D04AAB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4BB9F5D8" wp14:editId="38194586">
              <wp:simplePos x="0" y="0"/>
              <wp:positionH relativeFrom="page">
                <wp:posOffset>3683000</wp:posOffset>
              </wp:positionH>
              <wp:positionV relativeFrom="page">
                <wp:posOffset>9916160</wp:posOffset>
              </wp:positionV>
              <wp:extent cx="194310" cy="165100"/>
              <wp:effectExtent l="0" t="635" r="0" b="0"/>
              <wp:wrapNone/>
              <wp:docPr id="67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4AAB" w:rsidRDefault="00D04AAB">
                          <w:pPr>
                            <w:kinsoku w:val="0"/>
                            <w:overflowPunct w:val="0"/>
                            <w:spacing w:line="245" w:lineRule="exact"/>
                            <w:ind w:left="4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456B8">
                            <w:rPr>
                              <w:rFonts w:ascii="Calibri" w:hAnsi="Calibri" w:cs="Calibri"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7" o:spid="_x0000_s1026" type="#_x0000_t202" style="position:absolute;margin-left:290pt;margin-top:780.8pt;width:15.3pt;height:13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" o:allowincell="f" filled="f" stroked="f">
              <v:textbox inset="0,0,0,0">
                <w:txbxContent>
                  <w:p w:rsidR="00D04AAB" w:rsidRDefault="00D04AAB">
                    <w:pPr>
                      <w:kinsoku w:val="0"/>
                      <w:overflowPunct w:val="0"/>
                      <w:spacing w:line="245" w:lineRule="exact"/>
                      <w:ind w:left="4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="00F456B8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1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AAB" w:rsidRDefault="00D04AAB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 wp14:anchorId="17B4B4AF" wp14:editId="0A846A3B">
              <wp:simplePos x="0" y="0"/>
              <wp:positionH relativeFrom="page">
                <wp:posOffset>3695700</wp:posOffset>
              </wp:positionH>
              <wp:positionV relativeFrom="page">
                <wp:posOffset>9916160</wp:posOffset>
              </wp:positionV>
              <wp:extent cx="168910" cy="165100"/>
              <wp:effectExtent l="0" t="635" r="2540" b="0"/>
              <wp:wrapNone/>
              <wp:docPr id="83" name="Text Box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91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4AAB" w:rsidRDefault="00D04AAB">
                          <w:pPr>
                            <w:kinsoku w:val="0"/>
                            <w:overflowPunct w:val="0"/>
                            <w:spacing w:line="245" w:lineRule="exact"/>
                            <w:ind w:left="2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40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3" o:spid="_x0000_s1027" type="#_x0000_t202" style="position:absolute;margin-left:291pt;margin-top:780.8pt;width:13.3pt;height:13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" o:allowincell="f" filled="f" stroked="f">
              <v:textbox inset="0,0,0,0">
                <w:txbxContent>
                  <w:p w:rsidR="00D04AAB" w:rsidRDefault="00D04AAB">
                    <w:pPr>
                      <w:kinsoku w:val="0"/>
                      <w:overflowPunct w:val="0"/>
                      <w:spacing w:line="245" w:lineRule="exact"/>
                      <w:ind w:left="2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t>40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AAB" w:rsidRDefault="00D04AAB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1" locked="0" layoutInCell="0" allowOverlap="1" wp14:anchorId="14EC05F2" wp14:editId="3DACC458">
              <wp:simplePos x="0" y="0"/>
              <wp:positionH relativeFrom="page">
                <wp:posOffset>3683000</wp:posOffset>
              </wp:positionH>
              <wp:positionV relativeFrom="page">
                <wp:posOffset>9916160</wp:posOffset>
              </wp:positionV>
              <wp:extent cx="194310" cy="165100"/>
              <wp:effectExtent l="0" t="635" r="0" b="0"/>
              <wp:wrapNone/>
              <wp:docPr id="84" name="Text Box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04AAB" w:rsidRDefault="00D04AAB">
                          <w:pPr>
                            <w:kinsoku w:val="0"/>
                            <w:overflowPunct w:val="0"/>
                            <w:spacing w:line="245" w:lineRule="exact"/>
                            <w:ind w:left="40"/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456B8">
                            <w:rPr>
                              <w:rFonts w:ascii="Calibri" w:hAnsi="Calibri" w:cs="Calibri"/>
                              <w:noProof/>
                              <w:sz w:val="22"/>
                              <w:szCs w:val="22"/>
                            </w:rPr>
                            <w:t>46</w:t>
                          </w:r>
                          <w:r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4" o:spid="_x0000_s1028" type="#_x0000_t202" style="position:absolute;margin-left:290pt;margin-top:780.8pt;width:15.3pt;height:13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" o:allowincell="f" filled="f" stroked="f">
              <v:textbox inset="0,0,0,0">
                <w:txbxContent>
                  <w:p w:rsidR="00D04AAB" w:rsidRDefault="00D04AAB">
                    <w:pPr>
                      <w:kinsoku w:val="0"/>
                      <w:overflowPunct w:val="0"/>
                      <w:spacing w:line="245" w:lineRule="exact"/>
                      <w:ind w:left="40"/>
                      <w:rPr>
                        <w:rFonts w:ascii="Calibri" w:hAnsi="Calibri" w:cs="Calibri"/>
                        <w:sz w:val="22"/>
                        <w:szCs w:val="22"/>
                      </w:rPr>
                    </w:pP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instrText xml:space="preserve"> PAGE </w:instrTex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separate"/>
                    </w:r>
                    <w:r w:rsidR="00F456B8">
                      <w:rPr>
                        <w:rFonts w:ascii="Calibri" w:hAnsi="Calibri" w:cs="Calibri"/>
                        <w:noProof/>
                        <w:sz w:val="22"/>
                        <w:szCs w:val="22"/>
                      </w:rPr>
                      <w:t>46</w:t>
                    </w:r>
                    <w:r>
                      <w:rPr>
                        <w:rFonts w:ascii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72B" w:rsidRDefault="004B772B">
      <w:r>
        <w:separator/>
      </w:r>
    </w:p>
  </w:footnote>
  <w:footnote w:type="continuationSeparator" w:id="0">
    <w:p w:rsidR="004B772B" w:rsidRDefault="004B772B">
      <w:r>
        <w:continuationSeparator/>
      </w:r>
    </w:p>
  </w:footnote>
  <w:footnote w:id="1">
    <w:p w:rsidR="004A7D52" w:rsidRDefault="004A7D5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B313C8" w:rsidRPr="00B313C8">
        <w:t>For further details on the different benchmarking procedures, see Dell’Anno and Schneider (2009).</w:t>
      </w:r>
    </w:p>
  </w:footnote>
  <w:footnote w:id="2">
    <w:p w:rsidR="00B313C8" w:rsidRDefault="00B313C8">
      <w:pPr>
        <w:pStyle w:val="FootnoteText"/>
      </w:pPr>
      <w:r>
        <w:rPr>
          <w:rStyle w:val="FootnoteReference"/>
        </w:rPr>
        <w:footnoteRef/>
      </w:r>
      <w:r>
        <w:t xml:space="preserve"> For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>etailed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>x</w:t>
      </w:r>
      <w:r>
        <w:rPr>
          <w:spacing w:val="1"/>
        </w:rPr>
        <w:t>p</w:t>
      </w:r>
      <w:r>
        <w:t>lai</w:t>
      </w:r>
      <w:r>
        <w:rPr>
          <w:spacing w:val="-2"/>
        </w:rPr>
        <w:t>n</w:t>
      </w:r>
      <w:r>
        <w:t>ati</w:t>
      </w:r>
      <w:r>
        <w:rPr>
          <w:spacing w:val="1"/>
        </w:rPr>
        <w:t>o</w:t>
      </w:r>
      <w:r>
        <w:t>n</w:t>
      </w:r>
      <w:r>
        <w:rPr>
          <w:spacing w:val="-6"/>
        </w:rPr>
        <w:t xml:space="preserve"> </w:t>
      </w:r>
      <w:r>
        <w:rPr>
          <w:spacing w:val="1"/>
        </w:rPr>
        <w:t>o</w:t>
      </w:r>
      <w:r>
        <w:t>f</w:t>
      </w:r>
      <w:r>
        <w:rPr>
          <w:spacing w:val="-4"/>
        </w:rPr>
        <w:t xml:space="preserve"> </w:t>
      </w:r>
      <w:r>
        <w:t>t</w:t>
      </w:r>
      <w:r>
        <w:rPr>
          <w:spacing w:val="-2"/>
        </w:rPr>
        <w:t>h</w:t>
      </w:r>
      <w:r>
        <w:t>e</w:t>
      </w:r>
      <w:r>
        <w:rPr>
          <w:spacing w:val="-5"/>
        </w:rPr>
        <w:t xml:space="preserve"> </w:t>
      </w:r>
      <w:r>
        <w:t>M</w:t>
      </w:r>
      <w:r>
        <w:rPr>
          <w:spacing w:val="1"/>
        </w:rPr>
        <w:t>I</w:t>
      </w:r>
      <w:r>
        <w:t>M</w:t>
      </w:r>
      <w:r>
        <w:rPr>
          <w:spacing w:val="1"/>
        </w:rPr>
        <w:t>I</w:t>
      </w:r>
      <w:r>
        <w:t>C</w:t>
      </w:r>
      <w:r>
        <w:rPr>
          <w:spacing w:val="-4"/>
        </w:rPr>
        <w:t xml:space="preserve"> </w:t>
      </w:r>
      <w:r>
        <w:rPr>
          <w:spacing w:val="-2"/>
        </w:rPr>
        <w:t>m</w:t>
      </w:r>
      <w:r>
        <w:t>et</w:t>
      </w:r>
      <w:r>
        <w:rPr>
          <w:spacing w:val="-1"/>
        </w:rPr>
        <w:t>h</w:t>
      </w:r>
      <w:r>
        <w:rPr>
          <w:spacing w:val="1"/>
        </w:rPr>
        <w:t>odo</w:t>
      </w:r>
      <w:r>
        <w:t>lo</w:t>
      </w:r>
      <w:r>
        <w:rPr>
          <w:spacing w:val="1"/>
        </w:rPr>
        <w:t>g</w:t>
      </w:r>
      <w:r>
        <w:t>y</w:t>
      </w:r>
      <w:r>
        <w:rPr>
          <w:spacing w:val="-9"/>
        </w:rPr>
        <w:t xml:space="preserve"> </w:t>
      </w:r>
      <w:r>
        <w:rPr>
          <w:spacing w:val="2"/>
        </w:rPr>
        <w:t>a</w:t>
      </w:r>
      <w:r>
        <w:rPr>
          <w:spacing w:val="-2"/>
        </w:rPr>
        <w:t>n</w:t>
      </w:r>
      <w:r>
        <w:t>d</w:t>
      </w:r>
      <w:r>
        <w:rPr>
          <w:spacing w:val="-2"/>
        </w:rPr>
        <w:t xml:space="preserve"> </w:t>
      </w:r>
      <w:r>
        <w:t>its</w:t>
      </w:r>
      <w:r>
        <w:rPr>
          <w:spacing w:val="-6"/>
        </w:rPr>
        <w:t xml:space="preserve"> </w:t>
      </w:r>
      <w:r>
        <w:t>as</w:t>
      </w:r>
      <w:r>
        <w:rPr>
          <w:spacing w:val="1"/>
        </w:rPr>
        <w:t>su</w:t>
      </w:r>
      <w:r>
        <w:rPr>
          <w:spacing w:val="-2"/>
        </w:rPr>
        <w:t>m</w:t>
      </w:r>
      <w:r>
        <w:rPr>
          <w:spacing w:val="1"/>
        </w:rPr>
        <w:t>p</w:t>
      </w:r>
      <w:r>
        <w:t>tio</w:t>
      </w:r>
      <w:r>
        <w:rPr>
          <w:spacing w:val="1"/>
        </w:rPr>
        <w:t>n</w:t>
      </w:r>
      <w:r>
        <w:rPr>
          <w:spacing w:val="-1"/>
        </w:rPr>
        <w:t>s</w:t>
      </w:r>
      <w:r>
        <w:t>,</w:t>
      </w:r>
      <w:r>
        <w:rPr>
          <w:spacing w:val="-5"/>
        </w:rPr>
        <w:t xml:space="preserve"> </w:t>
      </w:r>
      <w:r>
        <w:t>re</w:t>
      </w:r>
      <w:r>
        <w:rPr>
          <w:spacing w:val="-2"/>
        </w:rPr>
        <w:t>f</w:t>
      </w:r>
      <w:r>
        <w:t>er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Has</w:t>
      </w:r>
      <w:r>
        <w:rPr>
          <w:spacing w:val="-1"/>
        </w:rPr>
        <w:t>s</w:t>
      </w:r>
      <w:r>
        <w:rPr>
          <w:spacing w:val="2"/>
        </w:rPr>
        <w:t>a</w:t>
      </w:r>
      <w:r>
        <w:t>n</w:t>
      </w:r>
      <w:r>
        <w:rPr>
          <w:spacing w:val="-6"/>
        </w:rPr>
        <w:t xml:space="preserve"> </w:t>
      </w:r>
      <w:r>
        <w:t>a</w:t>
      </w:r>
      <w:r>
        <w:rPr>
          <w:spacing w:val="-1"/>
        </w:rPr>
        <w:t>n</w:t>
      </w:r>
      <w:r>
        <w:t>d</w:t>
      </w:r>
      <w:r>
        <w:rPr>
          <w:spacing w:val="-4"/>
        </w:rPr>
        <w:t xml:space="preserve"> </w:t>
      </w:r>
      <w:r>
        <w:t>S</w:t>
      </w:r>
      <w:r>
        <w:rPr>
          <w:spacing w:val="2"/>
        </w:rPr>
        <w:t>c</w:t>
      </w:r>
      <w:r>
        <w:rPr>
          <w:spacing w:val="-2"/>
        </w:rPr>
        <w:t>hn</w:t>
      </w:r>
      <w:r>
        <w:t>ei</w:t>
      </w:r>
      <w:r>
        <w:rPr>
          <w:spacing w:val="1"/>
        </w:rPr>
        <w:t>d</w:t>
      </w:r>
      <w:r>
        <w:t>er</w:t>
      </w:r>
      <w:r>
        <w:rPr>
          <w:spacing w:val="-4"/>
        </w:rPr>
        <w:t xml:space="preserve"> </w:t>
      </w:r>
      <w:r>
        <w:t>(</w:t>
      </w:r>
      <w:r>
        <w:rPr>
          <w:spacing w:val="1"/>
        </w:rPr>
        <w:t>2016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*"/>
      <w:lvlJc w:val="left"/>
      <w:pPr>
        <w:ind w:hanging="145"/>
      </w:pPr>
      <w:rPr>
        <w:rFonts w:ascii="Calibri" w:hAnsi="Calibri" w:cs="Calibri"/>
        <w:b w:val="0"/>
        <w:bCs w:val="0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hanging="360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hanging="140"/>
      </w:pPr>
      <w:rPr>
        <w:rFonts w:ascii="Times New Roman" w:hAnsi="Times New Roman" w:cs="Times New Roman"/>
        <w:b w:val="0"/>
        <w:bCs w:val="0"/>
        <w:w w:val="99"/>
        <w:position w:val="7"/>
        <w:sz w:val="13"/>
        <w:szCs w:val="13"/>
      </w:rPr>
    </w:lvl>
    <w:lvl w:ilvl="1">
      <w:start w:val="1"/>
      <w:numFmt w:val="decimal"/>
      <w:lvlText w:val="%1.%2"/>
      <w:lvlJc w:val="left"/>
      <w:pPr>
        <w:ind w:hanging="360"/>
      </w:pPr>
      <w:rPr>
        <w:rFonts w:ascii="Times New Roman" w:hAnsi="Times New Roman" w:cs="Times New Roman"/>
        <w:b/>
        <w:bCs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4"/>
    <w:multiLevelType w:val="multilevel"/>
    <w:tmpl w:val="00000887"/>
    <w:lvl w:ilvl="0">
      <w:start w:val="1"/>
      <w:numFmt w:val="lowerRoman"/>
      <w:lvlText w:val="%1."/>
      <w:lvlJc w:val="left"/>
      <w:pPr>
        <w:ind w:hanging="188"/>
      </w:pPr>
      <w:rPr>
        <w:rFonts w:ascii="Times New Roman" w:hAnsi="Times New Roman" w:cs="Times New Roman"/>
        <w:b/>
        <w:bCs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5"/>
    <w:multiLevelType w:val="multilevel"/>
    <w:tmpl w:val="00000888"/>
    <w:lvl w:ilvl="0">
      <w:start w:val="4"/>
      <w:numFmt w:val="decimal"/>
      <w:lvlText w:val="%1"/>
      <w:lvlJc w:val="left"/>
      <w:pPr>
        <w:ind w:hanging="123"/>
      </w:pPr>
      <w:rPr>
        <w:rFonts w:ascii="Times New Roman" w:hAnsi="Times New Roman" w:cs="Times New Roman"/>
        <w:b w:val="0"/>
        <w:bCs w:val="0"/>
        <w:w w:val="99"/>
        <w:position w:val="7"/>
        <w:sz w:val="13"/>
        <w:szCs w:val="13"/>
      </w:rPr>
    </w:lvl>
    <w:lvl w:ilvl="1">
      <w:start w:val="1"/>
      <w:numFmt w:val="lowerRoman"/>
      <w:lvlText w:val="(%2)"/>
      <w:lvlJc w:val="left"/>
      <w:pPr>
        <w:ind w:hanging="72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0000406"/>
    <w:multiLevelType w:val="multilevel"/>
    <w:tmpl w:val="00000889"/>
    <w:lvl w:ilvl="0">
      <w:start w:val="1"/>
      <w:numFmt w:val="lowerRoman"/>
      <w:lvlText w:val="%1."/>
      <w:lvlJc w:val="left"/>
      <w:pPr>
        <w:ind w:hanging="188"/>
      </w:pPr>
      <w:rPr>
        <w:rFonts w:ascii="Times New Roman" w:hAnsi="Times New Roman" w:cs="Times New Roman"/>
        <w:b/>
        <w:bCs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>
    <w:nsid w:val="00000407"/>
    <w:multiLevelType w:val="multilevel"/>
    <w:tmpl w:val="0000088A"/>
    <w:lvl w:ilvl="0">
      <w:start w:val="6"/>
      <w:numFmt w:val="decimal"/>
      <w:lvlText w:val="%1"/>
      <w:lvlJc w:val="left"/>
      <w:pPr>
        <w:ind w:hanging="116"/>
      </w:pPr>
      <w:rPr>
        <w:rFonts w:ascii="Times New Roman" w:hAnsi="Times New Roman" w:cs="Times New Roman"/>
        <w:b w:val="0"/>
        <w:bCs w:val="0"/>
        <w:w w:val="99"/>
        <w:position w:val="7"/>
        <w:sz w:val="13"/>
        <w:szCs w:val="13"/>
      </w:rPr>
    </w:lvl>
    <w:lvl w:ilvl="1">
      <w:start w:val="1"/>
      <w:numFmt w:val="decimal"/>
      <w:lvlText w:val="%2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4"/>
      <w:numFmt w:val="decimal"/>
      <w:lvlText w:val="%3."/>
      <w:lvlJc w:val="left"/>
      <w:pPr>
        <w:ind w:hanging="360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3">
      <w:start w:val="1"/>
      <w:numFmt w:val="decimal"/>
      <w:lvlText w:val="%3.%4"/>
      <w:lvlJc w:val="left"/>
      <w:pPr>
        <w:ind w:hanging="360"/>
      </w:pPr>
      <w:rPr>
        <w:rFonts w:ascii="Times New Roman" w:hAnsi="Times New Roman" w:cs="Times New Roman"/>
        <w:b/>
        <w:bCs/>
        <w:sz w:val="24"/>
        <w:szCs w:val="24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>
    <w:nsid w:val="6A260330"/>
    <w:multiLevelType w:val="multilevel"/>
    <w:tmpl w:val="0000088A"/>
    <w:lvl w:ilvl="0">
      <w:start w:val="6"/>
      <w:numFmt w:val="decimal"/>
      <w:lvlText w:val="%1"/>
      <w:lvlJc w:val="left"/>
      <w:pPr>
        <w:ind w:hanging="116"/>
      </w:pPr>
      <w:rPr>
        <w:rFonts w:ascii="Times New Roman" w:hAnsi="Times New Roman" w:cs="Times New Roman"/>
        <w:b w:val="0"/>
        <w:bCs w:val="0"/>
        <w:w w:val="99"/>
        <w:position w:val="7"/>
        <w:sz w:val="13"/>
        <w:szCs w:val="13"/>
      </w:rPr>
    </w:lvl>
    <w:lvl w:ilvl="1">
      <w:start w:val="1"/>
      <w:numFmt w:val="decimal"/>
      <w:lvlText w:val="%2."/>
      <w:lvlJc w:val="left"/>
      <w:pPr>
        <w:ind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4"/>
      <w:numFmt w:val="decimal"/>
      <w:lvlText w:val="%3."/>
      <w:lvlJc w:val="left"/>
      <w:pPr>
        <w:ind w:hanging="360"/>
      </w:pPr>
      <w:rPr>
        <w:rFonts w:ascii="Times New Roman" w:hAnsi="Times New Roman" w:cs="Times New Roman"/>
        <w:b/>
        <w:bCs/>
        <w:spacing w:val="1"/>
        <w:sz w:val="28"/>
        <w:szCs w:val="28"/>
      </w:rPr>
    </w:lvl>
    <w:lvl w:ilvl="3">
      <w:start w:val="1"/>
      <w:numFmt w:val="decimal"/>
      <w:lvlText w:val="%3.%4"/>
      <w:lvlJc w:val="left"/>
      <w:pPr>
        <w:ind w:hanging="360"/>
      </w:pPr>
      <w:rPr>
        <w:rFonts w:ascii="Times New Roman" w:hAnsi="Times New Roman" w:cs="Times New Roman"/>
        <w:b/>
        <w:bCs/>
        <w:sz w:val="24"/>
        <w:szCs w:val="24"/>
      </w:rPr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5"/>
    <w:lvlOverride w:ilvl="0">
      <w:startOverride w:val="6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16C"/>
    <w:rsid w:val="00086911"/>
    <w:rsid w:val="00091BCA"/>
    <w:rsid w:val="000E06B1"/>
    <w:rsid w:val="00107268"/>
    <w:rsid w:val="001F2E9E"/>
    <w:rsid w:val="00211E3C"/>
    <w:rsid w:val="00251F3C"/>
    <w:rsid w:val="0025682C"/>
    <w:rsid w:val="002F4928"/>
    <w:rsid w:val="00394CA6"/>
    <w:rsid w:val="00395082"/>
    <w:rsid w:val="003F160E"/>
    <w:rsid w:val="0043116C"/>
    <w:rsid w:val="004855B5"/>
    <w:rsid w:val="004A7D52"/>
    <w:rsid w:val="004B772B"/>
    <w:rsid w:val="00570C1E"/>
    <w:rsid w:val="005A5F2D"/>
    <w:rsid w:val="005C0D80"/>
    <w:rsid w:val="0063087E"/>
    <w:rsid w:val="00696EFE"/>
    <w:rsid w:val="007A5694"/>
    <w:rsid w:val="007F505C"/>
    <w:rsid w:val="008A3175"/>
    <w:rsid w:val="008D5E9E"/>
    <w:rsid w:val="008F4495"/>
    <w:rsid w:val="00901BAB"/>
    <w:rsid w:val="00944D54"/>
    <w:rsid w:val="009C721C"/>
    <w:rsid w:val="00A02655"/>
    <w:rsid w:val="00B049A5"/>
    <w:rsid w:val="00B313C8"/>
    <w:rsid w:val="00B6158F"/>
    <w:rsid w:val="00B93AC8"/>
    <w:rsid w:val="00BA1B5A"/>
    <w:rsid w:val="00BB1A6A"/>
    <w:rsid w:val="00BB3B5D"/>
    <w:rsid w:val="00BB5CC1"/>
    <w:rsid w:val="00BE13F8"/>
    <w:rsid w:val="00BF4AFC"/>
    <w:rsid w:val="00BF5283"/>
    <w:rsid w:val="00C16697"/>
    <w:rsid w:val="00C41CA2"/>
    <w:rsid w:val="00CD34C3"/>
    <w:rsid w:val="00CE2612"/>
    <w:rsid w:val="00CF70F7"/>
    <w:rsid w:val="00D04AAB"/>
    <w:rsid w:val="00D52533"/>
    <w:rsid w:val="00DF2E3C"/>
    <w:rsid w:val="00DF415F"/>
    <w:rsid w:val="00E920E4"/>
    <w:rsid w:val="00EE0FD6"/>
    <w:rsid w:val="00F456B8"/>
    <w:rsid w:val="00F61727"/>
    <w:rsid w:val="00F81250"/>
    <w:rsid w:val="00F92B5B"/>
    <w:rsid w:val="00FA1C74"/>
    <w:rsid w:val="00FE36BF"/>
    <w:rsid w:val="00FF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B1A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ing1">
    <w:name w:val="heading 1"/>
    <w:basedOn w:val="Normal"/>
    <w:next w:val="Normal"/>
    <w:link w:val="Heading1Char"/>
    <w:uiPriority w:val="1"/>
    <w:qFormat/>
    <w:rsid w:val="00BB1A6A"/>
    <w:pPr>
      <w:ind w:left="1193" w:hanging="36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BB1A6A"/>
    <w:pPr>
      <w:ind w:left="112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B1A6A"/>
    <w:rPr>
      <w:rFonts w:ascii="Times New Roman" w:eastAsia="Times New Roman" w:hAnsi="Times New Roman" w:cs="Times New Roman"/>
      <w:b/>
      <w:bCs/>
      <w:sz w:val="28"/>
      <w:szCs w:val="28"/>
      <w:lang w:eastAsia="en-IN"/>
    </w:rPr>
  </w:style>
  <w:style w:type="character" w:customStyle="1" w:styleId="Heading2Char">
    <w:name w:val="Heading 2 Char"/>
    <w:basedOn w:val="DefaultParagraphFont"/>
    <w:link w:val="Heading2"/>
    <w:uiPriority w:val="1"/>
    <w:rsid w:val="00BB1A6A"/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paragraph" w:styleId="BodyText">
    <w:name w:val="Body Text"/>
    <w:basedOn w:val="Normal"/>
    <w:link w:val="BodyTextChar"/>
    <w:uiPriority w:val="1"/>
    <w:qFormat/>
    <w:rsid w:val="00BB1A6A"/>
    <w:pPr>
      <w:ind w:left="112"/>
    </w:pPr>
  </w:style>
  <w:style w:type="character" w:customStyle="1" w:styleId="BodyTextChar">
    <w:name w:val="Body Text Char"/>
    <w:basedOn w:val="DefaultParagraphFont"/>
    <w:link w:val="BodyText"/>
    <w:uiPriority w:val="1"/>
    <w:rsid w:val="00BB1A6A"/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1"/>
    <w:qFormat/>
    <w:rsid w:val="00BB1A6A"/>
  </w:style>
  <w:style w:type="paragraph" w:customStyle="1" w:styleId="TableParagraph">
    <w:name w:val="Table Paragraph"/>
    <w:basedOn w:val="Normal"/>
    <w:uiPriority w:val="1"/>
    <w:qFormat/>
    <w:rsid w:val="00BB1A6A"/>
  </w:style>
  <w:style w:type="paragraph" w:styleId="BalloonText">
    <w:name w:val="Balloon Text"/>
    <w:basedOn w:val="Normal"/>
    <w:link w:val="BalloonTextChar"/>
    <w:uiPriority w:val="99"/>
    <w:semiHidden/>
    <w:unhideWhenUsed/>
    <w:rsid w:val="00C41C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CA2"/>
    <w:rPr>
      <w:rFonts w:ascii="Tahoma" w:eastAsia="Times New Roman" w:hAnsi="Tahoma" w:cs="Tahoma"/>
      <w:sz w:val="16"/>
      <w:szCs w:val="16"/>
      <w:lang w:eastAsia="en-I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A7D5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A7D52"/>
    <w:rPr>
      <w:rFonts w:ascii="Times New Roman" w:eastAsia="Times New Roman" w:hAnsi="Times New Roman" w:cs="Times New Roman"/>
      <w:sz w:val="20"/>
      <w:szCs w:val="20"/>
      <w:lang w:eastAsia="en-IN"/>
    </w:rPr>
  </w:style>
  <w:style w:type="character" w:styleId="EndnoteReference">
    <w:name w:val="endnote reference"/>
    <w:basedOn w:val="DefaultParagraphFont"/>
    <w:uiPriority w:val="99"/>
    <w:semiHidden/>
    <w:unhideWhenUsed/>
    <w:rsid w:val="004A7D5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7D5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7D52"/>
    <w:rPr>
      <w:rFonts w:ascii="Times New Roman" w:eastAsia="Times New Roman" w:hAnsi="Times New Roman" w:cs="Times New Roman"/>
      <w:sz w:val="20"/>
      <w:szCs w:val="20"/>
      <w:lang w:eastAsia="en-IN"/>
    </w:rPr>
  </w:style>
  <w:style w:type="character" w:styleId="FootnoteReference">
    <w:name w:val="footnote reference"/>
    <w:basedOn w:val="DefaultParagraphFont"/>
    <w:uiPriority w:val="99"/>
    <w:semiHidden/>
    <w:unhideWhenUsed/>
    <w:rsid w:val="004A7D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B1A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ing1">
    <w:name w:val="heading 1"/>
    <w:basedOn w:val="Normal"/>
    <w:next w:val="Normal"/>
    <w:link w:val="Heading1Char"/>
    <w:uiPriority w:val="1"/>
    <w:qFormat/>
    <w:rsid w:val="00BB1A6A"/>
    <w:pPr>
      <w:ind w:left="1193" w:hanging="36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rsid w:val="00BB1A6A"/>
    <w:pPr>
      <w:ind w:left="112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BB1A6A"/>
    <w:rPr>
      <w:rFonts w:ascii="Times New Roman" w:eastAsia="Times New Roman" w:hAnsi="Times New Roman" w:cs="Times New Roman"/>
      <w:b/>
      <w:bCs/>
      <w:sz w:val="28"/>
      <w:szCs w:val="28"/>
      <w:lang w:eastAsia="en-IN"/>
    </w:rPr>
  </w:style>
  <w:style w:type="character" w:customStyle="1" w:styleId="Heading2Char">
    <w:name w:val="Heading 2 Char"/>
    <w:basedOn w:val="DefaultParagraphFont"/>
    <w:link w:val="Heading2"/>
    <w:uiPriority w:val="1"/>
    <w:rsid w:val="00BB1A6A"/>
    <w:rPr>
      <w:rFonts w:ascii="Times New Roman" w:eastAsia="Times New Roman" w:hAnsi="Times New Roman" w:cs="Times New Roman"/>
      <w:b/>
      <w:bCs/>
      <w:sz w:val="24"/>
      <w:szCs w:val="24"/>
      <w:lang w:eastAsia="en-IN"/>
    </w:rPr>
  </w:style>
  <w:style w:type="paragraph" w:styleId="BodyText">
    <w:name w:val="Body Text"/>
    <w:basedOn w:val="Normal"/>
    <w:link w:val="BodyTextChar"/>
    <w:uiPriority w:val="1"/>
    <w:qFormat/>
    <w:rsid w:val="00BB1A6A"/>
    <w:pPr>
      <w:ind w:left="112"/>
    </w:pPr>
  </w:style>
  <w:style w:type="character" w:customStyle="1" w:styleId="BodyTextChar">
    <w:name w:val="Body Text Char"/>
    <w:basedOn w:val="DefaultParagraphFont"/>
    <w:link w:val="BodyText"/>
    <w:uiPriority w:val="1"/>
    <w:rsid w:val="00BB1A6A"/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uiPriority w:val="1"/>
    <w:qFormat/>
    <w:rsid w:val="00BB1A6A"/>
  </w:style>
  <w:style w:type="paragraph" w:customStyle="1" w:styleId="TableParagraph">
    <w:name w:val="Table Paragraph"/>
    <w:basedOn w:val="Normal"/>
    <w:uiPriority w:val="1"/>
    <w:qFormat/>
    <w:rsid w:val="00BB1A6A"/>
  </w:style>
  <w:style w:type="paragraph" w:styleId="BalloonText">
    <w:name w:val="Balloon Text"/>
    <w:basedOn w:val="Normal"/>
    <w:link w:val="BalloonTextChar"/>
    <w:uiPriority w:val="99"/>
    <w:semiHidden/>
    <w:unhideWhenUsed/>
    <w:rsid w:val="00C41C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CA2"/>
    <w:rPr>
      <w:rFonts w:ascii="Tahoma" w:eastAsia="Times New Roman" w:hAnsi="Tahoma" w:cs="Tahoma"/>
      <w:sz w:val="16"/>
      <w:szCs w:val="16"/>
      <w:lang w:eastAsia="en-I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A7D52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A7D52"/>
    <w:rPr>
      <w:rFonts w:ascii="Times New Roman" w:eastAsia="Times New Roman" w:hAnsi="Times New Roman" w:cs="Times New Roman"/>
      <w:sz w:val="20"/>
      <w:szCs w:val="20"/>
      <w:lang w:eastAsia="en-IN"/>
    </w:rPr>
  </w:style>
  <w:style w:type="character" w:styleId="EndnoteReference">
    <w:name w:val="endnote reference"/>
    <w:basedOn w:val="DefaultParagraphFont"/>
    <w:uiPriority w:val="99"/>
    <w:semiHidden/>
    <w:unhideWhenUsed/>
    <w:rsid w:val="004A7D52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7D5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7D52"/>
    <w:rPr>
      <w:rFonts w:ascii="Times New Roman" w:eastAsia="Times New Roman" w:hAnsi="Times New Roman" w:cs="Times New Roman"/>
      <w:sz w:val="20"/>
      <w:szCs w:val="20"/>
      <w:lang w:eastAsia="en-IN"/>
    </w:rPr>
  </w:style>
  <w:style w:type="character" w:styleId="FootnoteReference">
    <w:name w:val="footnote reference"/>
    <w:basedOn w:val="DefaultParagraphFont"/>
    <w:uiPriority w:val="99"/>
    <w:semiHidden/>
    <w:unhideWhenUsed/>
    <w:rsid w:val="004A7D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4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C8C62-437D-4162-B88C-CC1B26319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13</Pages>
  <Words>6210</Words>
  <Characters>35403</Characters>
  <Application>Microsoft Office Word</Application>
  <DocSecurity>0</DocSecurity>
  <Lines>295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Bhargavi Sri Haritha Balla</dc:creator>
  <cp:keywords/>
  <dc:description/>
  <cp:lastModifiedBy>Bhargavi Sri Haritha Balla</cp:lastModifiedBy>
  <cp:revision>48</cp:revision>
  <dcterms:created xsi:type="dcterms:W3CDTF">2016-10-31T08:47:00Z</dcterms:created>
  <dcterms:modified xsi:type="dcterms:W3CDTF">2016-11-04T06:22:00Z</dcterms:modified>
</cp:coreProperties>
</file>